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4AFA" w:rsidRPr="006F7C50" w:rsidRDefault="006F7C50" w:rsidP="00A64AFA">
      <w:pPr>
        <w:spacing w:after="0"/>
        <w:jc w:val="center"/>
        <w:rPr>
          <w:rFonts w:ascii="Times New Roman" w:hAnsi="Times New Roman" w:cs="Times New Roman"/>
          <w:b/>
          <w:sz w:val="28"/>
          <w:szCs w:val="28"/>
        </w:rPr>
      </w:pPr>
      <w:r w:rsidRPr="006F7C50">
        <w:rPr>
          <w:rFonts w:ascii="Times New Roman" w:hAnsi="Times New Roman" w:cs="Times New Roman"/>
          <w:b/>
          <w:sz w:val="28"/>
          <w:szCs w:val="28"/>
        </w:rPr>
        <w:t>Рабочая программа по учебному предмету «Физика»</w:t>
      </w:r>
    </w:p>
    <w:p w:rsidR="006F7C50" w:rsidRDefault="006F7C50" w:rsidP="00F13B43">
      <w:pPr>
        <w:spacing w:after="0"/>
        <w:jc w:val="center"/>
        <w:rPr>
          <w:rFonts w:ascii="Times New Roman" w:hAnsi="Times New Roman" w:cs="Times New Roman"/>
          <w:sz w:val="24"/>
          <w:szCs w:val="24"/>
        </w:rPr>
      </w:pPr>
    </w:p>
    <w:p w:rsidR="00867242" w:rsidRPr="0046542A" w:rsidRDefault="009E0C69" w:rsidP="0046542A">
      <w:pPr>
        <w:pStyle w:val="a6"/>
        <w:numPr>
          <w:ilvl w:val="0"/>
          <w:numId w:val="10"/>
        </w:numPr>
        <w:spacing w:after="0"/>
        <w:jc w:val="center"/>
        <w:rPr>
          <w:rFonts w:ascii="Times New Roman" w:hAnsi="Times New Roman" w:cs="Times New Roman"/>
          <w:sz w:val="24"/>
          <w:szCs w:val="24"/>
        </w:rPr>
      </w:pPr>
      <w:r w:rsidRPr="0046542A">
        <w:rPr>
          <w:rFonts w:ascii="Times New Roman" w:hAnsi="Times New Roman" w:cs="Times New Roman"/>
          <w:sz w:val="24"/>
          <w:szCs w:val="24"/>
        </w:rPr>
        <w:t>СОДЕРЖАНИЕ ОБУЧЕНИЯ</w:t>
      </w:r>
    </w:p>
    <w:p w:rsidR="009E0C69" w:rsidRDefault="009E0C69" w:rsidP="009E0C69">
      <w:pPr>
        <w:spacing w:after="0"/>
        <w:rPr>
          <w:rFonts w:ascii="Times New Roman" w:hAnsi="Times New Roman" w:cs="Times New Roman"/>
          <w:sz w:val="24"/>
          <w:szCs w:val="24"/>
        </w:rPr>
      </w:pPr>
    </w:p>
    <w:p w:rsidR="009E0C69" w:rsidRPr="009E0C69" w:rsidRDefault="009E0C69" w:rsidP="009E0C69">
      <w:pPr>
        <w:spacing w:after="0"/>
        <w:rPr>
          <w:rFonts w:ascii="Times New Roman" w:hAnsi="Times New Roman" w:cs="Times New Roman"/>
          <w:sz w:val="24"/>
          <w:szCs w:val="24"/>
        </w:rPr>
      </w:pPr>
      <w:r w:rsidRPr="009E0C69">
        <w:rPr>
          <w:rFonts w:ascii="Times New Roman" w:hAnsi="Times New Roman" w:cs="Times New Roman"/>
          <w:sz w:val="24"/>
          <w:szCs w:val="24"/>
        </w:rPr>
        <w:t>7 КЛАСС</w:t>
      </w:r>
    </w:p>
    <w:p w:rsidR="009E0C69" w:rsidRPr="009E0C69" w:rsidRDefault="009E0C69" w:rsidP="009E0C69">
      <w:pPr>
        <w:spacing w:after="0"/>
        <w:ind w:firstLine="708"/>
        <w:jc w:val="both"/>
        <w:rPr>
          <w:rFonts w:ascii="Times New Roman" w:hAnsi="Times New Roman" w:cs="Times New Roman"/>
          <w:b/>
          <w:bCs/>
          <w:sz w:val="24"/>
          <w:szCs w:val="24"/>
        </w:rPr>
      </w:pPr>
      <w:r w:rsidRPr="009E0C69">
        <w:rPr>
          <w:rFonts w:ascii="Times New Roman" w:hAnsi="Times New Roman" w:cs="Times New Roman"/>
          <w:b/>
          <w:bCs/>
          <w:sz w:val="24"/>
          <w:szCs w:val="24"/>
        </w:rPr>
        <w:t>Раздел 1. Физика и её роль в познании окружающего мира.</w:t>
      </w:r>
    </w:p>
    <w:p w:rsidR="009E0C69" w:rsidRPr="009E0C69" w:rsidRDefault="009E0C69" w:rsidP="009E0C69">
      <w:pPr>
        <w:spacing w:after="0"/>
        <w:ind w:firstLine="708"/>
        <w:jc w:val="both"/>
        <w:rPr>
          <w:rFonts w:ascii="Times New Roman" w:hAnsi="Times New Roman" w:cs="Times New Roman"/>
          <w:sz w:val="24"/>
          <w:szCs w:val="24"/>
        </w:rPr>
      </w:pPr>
      <w:r w:rsidRPr="009E0C69">
        <w:rPr>
          <w:rFonts w:ascii="Times New Roman" w:hAnsi="Times New Roman" w:cs="Times New Roman"/>
          <w:sz w:val="24"/>
          <w:szCs w:val="24"/>
        </w:rPr>
        <w:t>Физика – наука о природе. Явления природы. Физические явления: механические, тепловые, электрические, магнитные, световые, звуковые. Физические величины. Измерение физических величин. Физические приборы. Погрешность измерений Международная система единиц. 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Описание физических явлений с помощью моделей.</w:t>
      </w:r>
    </w:p>
    <w:p w:rsidR="009E0C69" w:rsidRPr="009E0C69" w:rsidRDefault="00895FCF" w:rsidP="009E0C69">
      <w:pPr>
        <w:spacing w:after="0"/>
        <w:jc w:val="both"/>
        <w:rPr>
          <w:rFonts w:ascii="Times New Roman" w:hAnsi="Times New Roman" w:cs="Times New Roman"/>
          <w:i/>
          <w:iCs/>
          <w:sz w:val="24"/>
          <w:szCs w:val="24"/>
        </w:rPr>
      </w:pPr>
      <w:r w:rsidRPr="00895FCF">
        <w:rPr>
          <w:rFonts w:ascii="Times New Roman" w:hAnsi="Times New Roman" w:cs="Times New Roman"/>
          <w:i/>
          <w:iCs/>
          <w:sz w:val="24"/>
          <w:szCs w:val="24"/>
        </w:rPr>
        <w:t>Демонстрации</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Механические, тепловые, электрические, магнитные, световые явления. Физические приборы и процедура прямых измерений аналоговым и цифровым прибором.</w:t>
      </w:r>
    </w:p>
    <w:p w:rsidR="009E0C69" w:rsidRPr="009E0C69" w:rsidRDefault="00895FCF" w:rsidP="009E0C69">
      <w:pPr>
        <w:spacing w:after="0"/>
        <w:jc w:val="both"/>
        <w:rPr>
          <w:rFonts w:ascii="Times New Roman" w:hAnsi="Times New Roman" w:cs="Times New Roman"/>
          <w:i/>
          <w:iCs/>
          <w:sz w:val="24"/>
          <w:szCs w:val="24"/>
        </w:rPr>
      </w:pPr>
      <w:r w:rsidRPr="00895FCF">
        <w:rPr>
          <w:rFonts w:ascii="Times New Roman" w:hAnsi="Times New Roman" w:cs="Times New Roman"/>
          <w:i/>
          <w:iCs/>
          <w:sz w:val="24"/>
          <w:szCs w:val="24"/>
        </w:rPr>
        <w:t>Лабораторные работы и опыты</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Определение цены деления шкалы измерительного прибора.</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Измерение расстояний.</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Измерение объёма жидкости и твёрдого тела.</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Определение размеров малых тел.</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Измерение температуры при помощи жидкостного термометра и датчика</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температуры.</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Проведение исследования по проверке гипотезы: дальность полёта шарика,</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пущенного горизонтально, тем больше, чем больше высота пуска.</w:t>
      </w:r>
    </w:p>
    <w:p w:rsidR="009E0C69" w:rsidRPr="009E0C69" w:rsidRDefault="009E0C69" w:rsidP="009E0C69">
      <w:pPr>
        <w:spacing w:after="0"/>
        <w:ind w:firstLine="708"/>
        <w:jc w:val="both"/>
        <w:rPr>
          <w:rFonts w:ascii="Times New Roman" w:hAnsi="Times New Roman" w:cs="Times New Roman"/>
          <w:b/>
          <w:bCs/>
          <w:sz w:val="24"/>
          <w:szCs w:val="24"/>
        </w:rPr>
      </w:pPr>
      <w:r w:rsidRPr="009E0C69">
        <w:rPr>
          <w:rFonts w:ascii="Times New Roman" w:hAnsi="Times New Roman" w:cs="Times New Roman"/>
          <w:b/>
          <w:bCs/>
          <w:sz w:val="24"/>
          <w:szCs w:val="24"/>
        </w:rPr>
        <w:t>Раздел 2. Первоначальные сведения о строении вещества</w:t>
      </w:r>
    </w:p>
    <w:p w:rsidR="009E0C69" w:rsidRPr="009E0C69" w:rsidRDefault="009E0C69" w:rsidP="009E0C69">
      <w:pPr>
        <w:spacing w:after="0"/>
        <w:ind w:firstLine="708"/>
        <w:jc w:val="both"/>
        <w:rPr>
          <w:rFonts w:ascii="Times New Roman" w:hAnsi="Times New Roman" w:cs="Times New Roman"/>
          <w:sz w:val="24"/>
          <w:szCs w:val="24"/>
        </w:rPr>
      </w:pPr>
      <w:r w:rsidRPr="009E0C69">
        <w:rPr>
          <w:rFonts w:ascii="Times New Roman" w:hAnsi="Times New Roman" w:cs="Times New Roman"/>
          <w:sz w:val="24"/>
          <w:szCs w:val="24"/>
        </w:rPr>
        <w:t xml:space="preserve">Строение вещества: атомы и молекулы, их размеры. Опыты, доказывающие дискретное строение вещества. 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w:t>
      </w:r>
      <w:proofErr w:type="spellStart"/>
      <w:r w:rsidRPr="009E0C69">
        <w:rPr>
          <w:rFonts w:ascii="Times New Roman" w:hAnsi="Times New Roman" w:cs="Times New Roman"/>
          <w:sz w:val="24"/>
          <w:szCs w:val="24"/>
        </w:rPr>
        <w:t>атомно­молекулярным</w:t>
      </w:r>
      <w:proofErr w:type="spellEnd"/>
      <w:r w:rsidRPr="009E0C69">
        <w:rPr>
          <w:rFonts w:ascii="Times New Roman" w:hAnsi="Times New Roman" w:cs="Times New Roman"/>
          <w:sz w:val="24"/>
          <w:szCs w:val="24"/>
        </w:rPr>
        <w:t xml:space="preserve"> строением. Особенности</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агрегатных состояний воды.</w:t>
      </w:r>
    </w:p>
    <w:p w:rsidR="009E0C69" w:rsidRPr="009E0C69" w:rsidRDefault="00895FCF" w:rsidP="009E0C69">
      <w:pPr>
        <w:spacing w:after="0"/>
        <w:jc w:val="both"/>
        <w:rPr>
          <w:rFonts w:ascii="Times New Roman" w:hAnsi="Times New Roman" w:cs="Times New Roman"/>
          <w:i/>
          <w:iCs/>
          <w:sz w:val="24"/>
          <w:szCs w:val="24"/>
        </w:rPr>
      </w:pPr>
      <w:r w:rsidRPr="00895FCF">
        <w:rPr>
          <w:rFonts w:ascii="Times New Roman" w:hAnsi="Times New Roman" w:cs="Times New Roman"/>
          <w:i/>
          <w:iCs/>
          <w:sz w:val="24"/>
          <w:szCs w:val="24"/>
        </w:rPr>
        <w:t>Демонстрации</w:t>
      </w:r>
    </w:p>
    <w:p w:rsid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Наблюдение броуновского движения. Наблюдение диффузии. Наблюдение явлений, объясняющихся притяжением или отталкиванием частиц вещества.</w:t>
      </w:r>
    </w:p>
    <w:p w:rsidR="009E0C69" w:rsidRPr="009E0C69" w:rsidRDefault="00895FCF" w:rsidP="009E0C69">
      <w:pPr>
        <w:spacing w:after="0"/>
        <w:jc w:val="both"/>
        <w:rPr>
          <w:rFonts w:ascii="Times New Roman" w:hAnsi="Times New Roman" w:cs="Times New Roman"/>
          <w:i/>
          <w:iCs/>
          <w:sz w:val="24"/>
          <w:szCs w:val="24"/>
        </w:rPr>
      </w:pPr>
      <w:r w:rsidRPr="00895FCF">
        <w:rPr>
          <w:rFonts w:ascii="Times New Roman" w:hAnsi="Times New Roman" w:cs="Times New Roman"/>
          <w:i/>
          <w:iCs/>
          <w:sz w:val="24"/>
          <w:szCs w:val="24"/>
        </w:rPr>
        <w:t>Лабораторные работы и опыты</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Оценка диаметра атома методом рядов (с использованием фотографий).</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Опыты по наблюдению теплового расширения газов.</w:t>
      </w:r>
    </w:p>
    <w:p w:rsid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Опыты по обнаружению действия сил молекулярного притяжения.</w:t>
      </w:r>
    </w:p>
    <w:p w:rsidR="009E0C69" w:rsidRPr="00895FCF" w:rsidRDefault="009E0C69" w:rsidP="009E0C69">
      <w:pPr>
        <w:spacing w:after="0"/>
        <w:ind w:firstLine="708"/>
        <w:jc w:val="both"/>
        <w:rPr>
          <w:rFonts w:ascii="Times New Roman" w:hAnsi="Times New Roman" w:cs="Times New Roman"/>
          <w:b/>
          <w:bCs/>
          <w:sz w:val="24"/>
          <w:szCs w:val="24"/>
        </w:rPr>
      </w:pPr>
      <w:r w:rsidRPr="00895FCF">
        <w:rPr>
          <w:rFonts w:ascii="Times New Roman" w:hAnsi="Times New Roman" w:cs="Times New Roman"/>
          <w:b/>
          <w:bCs/>
          <w:sz w:val="24"/>
          <w:szCs w:val="24"/>
        </w:rPr>
        <w:t>Раздел 3. Движение и взаимодействие тел</w:t>
      </w:r>
    </w:p>
    <w:p w:rsidR="009E0C69" w:rsidRPr="009E0C69" w:rsidRDefault="009E0C69" w:rsidP="009E0C69">
      <w:pPr>
        <w:spacing w:after="0"/>
        <w:ind w:firstLine="708"/>
        <w:jc w:val="both"/>
        <w:rPr>
          <w:rFonts w:ascii="Times New Roman" w:hAnsi="Times New Roman" w:cs="Times New Roman"/>
          <w:sz w:val="24"/>
          <w:szCs w:val="24"/>
        </w:rPr>
      </w:pPr>
      <w:r w:rsidRPr="009E0C69">
        <w:rPr>
          <w:rFonts w:ascii="Times New Roman" w:hAnsi="Times New Roman" w:cs="Times New Roman"/>
          <w:sz w:val="24"/>
          <w:szCs w:val="24"/>
        </w:rPr>
        <w:t>Механическое движение. Равномерное и неравномерное движение. Скорость. Средняя скорость при неравномерном движении. Расчёт пути и времени движения.</w:t>
      </w:r>
      <w:r w:rsidRPr="00F13B43">
        <w:rPr>
          <w:rFonts w:ascii="Times New Roman" w:hAnsi="Times New Roman" w:cs="Times New Roman"/>
          <w:sz w:val="24"/>
          <w:szCs w:val="24"/>
        </w:rPr>
        <w:t xml:space="preserve"> </w:t>
      </w:r>
      <w:r w:rsidRPr="009E0C69">
        <w:rPr>
          <w:rFonts w:ascii="Times New Roman" w:hAnsi="Times New Roman" w:cs="Times New Roman"/>
          <w:sz w:val="24"/>
          <w:szCs w:val="24"/>
        </w:rPr>
        <w:t>Явление инерции. Закон инерции. Взаимодействие тел как причина изменения</w:t>
      </w:r>
      <w:r w:rsidRPr="00F13B43">
        <w:rPr>
          <w:rFonts w:ascii="Times New Roman" w:hAnsi="Times New Roman" w:cs="Times New Roman"/>
          <w:sz w:val="24"/>
          <w:szCs w:val="24"/>
        </w:rPr>
        <w:t xml:space="preserve"> </w:t>
      </w:r>
      <w:r w:rsidRPr="009E0C69">
        <w:rPr>
          <w:rFonts w:ascii="Times New Roman" w:hAnsi="Times New Roman" w:cs="Times New Roman"/>
          <w:sz w:val="24"/>
          <w:szCs w:val="24"/>
        </w:rPr>
        <w:t>скорости движения тел. Масса как мера инертности тела. Плотность вещества. Связь плотности с количеством молекул в единице объёма вещества. Сила как характеристика взаимодействия тел. Сила упругости и закон Гука. Измерение силы с помощью динамометра. Явление тяготения и сила тяжести. Сила</w:t>
      </w:r>
      <w:r w:rsidRPr="00F13B43">
        <w:rPr>
          <w:rFonts w:ascii="Times New Roman" w:hAnsi="Times New Roman" w:cs="Times New Roman"/>
          <w:sz w:val="24"/>
          <w:szCs w:val="24"/>
        </w:rPr>
        <w:t xml:space="preserve"> </w:t>
      </w:r>
      <w:r w:rsidRPr="009E0C69">
        <w:rPr>
          <w:rFonts w:ascii="Times New Roman" w:hAnsi="Times New Roman" w:cs="Times New Roman"/>
          <w:sz w:val="24"/>
          <w:szCs w:val="24"/>
        </w:rPr>
        <w:t xml:space="preserve">тяжести на других планетах. Вес тела. Невесомость. Сложение сил, </w:t>
      </w:r>
      <w:r w:rsidRPr="009E0C69">
        <w:rPr>
          <w:rFonts w:ascii="Times New Roman" w:hAnsi="Times New Roman" w:cs="Times New Roman"/>
          <w:sz w:val="24"/>
          <w:szCs w:val="24"/>
        </w:rPr>
        <w:lastRenderedPageBreak/>
        <w:t>направленных</w:t>
      </w:r>
      <w:r w:rsidRPr="00F13B43">
        <w:rPr>
          <w:rFonts w:ascii="Times New Roman" w:hAnsi="Times New Roman" w:cs="Times New Roman"/>
          <w:sz w:val="24"/>
          <w:szCs w:val="24"/>
        </w:rPr>
        <w:t xml:space="preserve"> </w:t>
      </w:r>
      <w:r w:rsidRPr="009E0C69">
        <w:rPr>
          <w:rFonts w:ascii="Times New Roman" w:hAnsi="Times New Roman" w:cs="Times New Roman"/>
          <w:sz w:val="24"/>
          <w:szCs w:val="24"/>
        </w:rPr>
        <w:t xml:space="preserve">по одной прямой. Равнодействующая сил. Сила трения. Трение скольжения и трение покоя. Трение в природе и технике. </w:t>
      </w:r>
    </w:p>
    <w:p w:rsidR="009E0C69" w:rsidRPr="009E0C69" w:rsidRDefault="00895FCF" w:rsidP="009E0C69">
      <w:pPr>
        <w:spacing w:after="0"/>
        <w:jc w:val="both"/>
        <w:rPr>
          <w:rFonts w:ascii="Times New Roman" w:hAnsi="Times New Roman" w:cs="Times New Roman"/>
          <w:i/>
          <w:iCs/>
          <w:sz w:val="24"/>
          <w:szCs w:val="24"/>
        </w:rPr>
      </w:pPr>
      <w:r w:rsidRPr="00895FCF">
        <w:rPr>
          <w:rFonts w:ascii="Times New Roman" w:hAnsi="Times New Roman" w:cs="Times New Roman"/>
          <w:i/>
          <w:iCs/>
          <w:sz w:val="24"/>
          <w:szCs w:val="24"/>
        </w:rPr>
        <w:t>Демонстрации</w:t>
      </w:r>
    </w:p>
    <w:p w:rsid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 xml:space="preserve">Наблюдение механического движения тела. Измерение скорости прямолинейного движения. Наблюдение явления инерции. Наблюдение изменения скорости при взаимодействии тел. Сравнение масс по взаимодействию тел. Сложение сил, направленных по одной прямой. </w:t>
      </w:r>
    </w:p>
    <w:p w:rsidR="009E0C69" w:rsidRPr="009E0C69" w:rsidRDefault="00895FCF" w:rsidP="009E0C69">
      <w:pPr>
        <w:spacing w:after="0"/>
        <w:jc w:val="both"/>
        <w:rPr>
          <w:rFonts w:ascii="Times New Roman" w:hAnsi="Times New Roman" w:cs="Times New Roman"/>
          <w:i/>
          <w:iCs/>
          <w:sz w:val="24"/>
          <w:szCs w:val="24"/>
        </w:rPr>
      </w:pPr>
      <w:r w:rsidRPr="00895FCF">
        <w:rPr>
          <w:rFonts w:ascii="Times New Roman" w:hAnsi="Times New Roman" w:cs="Times New Roman"/>
          <w:i/>
          <w:iCs/>
          <w:sz w:val="24"/>
          <w:szCs w:val="24"/>
        </w:rPr>
        <w:t>Лабораторные работы и опыты</w:t>
      </w:r>
      <w:r w:rsidR="009E0C69" w:rsidRPr="009E0C69">
        <w:rPr>
          <w:rFonts w:ascii="Times New Roman" w:hAnsi="Times New Roman" w:cs="Times New Roman"/>
          <w:i/>
          <w:iCs/>
          <w:sz w:val="24"/>
          <w:szCs w:val="24"/>
        </w:rPr>
        <w:t xml:space="preserve"> </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Определение скорости равномерного движения (шарика в жидкости, модели</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электрического автомобиля и так далее).</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Определение средней скорости скольжения бруска или шарика по наклонной</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плоскости.</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Определение плотности твёрдого тела.</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Опыты, демонстрирующие зависимость растяжения (деформации) пружины</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от приложенной силы.</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Опыты, демонстрирующие зависимость силы трения скольжения от веса тела</w:t>
      </w:r>
    </w:p>
    <w:p w:rsid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и характера соприкасающихся поверхностей.</w:t>
      </w:r>
    </w:p>
    <w:p w:rsidR="009E0C69" w:rsidRPr="009E0C69" w:rsidRDefault="009E0C69" w:rsidP="009E0C69">
      <w:pPr>
        <w:spacing w:after="0"/>
        <w:ind w:firstLine="708"/>
        <w:jc w:val="both"/>
        <w:rPr>
          <w:rFonts w:ascii="Times New Roman" w:hAnsi="Times New Roman" w:cs="Times New Roman"/>
          <w:b/>
          <w:bCs/>
          <w:sz w:val="24"/>
          <w:szCs w:val="24"/>
        </w:rPr>
      </w:pPr>
      <w:r w:rsidRPr="009E0C69">
        <w:rPr>
          <w:rFonts w:ascii="Times New Roman" w:hAnsi="Times New Roman" w:cs="Times New Roman"/>
          <w:b/>
          <w:bCs/>
          <w:sz w:val="24"/>
          <w:szCs w:val="24"/>
        </w:rPr>
        <w:t>Раздел 4. Давление твёрдых тел, жидкостей и газов</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Давление. Способы уменьшения и увеличения давления. Давление газа.</w:t>
      </w:r>
      <w:r w:rsidR="00895FCF" w:rsidRPr="00895FCF">
        <w:rPr>
          <w:rFonts w:ascii="Times New Roman" w:hAnsi="Times New Roman" w:cs="Times New Roman"/>
          <w:sz w:val="24"/>
          <w:szCs w:val="24"/>
        </w:rPr>
        <w:t xml:space="preserve"> </w:t>
      </w:r>
      <w:r w:rsidRPr="009E0C69">
        <w:rPr>
          <w:rFonts w:ascii="Times New Roman" w:hAnsi="Times New Roman" w:cs="Times New Roman"/>
          <w:sz w:val="24"/>
          <w:szCs w:val="24"/>
        </w:rPr>
        <w:t>Зависимость давления газа от объёма, температуры. Передача давления твёрдыми</w:t>
      </w:r>
      <w:r w:rsidR="00895FCF" w:rsidRPr="00F13B43">
        <w:rPr>
          <w:rFonts w:ascii="Times New Roman" w:hAnsi="Times New Roman" w:cs="Times New Roman"/>
          <w:sz w:val="24"/>
          <w:szCs w:val="24"/>
        </w:rPr>
        <w:t xml:space="preserve"> </w:t>
      </w:r>
      <w:r w:rsidRPr="009E0C69">
        <w:rPr>
          <w:rFonts w:ascii="Times New Roman" w:hAnsi="Times New Roman" w:cs="Times New Roman"/>
          <w:sz w:val="24"/>
          <w:szCs w:val="24"/>
        </w:rPr>
        <w:t>телами, жидкостями и газами. Закон Паскаля. Пневматические машины.</w:t>
      </w:r>
      <w:r w:rsidR="00895FCF" w:rsidRPr="00895FCF">
        <w:rPr>
          <w:rFonts w:ascii="Times New Roman" w:hAnsi="Times New Roman" w:cs="Times New Roman"/>
          <w:sz w:val="24"/>
          <w:szCs w:val="24"/>
        </w:rPr>
        <w:t xml:space="preserve"> </w:t>
      </w:r>
      <w:r w:rsidRPr="009E0C69">
        <w:rPr>
          <w:rFonts w:ascii="Times New Roman" w:hAnsi="Times New Roman" w:cs="Times New Roman"/>
          <w:sz w:val="24"/>
          <w:szCs w:val="24"/>
        </w:rPr>
        <w:t>Зависимость давления жидкости от глубины. Гидростатический парадокс.</w:t>
      </w:r>
      <w:r w:rsidR="00895FCF" w:rsidRPr="00895FCF">
        <w:rPr>
          <w:rFonts w:ascii="Times New Roman" w:hAnsi="Times New Roman" w:cs="Times New Roman"/>
          <w:sz w:val="24"/>
          <w:szCs w:val="24"/>
        </w:rPr>
        <w:t xml:space="preserve"> </w:t>
      </w:r>
      <w:r w:rsidRPr="009E0C69">
        <w:rPr>
          <w:rFonts w:ascii="Times New Roman" w:hAnsi="Times New Roman" w:cs="Times New Roman"/>
          <w:sz w:val="24"/>
          <w:szCs w:val="24"/>
        </w:rPr>
        <w:t>Сообщающиеся сосуды. Гидравлические механизмы.</w:t>
      </w:r>
      <w:r w:rsidR="00895FCF" w:rsidRPr="00895FCF">
        <w:rPr>
          <w:rFonts w:ascii="Times New Roman" w:hAnsi="Times New Roman" w:cs="Times New Roman"/>
          <w:sz w:val="24"/>
          <w:szCs w:val="24"/>
        </w:rPr>
        <w:t xml:space="preserve"> </w:t>
      </w:r>
      <w:r w:rsidRPr="009E0C69">
        <w:rPr>
          <w:rFonts w:ascii="Times New Roman" w:hAnsi="Times New Roman" w:cs="Times New Roman"/>
          <w:sz w:val="24"/>
          <w:szCs w:val="24"/>
        </w:rPr>
        <w:t>Атмосфера Земли и атмосферное давление. Причины существования</w:t>
      </w:r>
      <w:r w:rsidR="00895FCF" w:rsidRPr="00895FCF">
        <w:rPr>
          <w:rFonts w:ascii="Times New Roman" w:hAnsi="Times New Roman" w:cs="Times New Roman"/>
          <w:sz w:val="24"/>
          <w:szCs w:val="24"/>
        </w:rPr>
        <w:t xml:space="preserve"> </w:t>
      </w:r>
      <w:r w:rsidRPr="009E0C69">
        <w:rPr>
          <w:rFonts w:ascii="Times New Roman" w:hAnsi="Times New Roman" w:cs="Times New Roman"/>
          <w:sz w:val="24"/>
          <w:szCs w:val="24"/>
        </w:rPr>
        <w:t>воздушной оболочки Земли. Опыт Торричелли. Измерение атмосферного</w:t>
      </w:r>
      <w:r w:rsidR="00895FCF" w:rsidRPr="00895FCF">
        <w:rPr>
          <w:rFonts w:ascii="Times New Roman" w:hAnsi="Times New Roman" w:cs="Times New Roman"/>
          <w:sz w:val="24"/>
          <w:szCs w:val="24"/>
        </w:rPr>
        <w:t xml:space="preserve"> </w:t>
      </w:r>
      <w:r w:rsidRPr="009E0C69">
        <w:rPr>
          <w:rFonts w:ascii="Times New Roman" w:hAnsi="Times New Roman" w:cs="Times New Roman"/>
          <w:sz w:val="24"/>
          <w:szCs w:val="24"/>
        </w:rPr>
        <w:t>давления. Зависимость атмосферного давления от высоты над уровнем моря.</w:t>
      </w:r>
      <w:r w:rsidR="00895FCF" w:rsidRPr="00895FCF">
        <w:rPr>
          <w:rFonts w:ascii="Times New Roman" w:hAnsi="Times New Roman" w:cs="Times New Roman"/>
          <w:sz w:val="24"/>
          <w:szCs w:val="24"/>
        </w:rPr>
        <w:t xml:space="preserve"> </w:t>
      </w:r>
      <w:r w:rsidRPr="009E0C69">
        <w:rPr>
          <w:rFonts w:ascii="Times New Roman" w:hAnsi="Times New Roman" w:cs="Times New Roman"/>
          <w:sz w:val="24"/>
          <w:szCs w:val="24"/>
        </w:rPr>
        <w:t>Приборы для измерения атмосферного давления.</w:t>
      </w:r>
      <w:r w:rsidR="00895FCF" w:rsidRPr="00895FCF">
        <w:rPr>
          <w:rFonts w:ascii="Times New Roman" w:hAnsi="Times New Roman" w:cs="Times New Roman"/>
          <w:sz w:val="24"/>
          <w:szCs w:val="24"/>
        </w:rPr>
        <w:t xml:space="preserve"> </w:t>
      </w:r>
      <w:r w:rsidRPr="009E0C69">
        <w:rPr>
          <w:rFonts w:ascii="Times New Roman" w:hAnsi="Times New Roman" w:cs="Times New Roman"/>
          <w:sz w:val="24"/>
          <w:szCs w:val="24"/>
        </w:rPr>
        <w:t>Действие жидкости и газа на погружённое в них тело. Выталкивающая</w:t>
      </w:r>
      <w:r w:rsidR="00895FCF" w:rsidRPr="00F13B43">
        <w:rPr>
          <w:rFonts w:ascii="Times New Roman" w:hAnsi="Times New Roman" w:cs="Times New Roman"/>
          <w:sz w:val="24"/>
          <w:szCs w:val="24"/>
        </w:rPr>
        <w:t xml:space="preserve"> </w:t>
      </w:r>
      <w:r w:rsidRPr="009E0C69">
        <w:rPr>
          <w:rFonts w:ascii="Times New Roman" w:hAnsi="Times New Roman" w:cs="Times New Roman"/>
          <w:sz w:val="24"/>
          <w:szCs w:val="24"/>
        </w:rPr>
        <w:t>(архимедова) сила. Закон Архимеда. Плавание тел. Воздухоплавание.</w:t>
      </w:r>
    </w:p>
    <w:p w:rsidR="009E0C69" w:rsidRPr="009E0C69" w:rsidRDefault="00895FCF" w:rsidP="009E0C69">
      <w:pPr>
        <w:spacing w:after="0"/>
        <w:jc w:val="both"/>
        <w:rPr>
          <w:rFonts w:ascii="Times New Roman" w:hAnsi="Times New Roman" w:cs="Times New Roman"/>
          <w:sz w:val="24"/>
          <w:szCs w:val="24"/>
        </w:rPr>
      </w:pPr>
      <w:r w:rsidRPr="00895FCF">
        <w:rPr>
          <w:rFonts w:ascii="Times New Roman" w:hAnsi="Times New Roman" w:cs="Times New Roman"/>
          <w:i/>
          <w:iCs/>
          <w:sz w:val="24"/>
          <w:szCs w:val="24"/>
        </w:rPr>
        <w:t>Демонстрации</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Зависимость давления газа от температуры.</w:t>
      </w:r>
      <w:r w:rsidR="00895FCF" w:rsidRPr="00895FCF">
        <w:rPr>
          <w:rFonts w:ascii="Times New Roman" w:hAnsi="Times New Roman" w:cs="Times New Roman"/>
          <w:sz w:val="24"/>
          <w:szCs w:val="24"/>
        </w:rPr>
        <w:t xml:space="preserve"> </w:t>
      </w:r>
      <w:r w:rsidRPr="009E0C69">
        <w:rPr>
          <w:rFonts w:ascii="Times New Roman" w:hAnsi="Times New Roman" w:cs="Times New Roman"/>
          <w:sz w:val="24"/>
          <w:szCs w:val="24"/>
        </w:rPr>
        <w:t>Передача давления жидкостью и газом.</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Сообщающиеся сосуды.</w:t>
      </w:r>
      <w:r w:rsidR="00895FCF" w:rsidRPr="00895FCF">
        <w:rPr>
          <w:rFonts w:ascii="Times New Roman" w:hAnsi="Times New Roman" w:cs="Times New Roman"/>
          <w:sz w:val="24"/>
          <w:szCs w:val="24"/>
        </w:rPr>
        <w:t xml:space="preserve"> </w:t>
      </w:r>
      <w:r w:rsidRPr="009E0C69">
        <w:rPr>
          <w:rFonts w:ascii="Times New Roman" w:hAnsi="Times New Roman" w:cs="Times New Roman"/>
          <w:sz w:val="24"/>
          <w:szCs w:val="24"/>
        </w:rPr>
        <w:t>Гидравлический пресс.</w:t>
      </w:r>
      <w:r w:rsidR="00895FCF" w:rsidRPr="00895FCF">
        <w:rPr>
          <w:rFonts w:ascii="Times New Roman" w:hAnsi="Times New Roman" w:cs="Times New Roman"/>
          <w:sz w:val="24"/>
          <w:szCs w:val="24"/>
        </w:rPr>
        <w:t xml:space="preserve"> </w:t>
      </w:r>
      <w:r w:rsidRPr="009E0C69">
        <w:rPr>
          <w:rFonts w:ascii="Times New Roman" w:hAnsi="Times New Roman" w:cs="Times New Roman"/>
          <w:sz w:val="24"/>
          <w:szCs w:val="24"/>
        </w:rPr>
        <w:t>Проявление действия атмосферного давления.</w:t>
      </w:r>
      <w:r w:rsidR="00895FCF" w:rsidRPr="00895FCF">
        <w:rPr>
          <w:rFonts w:ascii="Times New Roman" w:hAnsi="Times New Roman" w:cs="Times New Roman"/>
          <w:sz w:val="24"/>
          <w:szCs w:val="24"/>
        </w:rPr>
        <w:t xml:space="preserve"> </w:t>
      </w:r>
      <w:r w:rsidRPr="009E0C69">
        <w:rPr>
          <w:rFonts w:ascii="Times New Roman" w:hAnsi="Times New Roman" w:cs="Times New Roman"/>
          <w:sz w:val="24"/>
          <w:szCs w:val="24"/>
        </w:rPr>
        <w:t>Зависимость выталкивающей силы от объёма погружённой части тела и</w:t>
      </w:r>
      <w:r w:rsidR="00895FCF" w:rsidRPr="00895FCF">
        <w:rPr>
          <w:rFonts w:ascii="Times New Roman" w:hAnsi="Times New Roman" w:cs="Times New Roman"/>
          <w:sz w:val="24"/>
          <w:szCs w:val="24"/>
        </w:rPr>
        <w:t xml:space="preserve"> </w:t>
      </w:r>
      <w:r w:rsidRPr="009E0C69">
        <w:rPr>
          <w:rFonts w:ascii="Times New Roman" w:hAnsi="Times New Roman" w:cs="Times New Roman"/>
          <w:sz w:val="24"/>
          <w:szCs w:val="24"/>
        </w:rPr>
        <w:t>плотности жидкости.</w:t>
      </w:r>
      <w:r w:rsidR="00895FCF" w:rsidRPr="00895FCF">
        <w:rPr>
          <w:rFonts w:ascii="Times New Roman" w:hAnsi="Times New Roman" w:cs="Times New Roman"/>
          <w:sz w:val="24"/>
          <w:szCs w:val="24"/>
        </w:rPr>
        <w:t xml:space="preserve"> </w:t>
      </w:r>
      <w:r w:rsidRPr="009E0C69">
        <w:rPr>
          <w:rFonts w:ascii="Times New Roman" w:hAnsi="Times New Roman" w:cs="Times New Roman"/>
          <w:sz w:val="24"/>
          <w:szCs w:val="24"/>
        </w:rPr>
        <w:t>Равенство выталкивающей силы весу вытесненной жидкости.</w:t>
      </w:r>
      <w:r w:rsidR="00895FCF" w:rsidRPr="00895FCF">
        <w:rPr>
          <w:rFonts w:ascii="Times New Roman" w:hAnsi="Times New Roman" w:cs="Times New Roman"/>
          <w:sz w:val="24"/>
          <w:szCs w:val="24"/>
        </w:rPr>
        <w:t xml:space="preserve"> </w:t>
      </w:r>
      <w:r w:rsidRPr="009E0C69">
        <w:rPr>
          <w:rFonts w:ascii="Times New Roman" w:hAnsi="Times New Roman" w:cs="Times New Roman"/>
          <w:sz w:val="24"/>
          <w:szCs w:val="24"/>
        </w:rPr>
        <w:t>Условие плавания тел: плавание или погружение тел в зависимости</w:t>
      </w:r>
      <w:r w:rsidR="00895FCF" w:rsidRPr="00895FCF">
        <w:rPr>
          <w:rFonts w:ascii="Times New Roman" w:hAnsi="Times New Roman" w:cs="Times New Roman"/>
          <w:sz w:val="24"/>
          <w:szCs w:val="24"/>
        </w:rPr>
        <w:t xml:space="preserve"> </w:t>
      </w:r>
      <w:r w:rsidRPr="009E0C69">
        <w:rPr>
          <w:rFonts w:ascii="Times New Roman" w:hAnsi="Times New Roman" w:cs="Times New Roman"/>
          <w:sz w:val="24"/>
          <w:szCs w:val="24"/>
        </w:rPr>
        <w:t>от соотношения плотностей тела и жидкости.</w:t>
      </w:r>
    </w:p>
    <w:p w:rsidR="009E0C69" w:rsidRPr="009E0C69" w:rsidRDefault="00895FCF" w:rsidP="009E0C69">
      <w:pPr>
        <w:spacing w:after="0"/>
        <w:jc w:val="both"/>
        <w:rPr>
          <w:rFonts w:ascii="Times New Roman" w:hAnsi="Times New Roman" w:cs="Times New Roman"/>
          <w:sz w:val="24"/>
          <w:szCs w:val="24"/>
        </w:rPr>
      </w:pPr>
      <w:r w:rsidRPr="00895FCF">
        <w:rPr>
          <w:rFonts w:ascii="Times New Roman" w:hAnsi="Times New Roman" w:cs="Times New Roman"/>
          <w:i/>
          <w:iCs/>
          <w:sz w:val="24"/>
          <w:szCs w:val="24"/>
        </w:rPr>
        <w:t>Лабораторные работы и опыты</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Исследование зависимости веса тела в воде от объёма погружённой</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в жидкость части тела.</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Определение выталкивающей силы, действующей на тело, погружённое</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в жидкость.</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Проверка независимости выталкивающей силы, действующей на тело</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в жидкости, от массы тела.</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Опыты, демонстрирующие зависимость выталкивающей силы, действующей</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на тело в жидкости, от объёма погружённой в жидкость части тела и от плотности</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жидкости.</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Конструирование ареометра или конструирование лодки и определение её</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грузоподъёмности.</w:t>
      </w:r>
    </w:p>
    <w:p w:rsidR="009E0C69" w:rsidRPr="00895FCF" w:rsidRDefault="009E0C69" w:rsidP="00895FCF">
      <w:pPr>
        <w:spacing w:after="0"/>
        <w:ind w:firstLine="708"/>
        <w:jc w:val="both"/>
        <w:rPr>
          <w:rFonts w:ascii="Times New Roman" w:hAnsi="Times New Roman" w:cs="Times New Roman"/>
          <w:b/>
          <w:bCs/>
          <w:sz w:val="24"/>
          <w:szCs w:val="24"/>
        </w:rPr>
      </w:pPr>
      <w:r w:rsidRPr="00895FCF">
        <w:rPr>
          <w:rFonts w:ascii="Times New Roman" w:hAnsi="Times New Roman" w:cs="Times New Roman"/>
          <w:b/>
          <w:bCs/>
          <w:sz w:val="24"/>
          <w:szCs w:val="24"/>
        </w:rPr>
        <w:t>Раздел 5. Работа и мощность. Энергия</w:t>
      </w:r>
    </w:p>
    <w:p w:rsidR="009E0C69" w:rsidRPr="009E0C69" w:rsidRDefault="009E0C69" w:rsidP="00895FCF">
      <w:pPr>
        <w:spacing w:after="0"/>
        <w:ind w:firstLine="708"/>
        <w:jc w:val="both"/>
        <w:rPr>
          <w:rFonts w:ascii="Times New Roman" w:hAnsi="Times New Roman" w:cs="Times New Roman"/>
          <w:sz w:val="24"/>
          <w:szCs w:val="24"/>
        </w:rPr>
      </w:pPr>
      <w:r w:rsidRPr="009E0C69">
        <w:rPr>
          <w:rFonts w:ascii="Times New Roman" w:hAnsi="Times New Roman" w:cs="Times New Roman"/>
          <w:sz w:val="24"/>
          <w:szCs w:val="24"/>
        </w:rPr>
        <w:lastRenderedPageBreak/>
        <w:t>Механическая работа. Мощность.</w:t>
      </w:r>
      <w:r w:rsidR="00895FCF" w:rsidRPr="00895FCF">
        <w:rPr>
          <w:rFonts w:ascii="Times New Roman" w:hAnsi="Times New Roman" w:cs="Times New Roman"/>
          <w:sz w:val="24"/>
          <w:szCs w:val="24"/>
        </w:rPr>
        <w:t xml:space="preserve"> </w:t>
      </w:r>
      <w:r w:rsidRPr="009E0C69">
        <w:rPr>
          <w:rFonts w:ascii="Times New Roman" w:hAnsi="Times New Roman" w:cs="Times New Roman"/>
          <w:sz w:val="24"/>
          <w:szCs w:val="24"/>
        </w:rPr>
        <w:t>Простые механизмы: рычаг, блок, наклонная плоскость. Правило равновесия</w:t>
      </w:r>
      <w:r w:rsidR="00895FCF" w:rsidRPr="00F13B43">
        <w:rPr>
          <w:rFonts w:ascii="Times New Roman" w:hAnsi="Times New Roman" w:cs="Times New Roman"/>
          <w:sz w:val="24"/>
          <w:szCs w:val="24"/>
        </w:rPr>
        <w:t xml:space="preserve"> </w:t>
      </w:r>
      <w:r w:rsidRPr="009E0C69">
        <w:rPr>
          <w:rFonts w:ascii="Times New Roman" w:hAnsi="Times New Roman" w:cs="Times New Roman"/>
          <w:sz w:val="24"/>
          <w:szCs w:val="24"/>
        </w:rPr>
        <w:t>рычага. Применение правила равновесия рычага к блоку. «Золотое правило»</w:t>
      </w:r>
      <w:r w:rsidR="00895FCF" w:rsidRPr="00F13B43">
        <w:rPr>
          <w:rFonts w:ascii="Times New Roman" w:hAnsi="Times New Roman" w:cs="Times New Roman"/>
          <w:sz w:val="24"/>
          <w:szCs w:val="24"/>
        </w:rPr>
        <w:t xml:space="preserve"> </w:t>
      </w:r>
      <w:r w:rsidRPr="009E0C69">
        <w:rPr>
          <w:rFonts w:ascii="Times New Roman" w:hAnsi="Times New Roman" w:cs="Times New Roman"/>
          <w:sz w:val="24"/>
          <w:szCs w:val="24"/>
        </w:rPr>
        <w:t>механики. КПД простых механизмов. Простые механизмы в быту и технике.</w:t>
      </w:r>
      <w:r w:rsidR="00895FCF" w:rsidRPr="00F13B43">
        <w:rPr>
          <w:rFonts w:ascii="Times New Roman" w:hAnsi="Times New Roman" w:cs="Times New Roman"/>
          <w:sz w:val="24"/>
          <w:szCs w:val="24"/>
        </w:rPr>
        <w:t xml:space="preserve"> </w:t>
      </w:r>
      <w:r w:rsidRPr="009E0C69">
        <w:rPr>
          <w:rFonts w:ascii="Times New Roman" w:hAnsi="Times New Roman" w:cs="Times New Roman"/>
          <w:sz w:val="24"/>
          <w:szCs w:val="24"/>
        </w:rPr>
        <w:t>Механическая энергия. Кинетическая и потенциальная энергия. Превращение</w:t>
      </w:r>
      <w:r w:rsidR="00895FCF" w:rsidRPr="00F13B43">
        <w:rPr>
          <w:rFonts w:ascii="Times New Roman" w:hAnsi="Times New Roman" w:cs="Times New Roman"/>
          <w:sz w:val="24"/>
          <w:szCs w:val="24"/>
        </w:rPr>
        <w:t xml:space="preserve"> </w:t>
      </w:r>
      <w:r w:rsidRPr="009E0C69">
        <w:rPr>
          <w:rFonts w:ascii="Times New Roman" w:hAnsi="Times New Roman" w:cs="Times New Roman"/>
          <w:sz w:val="24"/>
          <w:szCs w:val="24"/>
        </w:rPr>
        <w:t>одного вида механической энергии в другой. Закон сохранения энергии в механике.</w:t>
      </w:r>
    </w:p>
    <w:p w:rsidR="009E0C69" w:rsidRPr="009E0C69" w:rsidRDefault="00895FCF" w:rsidP="009E0C69">
      <w:pPr>
        <w:spacing w:after="0"/>
        <w:jc w:val="both"/>
        <w:rPr>
          <w:rFonts w:ascii="Times New Roman" w:hAnsi="Times New Roman" w:cs="Times New Roman"/>
          <w:sz w:val="24"/>
          <w:szCs w:val="24"/>
        </w:rPr>
      </w:pPr>
      <w:r w:rsidRPr="00895FCF">
        <w:rPr>
          <w:rFonts w:ascii="Times New Roman" w:hAnsi="Times New Roman" w:cs="Times New Roman"/>
          <w:i/>
          <w:iCs/>
          <w:sz w:val="24"/>
          <w:szCs w:val="24"/>
        </w:rPr>
        <w:t>Демонстрации</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Примеры простых механизмов.</w:t>
      </w:r>
    </w:p>
    <w:p w:rsidR="009E0C69" w:rsidRPr="009E0C69" w:rsidRDefault="00895FCF" w:rsidP="009E0C69">
      <w:pPr>
        <w:spacing w:after="0"/>
        <w:jc w:val="both"/>
        <w:rPr>
          <w:rFonts w:ascii="Times New Roman" w:hAnsi="Times New Roman" w:cs="Times New Roman"/>
          <w:sz w:val="24"/>
          <w:szCs w:val="24"/>
        </w:rPr>
      </w:pPr>
      <w:r w:rsidRPr="00895FCF">
        <w:rPr>
          <w:rFonts w:ascii="Times New Roman" w:hAnsi="Times New Roman" w:cs="Times New Roman"/>
          <w:i/>
          <w:iCs/>
          <w:sz w:val="24"/>
          <w:szCs w:val="24"/>
        </w:rPr>
        <w:t>Лабораторные работы и опыты</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Определение работы силы трения при равномерном движении тела</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по горизонтальной поверхности.</w:t>
      </w:r>
    </w:p>
    <w:p w:rsid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Исследование условий равновесия рычага.</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Измерение КПД наклонной плоскости.</w:t>
      </w:r>
    </w:p>
    <w:p w:rsid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Изучение закона сохранения механической энергии.</w:t>
      </w:r>
    </w:p>
    <w:p w:rsidR="009E0C69" w:rsidRDefault="009E0C69" w:rsidP="009E0C69">
      <w:pPr>
        <w:spacing w:after="0"/>
        <w:jc w:val="both"/>
        <w:rPr>
          <w:rFonts w:ascii="Times New Roman" w:hAnsi="Times New Roman" w:cs="Times New Roman"/>
          <w:sz w:val="24"/>
          <w:szCs w:val="24"/>
        </w:rPr>
      </w:pP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8 КЛАСС</w:t>
      </w:r>
    </w:p>
    <w:p w:rsidR="009E0C69" w:rsidRPr="00895FCF" w:rsidRDefault="009E0C69" w:rsidP="00895FCF">
      <w:pPr>
        <w:spacing w:after="0"/>
        <w:ind w:firstLine="708"/>
        <w:jc w:val="both"/>
        <w:rPr>
          <w:rFonts w:ascii="Times New Roman" w:hAnsi="Times New Roman" w:cs="Times New Roman"/>
          <w:b/>
          <w:bCs/>
          <w:sz w:val="24"/>
          <w:szCs w:val="24"/>
        </w:rPr>
      </w:pPr>
      <w:r w:rsidRPr="00895FCF">
        <w:rPr>
          <w:rFonts w:ascii="Times New Roman" w:hAnsi="Times New Roman" w:cs="Times New Roman"/>
          <w:b/>
          <w:bCs/>
          <w:sz w:val="24"/>
          <w:szCs w:val="24"/>
        </w:rPr>
        <w:t>Раздел 6. Тепловые явления</w:t>
      </w:r>
    </w:p>
    <w:p w:rsidR="009E0C69" w:rsidRPr="009E0C69" w:rsidRDefault="009E0C69" w:rsidP="00895FCF">
      <w:pPr>
        <w:spacing w:after="0"/>
        <w:ind w:firstLine="708"/>
        <w:jc w:val="both"/>
        <w:rPr>
          <w:rFonts w:ascii="Times New Roman" w:hAnsi="Times New Roman" w:cs="Times New Roman"/>
          <w:sz w:val="24"/>
          <w:szCs w:val="24"/>
        </w:rPr>
      </w:pPr>
      <w:r w:rsidRPr="009E0C69">
        <w:rPr>
          <w:rFonts w:ascii="Times New Roman" w:hAnsi="Times New Roman" w:cs="Times New Roman"/>
          <w:sz w:val="24"/>
          <w:szCs w:val="24"/>
        </w:rPr>
        <w:t xml:space="preserve">Основные положения </w:t>
      </w:r>
      <w:proofErr w:type="spellStart"/>
      <w:r w:rsidRPr="009E0C69">
        <w:rPr>
          <w:rFonts w:ascii="Times New Roman" w:hAnsi="Times New Roman" w:cs="Times New Roman"/>
          <w:sz w:val="24"/>
          <w:szCs w:val="24"/>
        </w:rPr>
        <w:t>молекулярно­кинетической</w:t>
      </w:r>
      <w:proofErr w:type="spellEnd"/>
      <w:r w:rsidRPr="009E0C69">
        <w:rPr>
          <w:rFonts w:ascii="Times New Roman" w:hAnsi="Times New Roman" w:cs="Times New Roman"/>
          <w:sz w:val="24"/>
          <w:szCs w:val="24"/>
        </w:rPr>
        <w:t xml:space="preserve"> теории строения вещества.</w:t>
      </w:r>
      <w:r w:rsidR="00895FCF" w:rsidRPr="00895FCF">
        <w:rPr>
          <w:rFonts w:ascii="Times New Roman" w:hAnsi="Times New Roman" w:cs="Times New Roman"/>
          <w:sz w:val="24"/>
          <w:szCs w:val="24"/>
        </w:rPr>
        <w:t xml:space="preserve"> </w:t>
      </w:r>
      <w:r w:rsidRPr="009E0C69">
        <w:rPr>
          <w:rFonts w:ascii="Times New Roman" w:hAnsi="Times New Roman" w:cs="Times New Roman"/>
          <w:sz w:val="24"/>
          <w:szCs w:val="24"/>
        </w:rPr>
        <w:t>Масса и размеры атомов и молекул. Опыты, подтверждающие основные положения</w:t>
      </w:r>
      <w:r w:rsidR="00895FCF" w:rsidRPr="00895FCF">
        <w:rPr>
          <w:rFonts w:ascii="Times New Roman" w:hAnsi="Times New Roman" w:cs="Times New Roman"/>
          <w:sz w:val="24"/>
          <w:szCs w:val="24"/>
        </w:rPr>
        <w:t xml:space="preserve"> </w:t>
      </w:r>
      <w:proofErr w:type="spellStart"/>
      <w:r w:rsidRPr="009E0C69">
        <w:rPr>
          <w:rFonts w:ascii="Times New Roman" w:hAnsi="Times New Roman" w:cs="Times New Roman"/>
          <w:sz w:val="24"/>
          <w:szCs w:val="24"/>
        </w:rPr>
        <w:t>молекулярно­кинетической</w:t>
      </w:r>
      <w:proofErr w:type="spellEnd"/>
      <w:r w:rsidRPr="009E0C69">
        <w:rPr>
          <w:rFonts w:ascii="Times New Roman" w:hAnsi="Times New Roman" w:cs="Times New Roman"/>
          <w:sz w:val="24"/>
          <w:szCs w:val="24"/>
        </w:rPr>
        <w:t xml:space="preserve"> теории.</w:t>
      </w:r>
      <w:r w:rsidR="00895FCF" w:rsidRPr="00895FCF">
        <w:rPr>
          <w:rFonts w:ascii="Times New Roman" w:hAnsi="Times New Roman" w:cs="Times New Roman"/>
          <w:sz w:val="24"/>
          <w:szCs w:val="24"/>
        </w:rPr>
        <w:t xml:space="preserve"> </w:t>
      </w:r>
      <w:r w:rsidRPr="009E0C69">
        <w:rPr>
          <w:rFonts w:ascii="Times New Roman" w:hAnsi="Times New Roman" w:cs="Times New Roman"/>
          <w:sz w:val="24"/>
          <w:szCs w:val="24"/>
        </w:rPr>
        <w:t>Модели твёрдого, жидкого и газообразного состояний вещества.</w:t>
      </w:r>
      <w:r w:rsidR="00895FCF" w:rsidRPr="00895FCF">
        <w:rPr>
          <w:rFonts w:ascii="Times New Roman" w:hAnsi="Times New Roman" w:cs="Times New Roman"/>
          <w:sz w:val="24"/>
          <w:szCs w:val="24"/>
        </w:rPr>
        <w:t xml:space="preserve"> </w:t>
      </w:r>
      <w:r w:rsidRPr="009E0C69">
        <w:rPr>
          <w:rFonts w:ascii="Times New Roman" w:hAnsi="Times New Roman" w:cs="Times New Roman"/>
          <w:sz w:val="24"/>
          <w:szCs w:val="24"/>
        </w:rPr>
        <w:t>Кристаллические и аморфные тела. Объяснение свойств газов, жидкостей и</w:t>
      </w:r>
      <w:r w:rsidR="00895FCF" w:rsidRPr="00895FCF">
        <w:rPr>
          <w:rFonts w:ascii="Times New Roman" w:hAnsi="Times New Roman" w:cs="Times New Roman"/>
          <w:sz w:val="24"/>
          <w:szCs w:val="24"/>
        </w:rPr>
        <w:t xml:space="preserve"> </w:t>
      </w:r>
      <w:r w:rsidRPr="009E0C69">
        <w:rPr>
          <w:rFonts w:ascii="Times New Roman" w:hAnsi="Times New Roman" w:cs="Times New Roman"/>
          <w:sz w:val="24"/>
          <w:szCs w:val="24"/>
        </w:rPr>
        <w:t xml:space="preserve">твёрдых тел на основе положений </w:t>
      </w:r>
      <w:proofErr w:type="spellStart"/>
      <w:r w:rsidRPr="009E0C69">
        <w:rPr>
          <w:rFonts w:ascii="Times New Roman" w:hAnsi="Times New Roman" w:cs="Times New Roman"/>
          <w:sz w:val="24"/>
          <w:szCs w:val="24"/>
        </w:rPr>
        <w:t>молекулярно­кинетической</w:t>
      </w:r>
      <w:proofErr w:type="spellEnd"/>
      <w:r w:rsidRPr="009E0C69">
        <w:rPr>
          <w:rFonts w:ascii="Times New Roman" w:hAnsi="Times New Roman" w:cs="Times New Roman"/>
          <w:sz w:val="24"/>
          <w:szCs w:val="24"/>
        </w:rPr>
        <w:t xml:space="preserve"> теории. Смачивание</w:t>
      </w:r>
      <w:r w:rsidR="00895FCF" w:rsidRPr="00895FCF">
        <w:rPr>
          <w:rFonts w:ascii="Times New Roman" w:hAnsi="Times New Roman" w:cs="Times New Roman"/>
          <w:sz w:val="24"/>
          <w:szCs w:val="24"/>
        </w:rPr>
        <w:t xml:space="preserve"> </w:t>
      </w:r>
      <w:r w:rsidRPr="009E0C69">
        <w:rPr>
          <w:rFonts w:ascii="Times New Roman" w:hAnsi="Times New Roman" w:cs="Times New Roman"/>
          <w:sz w:val="24"/>
          <w:szCs w:val="24"/>
        </w:rPr>
        <w:t>и капиллярные явления. Тепловое расширение и сжатие.</w:t>
      </w:r>
      <w:r w:rsidR="00895FCF" w:rsidRPr="00895FCF">
        <w:rPr>
          <w:rFonts w:ascii="Times New Roman" w:hAnsi="Times New Roman" w:cs="Times New Roman"/>
          <w:sz w:val="24"/>
          <w:szCs w:val="24"/>
        </w:rPr>
        <w:t xml:space="preserve"> </w:t>
      </w:r>
      <w:r w:rsidRPr="009E0C69">
        <w:rPr>
          <w:rFonts w:ascii="Times New Roman" w:hAnsi="Times New Roman" w:cs="Times New Roman"/>
          <w:sz w:val="24"/>
          <w:szCs w:val="24"/>
        </w:rPr>
        <w:t>Температура. Связь температуры со скоростью теплового движения частиц.</w:t>
      </w:r>
      <w:r w:rsidR="00895FCF" w:rsidRPr="00895FCF">
        <w:rPr>
          <w:rFonts w:ascii="Times New Roman" w:hAnsi="Times New Roman" w:cs="Times New Roman"/>
          <w:sz w:val="24"/>
          <w:szCs w:val="24"/>
        </w:rPr>
        <w:t xml:space="preserve"> </w:t>
      </w:r>
      <w:r w:rsidRPr="009E0C69">
        <w:rPr>
          <w:rFonts w:ascii="Times New Roman" w:hAnsi="Times New Roman" w:cs="Times New Roman"/>
          <w:sz w:val="24"/>
          <w:szCs w:val="24"/>
        </w:rPr>
        <w:t>Внутренняя энергия. Способы изменения внутренней энергии: теплопередача и</w:t>
      </w:r>
      <w:r w:rsidR="00895FCF" w:rsidRPr="00895FCF">
        <w:rPr>
          <w:rFonts w:ascii="Times New Roman" w:hAnsi="Times New Roman" w:cs="Times New Roman"/>
          <w:sz w:val="24"/>
          <w:szCs w:val="24"/>
        </w:rPr>
        <w:t xml:space="preserve"> </w:t>
      </w:r>
      <w:r w:rsidRPr="009E0C69">
        <w:rPr>
          <w:rFonts w:ascii="Times New Roman" w:hAnsi="Times New Roman" w:cs="Times New Roman"/>
          <w:sz w:val="24"/>
          <w:szCs w:val="24"/>
        </w:rPr>
        <w:t>совершение работы. Виды теплопередачи: теплопроводность, конвекция,</w:t>
      </w:r>
      <w:r w:rsidR="00895FCF" w:rsidRPr="00F13B43">
        <w:rPr>
          <w:rFonts w:ascii="Times New Roman" w:hAnsi="Times New Roman" w:cs="Times New Roman"/>
          <w:sz w:val="24"/>
          <w:szCs w:val="24"/>
        </w:rPr>
        <w:t xml:space="preserve"> </w:t>
      </w:r>
      <w:r w:rsidRPr="009E0C69">
        <w:rPr>
          <w:rFonts w:ascii="Times New Roman" w:hAnsi="Times New Roman" w:cs="Times New Roman"/>
          <w:sz w:val="24"/>
          <w:szCs w:val="24"/>
        </w:rPr>
        <w:t>излучение.</w:t>
      </w:r>
      <w:r w:rsidR="00895FCF" w:rsidRPr="00F13B43">
        <w:rPr>
          <w:rFonts w:ascii="Times New Roman" w:hAnsi="Times New Roman" w:cs="Times New Roman"/>
          <w:sz w:val="24"/>
          <w:szCs w:val="24"/>
        </w:rPr>
        <w:t xml:space="preserve"> </w:t>
      </w:r>
      <w:r w:rsidRPr="009E0C69">
        <w:rPr>
          <w:rFonts w:ascii="Times New Roman" w:hAnsi="Times New Roman" w:cs="Times New Roman"/>
          <w:sz w:val="24"/>
          <w:szCs w:val="24"/>
        </w:rPr>
        <w:t>Количество теплоты. Удельная теплоёмкость вещества. Теплообмен и</w:t>
      </w:r>
      <w:r w:rsidR="00895FCF" w:rsidRPr="00F13B43">
        <w:rPr>
          <w:rFonts w:ascii="Times New Roman" w:hAnsi="Times New Roman" w:cs="Times New Roman"/>
          <w:sz w:val="24"/>
          <w:szCs w:val="24"/>
        </w:rPr>
        <w:t xml:space="preserve"> </w:t>
      </w:r>
      <w:r w:rsidRPr="009E0C69">
        <w:rPr>
          <w:rFonts w:ascii="Times New Roman" w:hAnsi="Times New Roman" w:cs="Times New Roman"/>
          <w:sz w:val="24"/>
          <w:szCs w:val="24"/>
        </w:rPr>
        <w:t>тепловое равновесие. Уравнение теплового баланса. Плавление и отвердевание</w:t>
      </w:r>
      <w:r w:rsidR="00895FCF" w:rsidRPr="00F13B43">
        <w:rPr>
          <w:rFonts w:ascii="Times New Roman" w:hAnsi="Times New Roman" w:cs="Times New Roman"/>
          <w:sz w:val="24"/>
          <w:szCs w:val="24"/>
        </w:rPr>
        <w:t xml:space="preserve"> </w:t>
      </w:r>
      <w:r w:rsidRPr="009E0C69">
        <w:rPr>
          <w:rFonts w:ascii="Times New Roman" w:hAnsi="Times New Roman" w:cs="Times New Roman"/>
          <w:sz w:val="24"/>
          <w:szCs w:val="24"/>
        </w:rPr>
        <w:t>кристаллических веществ. Удельная теплота плавления. Парообразование и</w:t>
      </w:r>
      <w:r w:rsidR="00895FCF" w:rsidRPr="00F13B43">
        <w:rPr>
          <w:rFonts w:ascii="Times New Roman" w:hAnsi="Times New Roman" w:cs="Times New Roman"/>
          <w:sz w:val="24"/>
          <w:szCs w:val="24"/>
        </w:rPr>
        <w:t xml:space="preserve"> </w:t>
      </w:r>
      <w:r w:rsidRPr="009E0C69">
        <w:rPr>
          <w:rFonts w:ascii="Times New Roman" w:hAnsi="Times New Roman" w:cs="Times New Roman"/>
          <w:sz w:val="24"/>
          <w:szCs w:val="24"/>
        </w:rPr>
        <w:t>конденсация. Испарение. Кипение. Удельная теплота парообразования.</w:t>
      </w:r>
      <w:r w:rsidR="00895FCF" w:rsidRPr="00895FCF">
        <w:rPr>
          <w:rFonts w:ascii="Times New Roman" w:hAnsi="Times New Roman" w:cs="Times New Roman"/>
          <w:sz w:val="24"/>
          <w:szCs w:val="24"/>
        </w:rPr>
        <w:t xml:space="preserve"> </w:t>
      </w:r>
      <w:r w:rsidRPr="009E0C69">
        <w:rPr>
          <w:rFonts w:ascii="Times New Roman" w:hAnsi="Times New Roman" w:cs="Times New Roman"/>
          <w:sz w:val="24"/>
          <w:szCs w:val="24"/>
        </w:rPr>
        <w:t>Зависимость температуры кипения от атмосферного давления.</w:t>
      </w:r>
      <w:r w:rsidR="00895FCF" w:rsidRPr="00895FCF">
        <w:rPr>
          <w:rFonts w:ascii="Times New Roman" w:hAnsi="Times New Roman" w:cs="Times New Roman"/>
          <w:sz w:val="24"/>
          <w:szCs w:val="24"/>
        </w:rPr>
        <w:t xml:space="preserve"> </w:t>
      </w:r>
      <w:r w:rsidRPr="009E0C69">
        <w:rPr>
          <w:rFonts w:ascii="Times New Roman" w:hAnsi="Times New Roman" w:cs="Times New Roman"/>
          <w:sz w:val="24"/>
          <w:szCs w:val="24"/>
        </w:rPr>
        <w:t>Влажность воздуха.</w:t>
      </w:r>
      <w:r w:rsidR="00895FCF" w:rsidRPr="00F13B43">
        <w:rPr>
          <w:rFonts w:ascii="Times New Roman" w:hAnsi="Times New Roman" w:cs="Times New Roman"/>
          <w:sz w:val="24"/>
          <w:szCs w:val="24"/>
        </w:rPr>
        <w:t xml:space="preserve"> </w:t>
      </w:r>
      <w:r w:rsidRPr="009E0C69">
        <w:rPr>
          <w:rFonts w:ascii="Times New Roman" w:hAnsi="Times New Roman" w:cs="Times New Roman"/>
          <w:sz w:val="24"/>
          <w:szCs w:val="24"/>
        </w:rPr>
        <w:t>Энергия топлива. Удельная теплота сгорания.</w:t>
      </w:r>
      <w:r w:rsidR="00895FCF" w:rsidRPr="00895FCF">
        <w:rPr>
          <w:rFonts w:ascii="Times New Roman" w:hAnsi="Times New Roman" w:cs="Times New Roman"/>
          <w:sz w:val="24"/>
          <w:szCs w:val="24"/>
        </w:rPr>
        <w:t xml:space="preserve"> </w:t>
      </w:r>
      <w:r w:rsidRPr="009E0C69">
        <w:rPr>
          <w:rFonts w:ascii="Times New Roman" w:hAnsi="Times New Roman" w:cs="Times New Roman"/>
          <w:sz w:val="24"/>
          <w:szCs w:val="24"/>
        </w:rPr>
        <w:t>Принципы работы тепловых двигателей КПД теплового двигателя. Тепловые</w:t>
      </w:r>
      <w:r w:rsidR="00895FCF" w:rsidRPr="00895FCF">
        <w:rPr>
          <w:rFonts w:ascii="Times New Roman" w:hAnsi="Times New Roman" w:cs="Times New Roman"/>
          <w:sz w:val="24"/>
          <w:szCs w:val="24"/>
        </w:rPr>
        <w:t xml:space="preserve"> </w:t>
      </w:r>
      <w:r w:rsidRPr="009E0C69">
        <w:rPr>
          <w:rFonts w:ascii="Times New Roman" w:hAnsi="Times New Roman" w:cs="Times New Roman"/>
          <w:sz w:val="24"/>
          <w:szCs w:val="24"/>
        </w:rPr>
        <w:t>двигатели и защита окружающей среды.</w:t>
      </w:r>
      <w:r w:rsidR="00895FCF" w:rsidRPr="00895FCF">
        <w:rPr>
          <w:rFonts w:ascii="Times New Roman" w:hAnsi="Times New Roman" w:cs="Times New Roman"/>
          <w:sz w:val="24"/>
          <w:szCs w:val="24"/>
        </w:rPr>
        <w:t xml:space="preserve"> </w:t>
      </w:r>
      <w:r w:rsidRPr="009E0C69">
        <w:rPr>
          <w:rFonts w:ascii="Times New Roman" w:hAnsi="Times New Roman" w:cs="Times New Roman"/>
          <w:sz w:val="24"/>
          <w:szCs w:val="24"/>
        </w:rPr>
        <w:t>Закон сохранения и превращения энергии в тепловых процессах.</w:t>
      </w:r>
    </w:p>
    <w:p w:rsidR="009E0C69" w:rsidRPr="009E0C69" w:rsidRDefault="00895FCF" w:rsidP="009E0C69">
      <w:pPr>
        <w:spacing w:after="0"/>
        <w:jc w:val="both"/>
        <w:rPr>
          <w:rFonts w:ascii="Times New Roman" w:hAnsi="Times New Roman" w:cs="Times New Roman"/>
          <w:sz w:val="24"/>
          <w:szCs w:val="24"/>
        </w:rPr>
      </w:pPr>
      <w:r w:rsidRPr="00895FCF">
        <w:rPr>
          <w:rFonts w:ascii="Times New Roman" w:hAnsi="Times New Roman" w:cs="Times New Roman"/>
          <w:i/>
          <w:iCs/>
          <w:sz w:val="24"/>
          <w:szCs w:val="24"/>
        </w:rPr>
        <w:t>Демонстрации</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Наблюдение броуновского движения.</w:t>
      </w:r>
      <w:r w:rsidR="00895FCF" w:rsidRPr="00895FCF">
        <w:rPr>
          <w:rFonts w:ascii="Times New Roman" w:hAnsi="Times New Roman" w:cs="Times New Roman"/>
          <w:sz w:val="24"/>
          <w:szCs w:val="24"/>
        </w:rPr>
        <w:t xml:space="preserve"> </w:t>
      </w:r>
      <w:r w:rsidRPr="009E0C69">
        <w:rPr>
          <w:rFonts w:ascii="Times New Roman" w:hAnsi="Times New Roman" w:cs="Times New Roman"/>
          <w:sz w:val="24"/>
          <w:szCs w:val="24"/>
        </w:rPr>
        <w:t>Наблюдение диффузии.</w:t>
      </w:r>
      <w:r w:rsidR="00895FCF" w:rsidRPr="00895FCF">
        <w:rPr>
          <w:rFonts w:ascii="Times New Roman" w:hAnsi="Times New Roman" w:cs="Times New Roman"/>
          <w:sz w:val="24"/>
          <w:szCs w:val="24"/>
        </w:rPr>
        <w:t xml:space="preserve"> </w:t>
      </w:r>
      <w:r w:rsidRPr="009E0C69">
        <w:rPr>
          <w:rFonts w:ascii="Times New Roman" w:hAnsi="Times New Roman" w:cs="Times New Roman"/>
          <w:sz w:val="24"/>
          <w:szCs w:val="24"/>
        </w:rPr>
        <w:t>Наблюдение явлений смачивания и капиллярных явлений.</w:t>
      </w:r>
      <w:r w:rsidR="00895FCF" w:rsidRPr="00895FCF">
        <w:rPr>
          <w:rFonts w:ascii="Times New Roman" w:hAnsi="Times New Roman" w:cs="Times New Roman"/>
          <w:sz w:val="24"/>
          <w:szCs w:val="24"/>
        </w:rPr>
        <w:t xml:space="preserve"> </w:t>
      </w:r>
      <w:r w:rsidRPr="009E0C69">
        <w:rPr>
          <w:rFonts w:ascii="Times New Roman" w:hAnsi="Times New Roman" w:cs="Times New Roman"/>
          <w:sz w:val="24"/>
          <w:szCs w:val="24"/>
        </w:rPr>
        <w:t>Наблюдение теплового расширения тел.</w:t>
      </w:r>
      <w:r w:rsidR="00895FCF" w:rsidRPr="00895FCF">
        <w:rPr>
          <w:rFonts w:ascii="Times New Roman" w:hAnsi="Times New Roman" w:cs="Times New Roman"/>
          <w:sz w:val="24"/>
          <w:szCs w:val="24"/>
        </w:rPr>
        <w:t xml:space="preserve"> </w:t>
      </w:r>
      <w:r w:rsidRPr="009E0C69">
        <w:rPr>
          <w:rFonts w:ascii="Times New Roman" w:hAnsi="Times New Roman" w:cs="Times New Roman"/>
          <w:sz w:val="24"/>
          <w:szCs w:val="24"/>
        </w:rPr>
        <w:t>Изменение давления газа при изменении объёма и нагревании или</w:t>
      </w:r>
      <w:r w:rsidR="00895FCF" w:rsidRPr="00895FCF">
        <w:rPr>
          <w:rFonts w:ascii="Times New Roman" w:hAnsi="Times New Roman" w:cs="Times New Roman"/>
          <w:sz w:val="24"/>
          <w:szCs w:val="24"/>
        </w:rPr>
        <w:t xml:space="preserve"> </w:t>
      </w:r>
      <w:r w:rsidRPr="009E0C69">
        <w:rPr>
          <w:rFonts w:ascii="Times New Roman" w:hAnsi="Times New Roman" w:cs="Times New Roman"/>
          <w:sz w:val="24"/>
          <w:szCs w:val="24"/>
        </w:rPr>
        <w:t>охлаждении.</w:t>
      </w:r>
      <w:r w:rsidR="00895FCF" w:rsidRPr="00895FCF">
        <w:rPr>
          <w:rFonts w:ascii="Times New Roman" w:hAnsi="Times New Roman" w:cs="Times New Roman"/>
          <w:sz w:val="24"/>
          <w:szCs w:val="24"/>
        </w:rPr>
        <w:t xml:space="preserve"> </w:t>
      </w:r>
      <w:r w:rsidRPr="009E0C69">
        <w:rPr>
          <w:rFonts w:ascii="Times New Roman" w:hAnsi="Times New Roman" w:cs="Times New Roman"/>
          <w:sz w:val="24"/>
          <w:szCs w:val="24"/>
        </w:rPr>
        <w:t>Правила измерения температуры.</w:t>
      </w:r>
      <w:r w:rsidR="00895FCF" w:rsidRPr="00895FCF">
        <w:rPr>
          <w:rFonts w:ascii="Times New Roman" w:hAnsi="Times New Roman" w:cs="Times New Roman"/>
          <w:sz w:val="24"/>
          <w:szCs w:val="24"/>
        </w:rPr>
        <w:t xml:space="preserve"> </w:t>
      </w:r>
      <w:r w:rsidRPr="009E0C69">
        <w:rPr>
          <w:rFonts w:ascii="Times New Roman" w:hAnsi="Times New Roman" w:cs="Times New Roman"/>
          <w:sz w:val="24"/>
          <w:szCs w:val="24"/>
        </w:rPr>
        <w:t>Виды теплопередачи.</w:t>
      </w:r>
      <w:r w:rsidR="00895FCF" w:rsidRPr="00895FCF">
        <w:rPr>
          <w:rFonts w:ascii="Times New Roman" w:hAnsi="Times New Roman" w:cs="Times New Roman"/>
          <w:sz w:val="24"/>
          <w:szCs w:val="24"/>
        </w:rPr>
        <w:t xml:space="preserve"> </w:t>
      </w:r>
      <w:r w:rsidRPr="009E0C69">
        <w:rPr>
          <w:rFonts w:ascii="Times New Roman" w:hAnsi="Times New Roman" w:cs="Times New Roman"/>
          <w:sz w:val="24"/>
          <w:szCs w:val="24"/>
        </w:rPr>
        <w:t>Охлаждение при совершении работы.</w:t>
      </w:r>
      <w:r w:rsidR="00895FCF" w:rsidRPr="00895FCF">
        <w:rPr>
          <w:rFonts w:ascii="Times New Roman" w:hAnsi="Times New Roman" w:cs="Times New Roman"/>
          <w:sz w:val="24"/>
          <w:szCs w:val="24"/>
        </w:rPr>
        <w:t xml:space="preserve"> </w:t>
      </w:r>
      <w:r w:rsidRPr="009E0C69">
        <w:rPr>
          <w:rFonts w:ascii="Times New Roman" w:hAnsi="Times New Roman" w:cs="Times New Roman"/>
          <w:sz w:val="24"/>
          <w:szCs w:val="24"/>
        </w:rPr>
        <w:t>Нагревание при совершении работы внешними силами.</w:t>
      </w:r>
      <w:r w:rsidR="00895FCF" w:rsidRPr="00895FCF">
        <w:rPr>
          <w:rFonts w:ascii="Times New Roman" w:hAnsi="Times New Roman" w:cs="Times New Roman"/>
          <w:sz w:val="24"/>
          <w:szCs w:val="24"/>
        </w:rPr>
        <w:t xml:space="preserve"> </w:t>
      </w:r>
      <w:r w:rsidRPr="009E0C69">
        <w:rPr>
          <w:rFonts w:ascii="Times New Roman" w:hAnsi="Times New Roman" w:cs="Times New Roman"/>
          <w:sz w:val="24"/>
          <w:szCs w:val="24"/>
        </w:rPr>
        <w:t>Сравнение теплоёмкостей различных веществ.</w:t>
      </w:r>
      <w:r w:rsidR="00895FCF" w:rsidRPr="00895FCF">
        <w:rPr>
          <w:rFonts w:ascii="Times New Roman" w:hAnsi="Times New Roman" w:cs="Times New Roman"/>
          <w:sz w:val="24"/>
          <w:szCs w:val="24"/>
        </w:rPr>
        <w:t xml:space="preserve"> </w:t>
      </w:r>
      <w:r w:rsidRPr="009E0C69">
        <w:rPr>
          <w:rFonts w:ascii="Times New Roman" w:hAnsi="Times New Roman" w:cs="Times New Roman"/>
          <w:sz w:val="24"/>
          <w:szCs w:val="24"/>
        </w:rPr>
        <w:t>Наблюдение кипения.</w:t>
      </w:r>
      <w:r w:rsidR="00895FCF" w:rsidRPr="00895FCF">
        <w:rPr>
          <w:rFonts w:ascii="Times New Roman" w:hAnsi="Times New Roman" w:cs="Times New Roman"/>
          <w:sz w:val="24"/>
          <w:szCs w:val="24"/>
        </w:rPr>
        <w:t xml:space="preserve"> </w:t>
      </w:r>
      <w:r w:rsidRPr="009E0C69">
        <w:rPr>
          <w:rFonts w:ascii="Times New Roman" w:hAnsi="Times New Roman" w:cs="Times New Roman"/>
          <w:sz w:val="24"/>
          <w:szCs w:val="24"/>
        </w:rPr>
        <w:t>Наблюдение постоянства температуры при плавлении.</w:t>
      </w:r>
      <w:r w:rsidR="00895FCF" w:rsidRPr="00F13B43">
        <w:rPr>
          <w:rFonts w:ascii="Times New Roman" w:hAnsi="Times New Roman" w:cs="Times New Roman"/>
          <w:sz w:val="24"/>
          <w:szCs w:val="24"/>
        </w:rPr>
        <w:t xml:space="preserve"> </w:t>
      </w:r>
      <w:r w:rsidRPr="009E0C69">
        <w:rPr>
          <w:rFonts w:ascii="Times New Roman" w:hAnsi="Times New Roman" w:cs="Times New Roman"/>
          <w:sz w:val="24"/>
          <w:szCs w:val="24"/>
        </w:rPr>
        <w:t>Модели тепловых двигателей.</w:t>
      </w:r>
    </w:p>
    <w:p w:rsidR="009E0C69" w:rsidRPr="009E0C69" w:rsidRDefault="00895FCF" w:rsidP="009E0C69">
      <w:pPr>
        <w:spacing w:after="0"/>
        <w:jc w:val="both"/>
        <w:rPr>
          <w:rFonts w:ascii="Times New Roman" w:hAnsi="Times New Roman" w:cs="Times New Roman"/>
          <w:sz w:val="24"/>
          <w:szCs w:val="24"/>
        </w:rPr>
      </w:pPr>
      <w:r w:rsidRPr="00895FCF">
        <w:rPr>
          <w:rFonts w:ascii="Times New Roman" w:hAnsi="Times New Roman" w:cs="Times New Roman"/>
          <w:i/>
          <w:iCs/>
          <w:sz w:val="24"/>
          <w:szCs w:val="24"/>
        </w:rPr>
        <w:t>Лабораторные работы и опыты</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Опыты по обнаружению действия сил молекулярного притяжения.</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Опыты по выращиванию кристаллов поваренной соли или сахара.</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Опыты по наблюдению теплового расширения газов, жидкостей и твёрдых</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тел.</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Определение давления воздуха в баллоне шприца.</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Опыты, демонстрирующие зависимость давления воздуха от его объёма и</w:t>
      </w:r>
      <w:r w:rsidR="00895FCF" w:rsidRPr="00895FCF">
        <w:rPr>
          <w:rFonts w:ascii="Times New Roman" w:hAnsi="Times New Roman" w:cs="Times New Roman"/>
          <w:sz w:val="24"/>
          <w:szCs w:val="24"/>
        </w:rPr>
        <w:t xml:space="preserve"> </w:t>
      </w:r>
      <w:r w:rsidRPr="009E0C69">
        <w:rPr>
          <w:rFonts w:ascii="Times New Roman" w:hAnsi="Times New Roman" w:cs="Times New Roman"/>
          <w:sz w:val="24"/>
          <w:szCs w:val="24"/>
        </w:rPr>
        <w:t>нагревания или охлаждения.</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lastRenderedPageBreak/>
        <w:t>Проверка гипотезы линейной зависимости длины столбика жидкости</w:t>
      </w:r>
      <w:r w:rsidR="00895FCF" w:rsidRPr="00895FCF">
        <w:rPr>
          <w:rFonts w:ascii="Times New Roman" w:hAnsi="Times New Roman" w:cs="Times New Roman"/>
          <w:sz w:val="24"/>
          <w:szCs w:val="24"/>
        </w:rPr>
        <w:t xml:space="preserve"> </w:t>
      </w:r>
      <w:r w:rsidRPr="009E0C69">
        <w:rPr>
          <w:rFonts w:ascii="Times New Roman" w:hAnsi="Times New Roman" w:cs="Times New Roman"/>
          <w:sz w:val="24"/>
          <w:szCs w:val="24"/>
        </w:rPr>
        <w:t>в термометрической трубке от температуры.</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Наблюдение изменения внутренней энергии тела в результате теплопередачи</w:t>
      </w:r>
      <w:r w:rsidR="00895FCF" w:rsidRPr="00895FCF">
        <w:rPr>
          <w:rFonts w:ascii="Times New Roman" w:hAnsi="Times New Roman" w:cs="Times New Roman"/>
          <w:sz w:val="24"/>
          <w:szCs w:val="24"/>
        </w:rPr>
        <w:t xml:space="preserve"> </w:t>
      </w:r>
      <w:r w:rsidRPr="009E0C69">
        <w:rPr>
          <w:rFonts w:ascii="Times New Roman" w:hAnsi="Times New Roman" w:cs="Times New Roman"/>
          <w:sz w:val="24"/>
          <w:szCs w:val="24"/>
        </w:rPr>
        <w:t>и работы внешних сил.</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Исследование явления теплообмена при смешивании холодной и горячей</w:t>
      </w:r>
      <w:r w:rsidR="00895FCF" w:rsidRPr="00895FCF">
        <w:rPr>
          <w:rFonts w:ascii="Times New Roman" w:hAnsi="Times New Roman" w:cs="Times New Roman"/>
          <w:sz w:val="24"/>
          <w:szCs w:val="24"/>
        </w:rPr>
        <w:t xml:space="preserve"> </w:t>
      </w:r>
      <w:r w:rsidRPr="009E0C69">
        <w:rPr>
          <w:rFonts w:ascii="Times New Roman" w:hAnsi="Times New Roman" w:cs="Times New Roman"/>
          <w:sz w:val="24"/>
          <w:szCs w:val="24"/>
        </w:rPr>
        <w:t>воды.</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Определение количества теплоты, полученного водой при теплообмене</w:t>
      </w:r>
      <w:r w:rsidR="00895FCF" w:rsidRPr="00895FCF">
        <w:rPr>
          <w:rFonts w:ascii="Times New Roman" w:hAnsi="Times New Roman" w:cs="Times New Roman"/>
          <w:sz w:val="24"/>
          <w:szCs w:val="24"/>
        </w:rPr>
        <w:t xml:space="preserve"> </w:t>
      </w:r>
      <w:r w:rsidRPr="009E0C69">
        <w:rPr>
          <w:rFonts w:ascii="Times New Roman" w:hAnsi="Times New Roman" w:cs="Times New Roman"/>
          <w:sz w:val="24"/>
          <w:szCs w:val="24"/>
        </w:rPr>
        <w:t>с нагретым металлическим цилиндром.</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Определение удельной теплоёмкости вещества.</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Исследование процесса испарения.</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Определение относительной влажности воздуха.</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Определение удельной теплоты плавления льда.</w:t>
      </w:r>
    </w:p>
    <w:p w:rsidR="009E0C69" w:rsidRPr="00895FCF" w:rsidRDefault="009E0C69" w:rsidP="00895FCF">
      <w:pPr>
        <w:spacing w:after="0"/>
        <w:ind w:firstLine="708"/>
        <w:jc w:val="both"/>
        <w:rPr>
          <w:rFonts w:ascii="Times New Roman" w:hAnsi="Times New Roman" w:cs="Times New Roman"/>
          <w:b/>
          <w:bCs/>
          <w:sz w:val="24"/>
          <w:szCs w:val="24"/>
        </w:rPr>
      </w:pPr>
      <w:r w:rsidRPr="00895FCF">
        <w:rPr>
          <w:rFonts w:ascii="Times New Roman" w:hAnsi="Times New Roman" w:cs="Times New Roman"/>
          <w:b/>
          <w:bCs/>
          <w:sz w:val="24"/>
          <w:szCs w:val="24"/>
        </w:rPr>
        <w:t>Раздел 7. Электрические и магнитные явления</w:t>
      </w:r>
    </w:p>
    <w:p w:rsidR="009E0C69" w:rsidRPr="009E0C69" w:rsidRDefault="009E0C69" w:rsidP="00895FCF">
      <w:pPr>
        <w:spacing w:after="0"/>
        <w:ind w:firstLine="708"/>
        <w:jc w:val="both"/>
        <w:rPr>
          <w:rFonts w:ascii="Times New Roman" w:hAnsi="Times New Roman" w:cs="Times New Roman"/>
          <w:sz w:val="24"/>
          <w:szCs w:val="24"/>
        </w:rPr>
      </w:pPr>
      <w:r w:rsidRPr="009E0C69">
        <w:rPr>
          <w:rFonts w:ascii="Times New Roman" w:hAnsi="Times New Roman" w:cs="Times New Roman"/>
          <w:sz w:val="24"/>
          <w:szCs w:val="24"/>
        </w:rPr>
        <w:t>Электризация тел. Два рода электрических зарядов. Взаимодействие</w:t>
      </w:r>
      <w:r w:rsidR="00895FCF" w:rsidRPr="00895FCF">
        <w:rPr>
          <w:rFonts w:ascii="Times New Roman" w:hAnsi="Times New Roman" w:cs="Times New Roman"/>
          <w:sz w:val="24"/>
          <w:szCs w:val="24"/>
        </w:rPr>
        <w:t xml:space="preserve"> </w:t>
      </w:r>
      <w:r w:rsidRPr="009E0C69">
        <w:rPr>
          <w:rFonts w:ascii="Times New Roman" w:hAnsi="Times New Roman" w:cs="Times New Roman"/>
          <w:sz w:val="24"/>
          <w:szCs w:val="24"/>
        </w:rPr>
        <w:t>заряженных тел. Закон Кулона (зависимость силы взаимодействия заряженных тел</w:t>
      </w:r>
      <w:r w:rsidR="00895FCF" w:rsidRPr="00895FCF">
        <w:rPr>
          <w:rFonts w:ascii="Times New Roman" w:hAnsi="Times New Roman" w:cs="Times New Roman"/>
          <w:sz w:val="24"/>
          <w:szCs w:val="24"/>
        </w:rPr>
        <w:t xml:space="preserve"> </w:t>
      </w:r>
      <w:r w:rsidRPr="009E0C69">
        <w:rPr>
          <w:rFonts w:ascii="Times New Roman" w:hAnsi="Times New Roman" w:cs="Times New Roman"/>
          <w:sz w:val="24"/>
          <w:szCs w:val="24"/>
        </w:rPr>
        <w:t>от величины зарядов и расстояния между телами).</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Электрическое поле. Напряжённость электрического поля. Принцип</w:t>
      </w:r>
      <w:r w:rsidR="00895FCF" w:rsidRPr="00895FCF">
        <w:rPr>
          <w:rFonts w:ascii="Times New Roman" w:hAnsi="Times New Roman" w:cs="Times New Roman"/>
          <w:sz w:val="24"/>
          <w:szCs w:val="24"/>
        </w:rPr>
        <w:t xml:space="preserve"> </w:t>
      </w:r>
      <w:r w:rsidRPr="009E0C69">
        <w:rPr>
          <w:rFonts w:ascii="Times New Roman" w:hAnsi="Times New Roman" w:cs="Times New Roman"/>
          <w:sz w:val="24"/>
          <w:szCs w:val="24"/>
        </w:rPr>
        <w:t>суперпозиции электрических полей (на качественном уровне).</w:t>
      </w:r>
      <w:r w:rsidR="00895FCF" w:rsidRPr="00895FCF">
        <w:rPr>
          <w:rFonts w:ascii="Times New Roman" w:hAnsi="Times New Roman" w:cs="Times New Roman"/>
          <w:sz w:val="24"/>
          <w:szCs w:val="24"/>
        </w:rPr>
        <w:t xml:space="preserve"> </w:t>
      </w:r>
      <w:r w:rsidRPr="009E0C69">
        <w:rPr>
          <w:rFonts w:ascii="Times New Roman" w:hAnsi="Times New Roman" w:cs="Times New Roman"/>
          <w:sz w:val="24"/>
          <w:szCs w:val="24"/>
        </w:rPr>
        <w:t>Носители электрических зарядов. Элементарный электрический заряд.</w:t>
      </w:r>
      <w:r w:rsidR="00895FCF" w:rsidRPr="00F13B43">
        <w:rPr>
          <w:rFonts w:ascii="Times New Roman" w:hAnsi="Times New Roman" w:cs="Times New Roman"/>
          <w:sz w:val="24"/>
          <w:szCs w:val="24"/>
        </w:rPr>
        <w:t xml:space="preserve"> </w:t>
      </w:r>
      <w:r w:rsidRPr="009E0C69">
        <w:rPr>
          <w:rFonts w:ascii="Times New Roman" w:hAnsi="Times New Roman" w:cs="Times New Roman"/>
          <w:sz w:val="24"/>
          <w:szCs w:val="24"/>
        </w:rPr>
        <w:t>Строение атома. Проводники и диэлектрики. Закон сохранения электрического</w:t>
      </w:r>
      <w:r w:rsidR="00895FCF" w:rsidRPr="00F13B43">
        <w:rPr>
          <w:rFonts w:ascii="Times New Roman" w:hAnsi="Times New Roman" w:cs="Times New Roman"/>
          <w:sz w:val="24"/>
          <w:szCs w:val="24"/>
        </w:rPr>
        <w:t xml:space="preserve"> </w:t>
      </w:r>
      <w:r w:rsidRPr="009E0C69">
        <w:rPr>
          <w:rFonts w:ascii="Times New Roman" w:hAnsi="Times New Roman" w:cs="Times New Roman"/>
          <w:sz w:val="24"/>
          <w:szCs w:val="24"/>
        </w:rPr>
        <w:t>заряда.</w:t>
      </w:r>
      <w:r w:rsidR="00895FCF" w:rsidRPr="00F13B43">
        <w:rPr>
          <w:rFonts w:ascii="Times New Roman" w:hAnsi="Times New Roman" w:cs="Times New Roman"/>
          <w:sz w:val="24"/>
          <w:szCs w:val="24"/>
        </w:rPr>
        <w:t xml:space="preserve"> </w:t>
      </w:r>
      <w:r w:rsidRPr="009E0C69">
        <w:rPr>
          <w:rFonts w:ascii="Times New Roman" w:hAnsi="Times New Roman" w:cs="Times New Roman"/>
          <w:sz w:val="24"/>
          <w:szCs w:val="24"/>
        </w:rPr>
        <w:t>Электрический ток. Условия существования электрического тока. Источники</w:t>
      </w:r>
      <w:r w:rsidR="00895FCF" w:rsidRPr="00895FCF">
        <w:rPr>
          <w:rFonts w:ascii="Times New Roman" w:hAnsi="Times New Roman" w:cs="Times New Roman"/>
          <w:sz w:val="24"/>
          <w:szCs w:val="24"/>
        </w:rPr>
        <w:t xml:space="preserve"> </w:t>
      </w:r>
      <w:r w:rsidRPr="009E0C69">
        <w:rPr>
          <w:rFonts w:ascii="Times New Roman" w:hAnsi="Times New Roman" w:cs="Times New Roman"/>
          <w:sz w:val="24"/>
          <w:szCs w:val="24"/>
        </w:rPr>
        <w:t>постоянного тока. Действия электрического тока (тепловое, химическое,</w:t>
      </w:r>
      <w:r w:rsidR="00895FCF" w:rsidRPr="00895FCF">
        <w:rPr>
          <w:rFonts w:ascii="Times New Roman" w:hAnsi="Times New Roman" w:cs="Times New Roman"/>
          <w:sz w:val="24"/>
          <w:szCs w:val="24"/>
        </w:rPr>
        <w:t xml:space="preserve"> </w:t>
      </w:r>
      <w:r w:rsidRPr="009E0C69">
        <w:rPr>
          <w:rFonts w:ascii="Times New Roman" w:hAnsi="Times New Roman" w:cs="Times New Roman"/>
          <w:sz w:val="24"/>
          <w:szCs w:val="24"/>
        </w:rPr>
        <w:t>магнитное). Электрический ток в жидкостях и газах.</w:t>
      </w:r>
      <w:r w:rsidR="00895FCF" w:rsidRPr="00F13B43">
        <w:rPr>
          <w:rFonts w:ascii="Times New Roman" w:hAnsi="Times New Roman" w:cs="Times New Roman"/>
          <w:sz w:val="24"/>
          <w:szCs w:val="24"/>
        </w:rPr>
        <w:t xml:space="preserve"> </w:t>
      </w:r>
      <w:r w:rsidRPr="009E0C69">
        <w:rPr>
          <w:rFonts w:ascii="Times New Roman" w:hAnsi="Times New Roman" w:cs="Times New Roman"/>
          <w:sz w:val="24"/>
          <w:szCs w:val="24"/>
        </w:rPr>
        <w:t>Электрическая цепь. Сила тока. Электрическое напряжение. Сопротивление</w:t>
      </w:r>
      <w:r w:rsidR="00895FCF" w:rsidRPr="00F13B43">
        <w:rPr>
          <w:rFonts w:ascii="Times New Roman" w:hAnsi="Times New Roman" w:cs="Times New Roman"/>
          <w:sz w:val="24"/>
          <w:szCs w:val="24"/>
        </w:rPr>
        <w:t xml:space="preserve"> </w:t>
      </w:r>
      <w:r w:rsidRPr="009E0C69">
        <w:rPr>
          <w:rFonts w:ascii="Times New Roman" w:hAnsi="Times New Roman" w:cs="Times New Roman"/>
          <w:sz w:val="24"/>
          <w:szCs w:val="24"/>
        </w:rPr>
        <w:t>проводника. Удельное сопротивление вещества. Закон Ома для участка цепи.</w:t>
      </w:r>
      <w:r w:rsidR="00895FCF" w:rsidRPr="00895FCF">
        <w:rPr>
          <w:rFonts w:ascii="Times New Roman" w:hAnsi="Times New Roman" w:cs="Times New Roman"/>
          <w:sz w:val="24"/>
          <w:szCs w:val="24"/>
        </w:rPr>
        <w:t xml:space="preserve"> </w:t>
      </w:r>
      <w:r w:rsidRPr="009E0C69">
        <w:rPr>
          <w:rFonts w:ascii="Times New Roman" w:hAnsi="Times New Roman" w:cs="Times New Roman"/>
          <w:sz w:val="24"/>
          <w:szCs w:val="24"/>
        </w:rPr>
        <w:t>Последовательное и параллельное соединение проводников.</w:t>
      </w:r>
      <w:r w:rsidR="00895FCF" w:rsidRPr="00895FCF">
        <w:rPr>
          <w:rFonts w:ascii="Times New Roman" w:hAnsi="Times New Roman" w:cs="Times New Roman"/>
          <w:sz w:val="24"/>
          <w:szCs w:val="24"/>
        </w:rPr>
        <w:t xml:space="preserve"> </w:t>
      </w:r>
      <w:r w:rsidRPr="009E0C69">
        <w:rPr>
          <w:rFonts w:ascii="Times New Roman" w:hAnsi="Times New Roman" w:cs="Times New Roman"/>
          <w:sz w:val="24"/>
          <w:szCs w:val="24"/>
        </w:rPr>
        <w:t>Работа и мощность электрического тока. Закон Джоуля–Ленца. Электрические</w:t>
      </w:r>
      <w:r w:rsidR="00895FCF" w:rsidRPr="00895FCF">
        <w:rPr>
          <w:rFonts w:ascii="Times New Roman" w:hAnsi="Times New Roman" w:cs="Times New Roman"/>
          <w:sz w:val="24"/>
          <w:szCs w:val="24"/>
        </w:rPr>
        <w:t xml:space="preserve"> </w:t>
      </w:r>
      <w:r w:rsidRPr="009E0C69">
        <w:rPr>
          <w:rFonts w:ascii="Times New Roman" w:hAnsi="Times New Roman" w:cs="Times New Roman"/>
          <w:sz w:val="24"/>
          <w:szCs w:val="24"/>
        </w:rPr>
        <w:t>цепи и потребители электрической энергии в быту. Короткое замыкание.</w:t>
      </w:r>
      <w:r w:rsidR="00895FCF" w:rsidRPr="00895FCF">
        <w:rPr>
          <w:rFonts w:ascii="Times New Roman" w:hAnsi="Times New Roman" w:cs="Times New Roman"/>
          <w:sz w:val="24"/>
          <w:szCs w:val="24"/>
        </w:rPr>
        <w:t xml:space="preserve"> </w:t>
      </w:r>
      <w:r w:rsidRPr="009E0C69">
        <w:rPr>
          <w:rFonts w:ascii="Times New Roman" w:hAnsi="Times New Roman" w:cs="Times New Roman"/>
          <w:sz w:val="24"/>
          <w:szCs w:val="24"/>
        </w:rPr>
        <w:t>Постоянные магниты. Взаимодействие постоянных магнитов. Магнитное</w:t>
      </w:r>
      <w:r w:rsidR="00895FCF" w:rsidRPr="00F13B43">
        <w:rPr>
          <w:rFonts w:ascii="Times New Roman" w:hAnsi="Times New Roman" w:cs="Times New Roman"/>
          <w:sz w:val="24"/>
          <w:szCs w:val="24"/>
        </w:rPr>
        <w:t xml:space="preserve"> </w:t>
      </w:r>
      <w:r w:rsidRPr="009E0C69">
        <w:rPr>
          <w:rFonts w:ascii="Times New Roman" w:hAnsi="Times New Roman" w:cs="Times New Roman"/>
          <w:sz w:val="24"/>
          <w:szCs w:val="24"/>
        </w:rPr>
        <w:t>поле. Магнитное поле Земли и его значение для жизни на Земле. Опыт Эрстеда.</w:t>
      </w:r>
      <w:r w:rsidR="00895FCF" w:rsidRPr="00895FCF">
        <w:rPr>
          <w:rFonts w:ascii="Times New Roman" w:hAnsi="Times New Roman" w:cs="Times New Roman"/>
          <w:sz w:val="24"/>
          <w:szCs w:val="24"/>
        </w:rPr>
        <w:t xml:space="preserve"> </w:t>
      </w:r>
      <w:r w:rsidRPr="009E0C69">
        <w:rPr>
          <w:rFonts w:ascii="Times New Roman" w:hAnsi="Times New Roman" w:cs="Times New Roman"/>
          <w:sz w:val="24"/>
          <w:szCs w:val="24"/>
        </w:rPr>
        <w:t>Магнитное поле электрического тока. Применение электромагнитов в технике.</w:t>
      </w:r>
      <w:r w:rsidR="00895FCF" w:rsidRPr="00895FCF">
        <w:rPr>
          <w:rFonts w:ascii="Times New Roman" w:hAnsi="Times New Roman" w:cs="Times New Roman"/>
          <w:sz w:val="24"/>
          <w:szCs w:val="24"/>
        </w:rPr>
        <w:t xml:space="preserve"> </w:t>
      </w:r>
      <w:r w:rsidRPr="009E0C69">
        <w:rPr>
          <w:rFonts w:ascii="Times New Roman" w:hAnsi="Times New Roman" w:cs="Times New Roman"/>
          <w:sz w:val="24"/>
          <w:szCs w:val="24"/>
        </w:rPr>
        <w:t>Действие магнитного поля на проводник с током. Электродвигатель постоянного</w:t>
      </w:r>
      <w:r w:rsidR="00895FCF" w:rsidRPr="00895FCF">
        <w:rPr>
          <w:rFonts w:ascii="Times New Roman" w:hAnsi="Times New Roman" w:cs="Times New Roman"/>
          <w:sz w:val="24"/>
          <w:szCs w:val="24"/>
        </w:rPr>
        <w:t xml:space="preserve"> </w:t>
      </w:r>
      <w:r w:rsidRPr="009E0C69">
        <w:rPr>
          <w:rFonts w:ascii="Times New Roman" w:hAnsi="Times New Roman" w:cs="Times New Roman"/>
          <w:sz w:val="24"/>
          <w:szCs w:val="24"/>
        </w:rPr>
        <w:t>тока. Использование электродвигателей в технических устройствах и</w:t>
      </w:r>
      <w:r w:rsidR="00895FCF" w:rsidRPr="00895FCF">
        <w:rPr>
          <w:rFonts w:ascii="Times New Roman" w:hAnsi="Times New Roman" w:cs="Times New Roman"/>
          <w:sz w:val="24"/>
          <w:szCs w:val="24"/>
        </w:rPr>
        <w:t xml:space="preserve"> </w:t>
      </w:r>
      <w:r w:rsidRPr="009E0C69">
        <w:rPr>
          <w:rFonts w:ascii="Times New Roman" w:hAnsi="Times New Roman" w:cs="Times New Roman"/>
          <w:sz w:val="24"/>
          <w:szCs w:val="24"/>
        </w:rPr>
        <w:t>на транспорте.</w:t>
      </w:r>
      <w:r w:rsidR="00895FCF" w:rsidRPr="00895FCF">
        <w:rPr>
          <w:rFonts w:ascii="Times New Roman" w:hAnsi="Times New Roman" w:cs="Times New Roman"/>
          <w:sz w:val="24"/>
          <w:szCs w:val="24"/>
        </w:rPr>
        <w:t xml:space="preserve"> </w:t>
      </w:r>
      <w:r w:rsidRPr="009E0C69">
        <w:rPr>
          <w:rFonts w:ascii="Times New Roman" w:hAnsi="Times New Roman" w:cs="Times New Roman"/>
          <w:sz w:val="24"/>
          <w:szCs w:val="24"/>
        </w:rPr>
        <w:t>Опыты Фарадея. Явление электромагнитной индукции. Правило Ленца.</w:t>
      </w:r>
      <w:r w:rsidR="00895FCF" w:rsidRPr="00F13B43">
        <w:rPr>
          <w:rFonts w:ascii="Times New Roman" w:hAnsi="Times New Roman" w:cs="Times New Roman"/>
          <w:sz w:val="24"/>
          <w:szCs w:val="24"/>
        </w:rPr>
        <w:t xml:space="preserve"> </w:t>
      </w:r>
      <w:r w:rsidRPr="009E0C69">
        <w:rPr>
          <w:rFonts w:ascii="Times New Roman" w:hAnsi="Times New Roman" w:cs="Times New Roman"/>
          <w:sz w:val="24"/>
          <w:szCs w:val="24"/>
        </w:rPr>
        <w:t>Электрогенератор. Способы получения электрической энергии. Электростанции</w:t>
      </w:r>
      <w:r w:rsidR="00895FCF" w:rsidRPr="00895FCF">
        <w:rPr>
          <w:rFonts w:ascii="Times New Roman" w:hAnsi="Times New Roman" w:cs="Times New Roman"/>
          <w:sz w:val="24"/>
          <w:szCs w:val="24"/>
        </w:rPr>
        <w:t xml:space="preserve"> </w:t>
      </w:r>
      <w:r w:rsidRPr="009E0C69">
        <w:rPr>
          <w:rFonts w:ascii="Times New Roman" w:hAnsi="Times New Roman" w:cs="Times New Roman"/>
          <w:sz w:val="24"/>
          <w:szCs w:val="24"/>
        </w:rPr>
        <w:t>на возобновляемых источниках энергии.</w:t>
      </w:r>
      <w:r w:rsidR="00895FCF" w:rsidRPr="00895FCF">
        <w:rPr>
          <w:rFonts w:ascii="Times New Roman" w:hAnsi="Times New Roman" w:cs="Times New Roman"/>
          <w:sz w:val="24"/>
          <w:szCs w:val="24"/>
        </w:rPr>
        <w:t xml:space="preserve"> </w:t>
      </w:r>
      <w:r w:rsidR="00895FCF" w:rsidRPr="00895FCF">
        <w:rPr>
          <w:rFonts w:ascii="Times New Roman" w:hAnsi="Times New Roman" w:cs="Times New Roman"/>
          <w:i/>
          <w:iCs/>
          <w:sz w:val="24"/>
          <w:szCs w:val="24"/>
        </w:rPr>
        <w:t>Демонстрации</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Электризация тел.</w:t>
      </w:r>
      <w:r w:rsidR="00895FCF" w:rsidRPr="00895FCF">
        <w:rPr>
          <w:rFonts w:ascii="Times New Roman" w:hAnsi="Times New Roman" w:cs="Times New Roman"/>
          <w:sz w:val="24"/>
          <w:szCs w:val="24"/>
        </w:rPr>
        <w:t xml:space="preserve"> </w:t>
      </w:r>
      <w:r w:rsidRPr="009E0C69">
        <w:rPr>
          <w:rFonts w:ascii="Times New Roman" w:hAnsi="Times New Roman" w:cs="Times New Roman"/>
          <w:sz w:val="24"/>
          <w:szCs w:val="24"/>
        </w:rPr>
        <w:t>Два рода электрических зарядов и взаимодействие заряженных тел.</w:t>
      </w:r>
      <w:r w:rsidR="00895FCF" w:rsidRPr="00895FCF">
        <w:rPr>
          <w:rFonts w:ascii="Times New Roman" w:hAnsi="Times New Roman" w:cs="Times New Roman"/>
          <w:sz w:val="24"/>
          <w:szCs w:val="24"/>
        </w:rPr>
        <w:t xml:space="preserve"> </w:t>
      </w:r>
      <w:r w:rsidRPr="009E0C69">
        <w:rPr>
          <w:rFonts w:ascii="Times New Roman" w:hAnsi="Times New Roman" w:cs="Times New Roman"/>
          <w:sz w:val="24"/>
          <w:szCs w:val="24"/>
        </w:rPr>
        <w:t>Устройство и действие электроскопа.</w:t>
      </w:r>
      <w:r w:rsidR="00895FCF" w:rsidRPr="00895FCF">
        <w:rPr>
          <w:rFonts w:ascii="Times New Roman" w:hAnsi="Times New Roman" w:cs="Times New Roman"/>
          <w:sz w:val="24"/>
          <w:szCs w:val="24"/>
        </w:rPr>
        <w:t xml:space="preserve"> </w:t>
      </w:r>
      <w:r w:rsidRPr="009E0C69">
        <w:rPr>
          <w:rFonts w:ascii="Times New Roman" w:hAnsi="Times New Roman" w:cs="Times New Roman"/>
          <w:sz w:val="24"/>
          <w:szCs w:val="24"/>
        </w:rPr>
        <w:t>Электростатическая индукция.</w:t>
      </w:r>
      <w:r w:rsidR="00895FCF" w:rsidRPr="00895FCF">
        <w:rPr>
          <w:rFonts w:ascii="Times New Roman" w:hAnsi="Times New Roman" w:cs="Times New Roman"/>
          <w:sz w:val="24"/>
          <w:szCs w:val="24"/>
        </w:rPr>
        <w:t xml:space="preserve"> </w:t>
      </w:r>
      <w:r w:rsidRPr="009E0C69">
        <w:rPr>
          <w:rFonts w:ascii="Times New Roman" w:hAnsi="Times New Roman" w:cs="Times New Roman"/>
          <w:sz w:val="24"/>
          <w:szCs w:val="24"/>
        </w:rPr>
        <w:t>Закон сохранения электрических зарядов.</w:t>
      </w:r>
      <w:r w:rsidR="00895FCF" w:rsidRPr="00895FCF">
        <w:rPr>
          <w:rFonts w:ascii="Times New Roman" w:hAnsi="Times New Roman" w:cs="Times New Roman"/>
          <w:sz w:val="24"/>
          <w:szCs w:val="24"/>
        </w:rPr>
        <w:t xml:space="preserve"> </w:t>
      </w:r>
      <w:r w:rsidRPr="009E0C69">
        <w:rPr>
          <w:rFonts w:ascii="Times New Roman" w:hAnsi="Times New Roman" w:cs="Times New Roman"/>
          <w:sz w:val="24"/>
          <w:szCs w:val="24"/>
        </w:rPr>
        <w:t>Проводники и диэлектрики.</w:t>
      </w:r>
      <w:r w:rsidR="00895FCF" w:rsidRPr="00895FCF">
        <w:rPr>
          <w:rFonts w:ascii="Times New Roman" w:hAnsi="Times New Roman" w:cs="Times New Roman"/>
          <w:sz w:val="24"/>
          <w:szCs w:val="24"/>
        </w:rPr>
        <w:t xml:space="preserve"> </w:t>
      </w:r>
      <w:r w:rsidRPr="009E0C69">
        <w:rPr>
          <w:rFonts w:ascii="Times New Roman" w:hAnsi="Times New Roman" w:cs="Times New Roman"/>
          <w:sz w:val="24"/>
          <w:szCs w:val="24"/>
        </w:rPr>
        <w:t>Моделирование силовых линий электрического поля.</w:t>
      </w:r>
      <w:r w:rsidR="00895FCF" w:rsidRPr="00895FCF">
        <w:rPr>
          <w:rFonts w:ascii="Times New Roman" w:hAnsi="Times New Roman" w:cs="Times New Roman"/>
          <w:sz w:val="24"/>
          <w:szCs w:val="24"/>
        </w:rPr>
        <w:t xml:space="preserve"> </w:t>
      </w:r>
      <w:r w:rsidRPr="009E0C69">
        <w:rPr>
          <w:rFonts w:ascii="Times New Roman" w:hAnsi="Times New Roman" w:cs="Times New Roman"/>
          <w:sz w:val="24"/>
          <w:szCs w:val="24"/>
        </w:rPr>
        <w:t>Источники постоянного тока.</w:t>
      </w:r>
      <w:r w:rsidR="00895FCF" w:rsidRPr="00895FCF">
        <w:rPr>
          <w:rFonts w:ascii="Times New Roman" w:hAnsi="Times New Roman" w:cs="Times New Roman"/>
          <w:sz w:val="24"/>
          <w:szCs w:val="24"/>
        </w:rPr>
        <w:t xml:space="preserve"> </w:t>
      </w:r>
      <w:r w:rsidRPr="009E0C69">
        <w:rPr>
          <w:rFonts w:ascii="Times New Roman" w:hAnsi="Times New Roman" w:cs="Times New Roman"/>
          <w:sz w:val="24"/>
          <w:szCs w:val="24"/>
        </w:rPr>
        <w:t>Действия электрического тока.</w:t>
      </w:r>
      <w:r w:rsidR="00895FCF" w:rsidRPr="00895FCF">
        <w:rPr>
          <w:rFonts w:ascii="Times New Roman" w:hAnsi="Times New Roman" w:cs="Times New Roman"/>
          <w:sz w:val="24"/>
          <w:szCs w:val="24"/>
        </w:rPr>
        <w:t xml:space="preserve"> </w:t>
      </w:r>
      <w:r w:rsidRPr="009E0C69">
        <w:rPr>
          <w:rFonts w:ascii="Times New Roman" w:hAnsi="Times New Roman" w:cs="Times New Roman"/>
          <w:sz w:val="24"/>
          <w:szCs w:val="24"/>
        </w:rPr>
        <w:t>Электрический ток в жидкости.</w:t>
      </w:r>
      <w:r w:rsidR="00895FCF" w:rsidRPr="00895FCF">
        <w:rPr>
          <w:rFonts w:ascii="Times New Roman" w:hAnsi="Times New Roman" w:cs="Times New Roman"/>
          <w:sz w:val="24"/>
          <w:szCs w:val="24"/>
        </w:rPr>
        <w:t xml:space="preserve"> </w:t>
      </w:r>
      <w:r w:rsidRPr="009E0C69">
        <w:rPr>
          <w:rFonts w:ascii="Times New Roman" w:hAnsi="Times New Roman" w:cs="Times New Roman"/>
          <w:sz w:val="24"/>
          <w:szCs w:val="24"/>
        </w:rPr>
        <w:t>Газовый разряд.</w:t>
      </w:r>
      <w:r w:rsidR="00895FCF" w:rsidRPr="00895FCF">
        <w:rPr>
          <w:rFonts w:ascii="Times New Roman" w:hAnsi="Times New Roman" w:cs="Times New Roman"/>
          <w:sz w:val="24"/>
          <w:szCs w:val="24"/>
        </w:rPr>
        <w:t xml:space="preserve"> </w:t>
      </w:r>
      <w:r w:rsidRPr="009E0C69">
        <w:rPr>
          <w:rFonts w:ascii="Times New Roman" w:hAnsi="Times New Roman" w:cs="Times New Roman"/>
          <w:sz w:val="24"/>
          <w:szCs w:val="24"/>
        </w:rPr>
        <w:t>Измерение силы тока амперметром.</w:t>
      </w:r>
      <w:r w:rsidR="00895FCF" w:rsidRPr="00895FCF">
        <w:rPr>
          <w:rFonts w:ascii="Times New Roman" w:hAnsi="Times New Roman" w:cs="Times New Roman"/>
          <w:sz w:val="24"/>
          <w:szCs w:val="24"/>
        </w:rPr>
        <w:t xml:space="preserve">  </w:t>
      </w:r>
      <w:r w:rsidRPr="009E0C69">
        <w:rPr>
          <w:rFonts w:ascii="Times New Roman" w:hAnsi="Times New Roman" w:cs="Times New Roman"/>
          <w:sz w:val="24"/>
          <w:szCs w:val="24"/>
        </w:rPr>
        <w:t>Измерение электрического напряжения вольтметром.</w:t>
      </w:r>
      <w:r w:rsidR="00895FCF" w:rsidRPr="00895FCF">
        <w:rPr>
          <w:rFonts w:ascii="Times New Roman" w:hAnsi="Times New Roman" w:cs="Times New Roman"/>
          <w:sz w:val="24"/>
          <w:szCs w:val="24"/>
        </w:rPr>
        <w:t xml:space="preserve"> </w:t>
      </w:r>
      <w:r w:rsidRPr="009E0C69">
        <w:rPr>
          <w:rFonts w:ascii="Times New Roman" w:hAnsi="Times New Roman" w:cs="Times New Roman"/>
          <w:sz w:val="24"/>
          <w:szCs w:val="24"/>
        </w:rPr>
        <w:t>Реостат и магазин сопротивлений.</w:t>
      </w:r>
      <w:r w:rsidR="00895FCF" w:rsidRPr="00895FCF">
        <w:rPr>
          <w:rFonts w:ascii="Times New Roman" w:hAnsi="Times New Roman" w:cs="Times New Roman"/>
          <w:sz w:val="24"/>
          <w:szCs w:val="24"/>
        </w:rPr>
        <w:t xml:space="preserve"> </w:t>
      </w:r>
      <w:r w:rsidRPr="009E0C69">
        <w:rPr>
          <w:rFonts w:ascii="Times New Roman" w:hAnsi="Times New Roman" w:cs="Times New Roman"/>
          <w:sz w:val="24"/>
          <w:szCs w:val="24"/>
        </w:rPr>
        <w:t>Взаимодействие постоянных магнитов.</w:t>
      </w:r>
      <w:r w:rsidR="00895FCF" w:rsidRPr="00895FCF">
        <w:rPr>
          <w:rFonts w:ascii="Times New Roman" w:hAnsi="Times New Roman" w:cs="Times New Roman"/>
          <w:sz w:val="24"/>
          <w:szCs w:val="24"/>
        </w:rPr>
        <w:t xml:space="preserve"> </w:t>
      </w:r>
      <w:r w:rsidRPr="009E0C69">
        <w:rPr>
          <w:rFonts w:ascii="Times New Roman" w:hAnsi="Times New Roman" w:cs="Times New Roman"/>
          <w:sz w:val="24"/>
          <w:szCs w:val="24"/>
        </w:rPr>
        <w:t>Моделирование невозможности разделения полюсов магнита.</w:t>
      </w:r>
      <w:r w:rsidR="00895FCF" w:rsidRPr="00895FCF">
        <w:rPr>
          <w:rFonts w:ascii="Times New Roman" w:hAnsi="Times New Roman" w:cs="Times New Roman"/>
          <w:sz w:val="24"/>
          <w:szCs w:val="24"/>
        </w:rPr>
        <w:t xml:space="preserve"> </w:t>
      </w:r>
      <w:r w:rsidRPr="009E0C69">
        <w:rPr>
          <w:rFonts w:ascii="Times New Roman" w:hAnsi="Times New Roman" w:cs="Times New Roman"/>
          <w:sz w:val="24"/>
          <w:szCs w:val="24"/>
        </w:rPr>
        <w:t>Моделирование магнитных полей постоянных магнитов.</w:t>
      </w:r>
      <w:r w:rsidR="00895FCF" w:rsidRPr="00F13B43">
        <w:rPr>
          <w:rFonts w:ascii="Times New Roman" w:hAnsi="Times New Roman" w:cs="Times New Roman"/>
          <w:sz w:val="24"/>
          <w:szCs w:val="24"/>
        </w:rPr>
        <w:t xml:space="preserve"> </w:t>
      </w:r>
      <w:r w:rsidRPr="009E0C69">
        <w:rPr>
          <w:rFonts w:ascii="Times New Roman" w:hAnsi="Times New Roman" w:cs="Times New Roman"/>
          <w:sz w:val="24"/>
          <w:szCs w:val="24"/>
        </w:rPr>
        <w:t>Опыт Эрстеда.</w:t>
      </w:r>
      <w:r w:rsidR="00895FCF" w:rsidRPr="00895FCF">
        <w:rPr>
          <w:rFonts w:ascii="Times New Roman" w:hAnsi="Times New Roman" w:cs="Times New Roman"/>
          <w:sz w:val="24"/>
          <w:szCs w:val="24"/>
        </w:rPr>
        <w:t xml:space="preserve"> </w:t>
      </w:r>
      <w:r w:rsidRPr="009E0C69">
        <w:rPr>
          <w:rFonts w:ascii="Times New Roman" w:hAnsi="Times New Roman" w:cs="Times New Roman"/>
          <w:sz w:val="24"/>
          <w:szCs w:val="24"/>
        </w:rPr>
        <w:t>Магнитное поле тока. Электромагнит.</w:t>
      </w:r>
      <w:r w:rsidR="00895FCF" w:rsidRPr="00895FCF">
        <w:rPr>
          <w:rFonts w:ascii="Times New Roman" w:hAnsi="Times New Roman" w:cs="Times New Roman"/>
          <w:sz w:val="24"/>
          <w:szCs w:val="24"/>
        </w:rPr>
        <w:t xml:space="preserve"> </w:t>
      </w:r>
      <w:r w:rsidRPr="009E0C69">
        <w:rPr>
          <w:rFonts w:ascii="Times New Roman" w:hAnsi="Times New Roman" w:cs="Times New Roman"/>
          <w:sz w:val="24"/>
          <w:szCs w:val="24"/>
        </w:rPr>
        <w:t>Действие магнитного поля на проводник с током.</w:t>
      </w:r>
      <w:r w:rsidR="00895FCF" w:rsidRPr="00895FCF">
        <w:rPr>
          <w:rFonts w:ascii="Times New Roman" w:hAnsi="Times New Roman" w:cs="Times New Roman"/>
          <w:sz w:val="24"/>
          <w:szCs w:val="24"/>
        </w:rPr>
        <w:t xml:space="preserve"> </w:t>
      </w:r>
      <w:r w:rsidRPr="009E0C69">
        <w:rPr>
          <w:rFonts w:ascii="Times New Roman" w:hAnsi="Times New Roman" w:cs="Times New Roman"/>
          <w:sz w:val="24"/>
          <w:szCs w:val="24"/>
        </w:rPr>
        <w:t>Электродвигатель постоянного тока.</w:t>
      </w:r>
      <w:r w:rsidR="00895FCF" w:rsidRPr="00895FCF">
        <w:rPr>
          <w:rFonts w:ascii="Times New Roman" w:hAnsi="Times New Roman" w:cs="Times New Roman"/>
          <w:sz w:val="24"/>
          <w:szCs w:val="24"/>
        </w:rPr>
        <w:t xml:space="preserve"> </w:t>
      </w:r>
      <w:r w:rsidRPr="009E0C69">
        <w:rPr>
          <w:rFonts w:ascii="Times New Roman" w:hAnsi="Times New Roman" w:cs="Times New Roman"/>
          <w:sz w:val="24"/>
          <w:szCs w:val="24"/>
        </w:rPr>
        <w:t>Исследование явления электромагнитной индукции.</w:t>
      </w:r>
      <w:r w:rsidR="00895FCF" w:rsidRPr="00895FCF">
        <w:rPr>
          <w:rFonts w:ascii="Times New Roman" w:hAnsi="Times New Roman" w:cs="Times New Roman"/>
          <w:sz w:val="24"/>
          <w:szCs w:val="24"/>
        </w:rPr>
        <w:t xml:space="preserve"> </w:t>
      </w:r>
      <w:r w:rsidRPr="009E0C69">
        <w:rPr>
          <w:rFonts w:ascii="Times New Roman" w:hAnsi="Times New Roman" w:cs="Times New Roman"/>
          <w:sz w:val="24"/>
          <w:szCs w:val="24"/>
        </w:rPr>
        <w:t>Опыты Фарадея.</w:t>
      </w:r>
      <w:r w:rsidR="00895FCF" w:rsidRPr="00895FCF">
        <w:rPr>
          <w:rFonts w:ascii="Times New Roman" w:hAnsi="Times New Roman" w:cs="Times New Roman"/>
          <w:sz w:val="24"/>
          <w:szCs w:val="24"/>
        </w:rPr>
        <w:t xml:space="preserve"> </w:t>
      </w:r>
      <w:r w:rsidRPr="009E0C69">
        <w:rPr>
          <w:rFonts w:ascii="Times New Roman" w:hAnsi="Times New Roman" w:cs="Times New Roman"/>
          <w:sz w:val="24"/>
          <w:szCs w:val="24"/>
        </w:rPr>
        <w:t>Зависимость направления индукционного тока от условий его возникновения.</w:t>
      </w:r>
      <w:r w:rsidR="00895FCF" w:rsidRPr="00895FCF">
        <w:rPr>
          <w:rFonts w:ascii="Times New Roman" w:hAnsi="Times New Roman" w:cs="Times New Roman"/>
          <w:sz w:val="24"/>
          <w:szCs w:val="24"/>
        </w:rPr>
        <w:t xml:space="preserve"> </w:t>
      </w:r>
      <w:r w:rsidRPr="009E0C69">
        <w:rPr>
          <w:rFonts w:ascii="Times New Roman" w:hAnsi="Times New Roman" w:cs="Times New Roman"/>
          <w:sz w:val="24"/>
          <w:szCs w:val="24"/>
        </w:rPr>
        <w:t>Электрогенератор постоянного тока.</w:t>
      </w:r>
    </w:p>
    <w:p w:rsidR="009E0C69" w:rsidRPr="009E0C69" w:rsidRDefault="00895FCF" w:rsidP="009E0C69">
      <w:pPr>
        <w:spacing w:after="0"/>
        <w:jc w:val="both"/>
        <w:rPr>
          <w:rFonts w:ascii="Times New Roman" w:hAnsi="Times New Roman" w:cs="Times New Roman"/>
          <w:sz w:val="24"/>
          <w:szCs w:val="24"/>
        </w:rPr>
      </w:pPr>
      <w:r w:rsidRPr="00895FCF">
        <w:rPr>
          <w:rFonts w:ascii="Times New Roman" w:hAnsi="Times New Roman" w:cs="Times New Roman"/>
          <w:i/>
          <w:iCs/>
          <w:sz w:val="24"/>
          <w:szCs w:val="24"/>
        </w:rPr>
        <w:t>Лабораторные работы и опыты</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Опыты по наблюдению электризации тел индукцией и при соприкосновении.</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Исследование действия электрического поля на проводники и диэлектрики.</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lastRenderedPageBreak/>
        <w:t>Сборка и проверка работы электрической цепи постоянного тока.</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Измерение и регулирование силы тока.</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Измерение и регулирование напряжения.</w:t>
      </w:r>
    </w:p>
    <w:p w:rsid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Исследование зависимости силы тока, идущего через резистор,</w:t>
      </w:r>
      <w:r w:rsidR="00895FCF" w:rsidRPr="00895FCF">
        <w:rPr>
          <w:rFonts w:ascii="Times New Roman" w:hAnsi="Times New Roman" w:cs="Times New Roman"/>
          <w:sz w:val="24"/>
          <w:szCs w:val="24"/>
        </w:rPr>
        <w:t xml:space="preserve"> </w:t>
      </w:r>
      <w:r w:rsidRPr="009E0C69">
        <w:rPr>
          <w:rFonts w:ascii="Times New Roman" w:hAnsi="Times New Roman" w:cs="Times New Roman"/>
          <w:sz w:val="24"/>
          <w:szCs w:val="24"/>
        </w:rPr>
        <w:t>от сопротивления резистора и напряжения на резисторе.</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Опыты, демонстрирующие зависимость электрического сопротивления</w:t>
      </w:r>
      <w:r w:rsidR="00895FCF" w:rsidRPr="00895FCF">
        <w:rPr>
          <w:rFonts w:ascii="Times New Roman" w:hAnsi="Times New Roman" w:cs="Times New Roman"/>
          <w:sz w:val="24"/>
          <w:szCs w:val="24"/>
        </w:rPr>
        <w:t xml:space="preserve"> </w:t>
      </w:r>
      <w:r w:rsidRPr="009E0C69">
        <w:rPr>
          <w:rFonts w:ascii="Times New Roman" w:hAnsi="Times New Roman" w:cs="Times New Roman"/>
          <w:sz w:val="24"/>
          <w:szCs w:val="24"/>
        </w:rPr>
        <w:t>проводника от его длины, площади поперечного сечения и материала.</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Проверка правила сложения напряжений при последовательном соединении</w:t>
      </w:r>
      <w:r w:rsidR="00895FCF" w:rsidRPr="00895FCF">
        <w:rPr>
          <w:rFonts w:ascii="Times New Roman" w:hAnsi="Times New Roman" w:cs="Times New Roman"/>
          <w:sz w:val="24"/>
          <w:szCs w:val="24"/>
        </w:rPr>
        <w:t xml:space="preserve"> </w:t>
      </w:r>
      <w:r w:rsidRPr="009E0C69">
        <w:rPr>
          <w:rFonts w:ascii="Times New Roman" w:hAnsi="Times New Roman" w:cs="Times New Roman"/>
          <w:sz w:val="24"/>
          <w:szCs w:val="24"/>
        </w:rPr>
        <w:t>двух резисторов.</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Проверка правила для силы тока при параллельном соединении резисторов.</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Определение работы электрического тока, идущего через резистор.</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Определение мощности электрического тока, выделяемой на резисторе.</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Исследование зависимости силы тока, идущего через лампочку,</w:t>
      </w:r>
      <w:r w:rsidR="003B1C10" w:rsidRPr="003B1C10">
        <w:rPr>
          <w:rFonts w:ascii="Times New Roman" w:hAnsi="Times New Roman" w:cs="Times New Roman"/>
          <w:sz w:val="24"/>
          <w:szCs w:val="24"/>
        </w:rPr>
        <w:t xml:space="preserve"> </w:t>
      </w:r>
      <w:r w:rsidRPr="009E0C69">
        <w:rPr>
          <w:rFonts w:ascii="Times New Roman" w:hAnsi="Times New Roman" w:cs="Times New Roman"/>
          <w:sz w:val="24"/>
          <w:szCs w:val="24"/>
        </w:rPr>
        <w:t>от напряжения на ней.</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Определение КПД нагревателя.</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Исследование магнитного взаимодействия постоянных магнитов.</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Изучение магнитного поля постоянных магнитов при их объединении и</w:t>
      </w:r>
      <w:r w:rsidR="003B1C10" w:rsidRPr="003B1C10">
        <w:rPr>
          <w:rFonts w:ascii="Times New Roman" w:hAnsi="Times New Roman" w:cs="Times New Roman"/>
          <w:sz w:val="24"/>
          <w:szCs w:val="24"/>
        </w:rPr>
        <w:t xml:space="preserve"> </w:t>
      </w:r>
      <w:r w:rsidRPr="009E0C69">
        <w:rPr>
          <w:rFonts w:ascii="Times New Roman" w:hAnsi="Times New Roman" w:cs="Times New Roman"/>
          <w:sz w:val="24"/>
          <w:szCs w:val="24"/>
        </w:rPr>
        <w:t>разделении.</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Исследование действия электрического тока на магнитную стрелку.</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Опыты, демонстрирующие зависимость силы взаимодействия катушки</w:t>
      </w:r>
      <w:r w:rsidR="003B1C10" w:rsidRPr="003B1C10">
        <w:rPr>
          <w:rFonts w:ascii="Times New Roman" w:hAnsi="Times New Roman" w:cs="Times New Roman"/>
          <w:sz w:val="24"/>
          <w:szCs w:val="24"/>
        </w:rPr>
        <w:t xml:space="preserve"> </w:t>
      </w:r>
      <w:r w:rsidRPr="009E0C69">
        <w:rPr>
          <w:rFonts w:ascii="Times New Roman" w:hAnsi="Times New Roman" w:cs="Times New Roman"/>
          <w:sz w:val="24"/>
          <w:szCs w:val="24"/>
        </w:rPr>
        <w:t>с током и магнита от силы тока и направления тока в катушке.</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Изучение действия магнитного поля на проводник с током.</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Конструирование и изучение работы электродвигателя.</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Измерение КПД электродвигательной установки.</w:t>
      </w:r>
    </w:p>
    <w:p w:rsid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Опыты по исследованию явления электромагнитной индукции: исследование</w:t>
      </w:r>
      <w:r w:rsidR="003B1C10" w:rsidRPr="003B1C10">
        <w:rPr>
          <w:rFonts w:ascii="Times New Roman" w:hAnsi="Times New Roman" w:cs="Times New Roman"/>
          <w:sz w:val="24"/>
          <w:szCs w:val="24"/>
        </w:rPr>
        <w:t xml:space="preserve"> </w:t>
      </w:r>
      <w:r w:rsidRPr="009E0C69">
        <w:rPr>
          <w:rFonts w:ascii="Times New Roman" w:hAnsi="Times New Roman" w:cs="Times New Roman"/>
          <w:sz w:val="24"/>
          <w:szCs w:val="24"/>
        </w:rPr>
        <w:t>изменений значения и направления индукционного тока.</w:t>
      </w:r>
    </w:p>
    <w:p w:rsidR="009E0C69" w:rsidRDefault="009E0C69" w:rsidP="009E0C69">
      <w:pPr>
        <w:spacing w:after="0"/>
        <w:jc w:val="both"/>
        <w:rPr>
          <w:rFonts w:ascii="Times New Roman" w:hAnsi="Times New Roman" w:cs="Times New Roman"/>
          <w:sz w:val="24"/>
          <w:szCs w:val="24"/>
        </w:rPr>
      </w:pP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9 КЛАСС</w:t>
      </w:r>
    </w:p>
    <w:p w:rsidR="009E0C69" w:rsidRPr="00895FCF" w:rsidRDefault="009E0C69" w:rsidP="00895FCF">
      <w:pPr>
        <w:spacing w:after="0"/>
        <w:ind w:firstLine="708"/>
        <w:jc w:val="both"/>
        <w:rPr>
          <w:rFonts w:ascii="Times New Roman" w:hAnsi="Times New Roman" w:cs="Times New Roman"/>
          <w:b/>
          <w:bCs/>
          <w:sz w:val="24"/>
          <w:szCs w:val="24"/>
        </w:rPr>
      </w:pPr>
      <w:r w:rsidRPr="00895FCF">
        <w:rPr>
          <w:rFonts w:ascii="Times New Roman" w:hAnsi="Times New Roman" w:cs="Times New Roman"/>
          <w:b/>
          <w:bCs/>
          <w:sz w:val="24"/>
          <w:szCs w:val="24"/>
        </w:rPr>
        <w:t>Раздел 8. Механические явления</w:t>
      </w:r>
    </w:p>
    <w:p w:rsidR="009E0C69" w:rsidRPr="009E0C69" w:rsidRDefault="009E0C69" w:rsidP="003B1C10">
      <w:pPr>
        <w:spacing w:after="0"/>
        <w:ind w:firstLine="708"/>
        <w:jc w:val="both"/>
        <w:rPr>
          <w:rFonts w:ascii="Times New Roman" w:hAnsi="Times New Roman" w:cs="Times New Roman"/>
          <w:sz w:val="24"/>
          <w:szCs w:val="24"/>
        </w:rPr>
      </w:pPr>
      <w:r w:rsidRPr="009E0C69">
        <w:rPr>
          <w:rFonts w:ascii="Times New Roman" w:hAnsi="Times New Roman" w:cs="Times New Roman"/>
          <w:sz w:val="24"/>
          <w:szCs w:val="24"/>
        </w:rPr>
        <w:t>Механическое движение. Материальная точка. Система отсчёта.</w:t>
      </w:r>
      <w:r w:rsidR="003B1C10" w:rsidRPr="003B1C10">
        <w:rPr>
          <w:rFonts w:ascii="Times New Roman" w:hAnsi="Times New Roman" w:cs="Times New Roman"/>
          <w:sz w:val="24"/>
          <w:szCs w:val="24"/>
        </w:rPr>
        <w:t xml:space="preserve"> </w:t>
      </w:r>
      <w:r w:rsidRPr="009E0C69">
        <w:rPr>
          <w:rFonts w:ascii="Times New Roman" w:hAnsi="Times New Roman" w:cs="Times New Roman"/>
          <w:sz w:val="24"/>
          <w:szCs w:val="24"/>
        </w:rPr>
        <w:t>Относительность механического движения. Равномерное прямолинейное</w:t>
      </w:r>
      <w:r w:rsidR="003B1C10" w:rsidRPr="00F13B43">
        <w:rPr>
          <w:rFonts w:ascii="Times New Roman" w:hAnsi="Times New Roman" w:cs="Times New Roman"/>
          <w:sz w:val="24"/>
          <w:szCs w:val="24"/>
        </w:rPr>
        <w:t xml:space="preserve"> </w:t>
      </w:r>
      <w:r w:rsidRPr="009E0C69">
        <w:rPr>
          <w:rFonts w:ascii="Times New Roman" w:hAnsi="Times New Roman" w:cs="Times New Roman"/>
          <w:sz w:val="24"/>
          <w:szCs w:val="24"/>
        </w:rPr>
        <w:t>движение. Неравномерное прямолинейное движение. Средняя и мгновенная</w:t>
      </w:r>
      <w:r w:rsidR="003B1C10" w:rsidRPr="00F13B43">
        <w:rPr>
          <w:rFonts w:ascii="Times New Roman" w:hAnsi="Times New Roman" w:cs="Times New Roman"/>
          <w:sz w:val="24"/>
          <w:szCs w:val="24"/>
        </w:rPr>
        <w:t xml:space="preserve"> </w:t>
      </w:r>
      <w:r w:rsidRPr="009E0C69">
        <w:rPr>
          <w:rFonts w:ascii="Times New Roman" w:hAnsi="Times New Roman" w:cs="Times New Roman"/>
          <w:sz w:val="24"/>
          <w:szCs w:val="24"/>
        </w:rPr>
        <w:t>скорость тела при неравномерном движении.</w:t>
      </w:r>
      <w:r w:rsidR="003B1C10" w:rsidRPr="00F13B43">
        <w:rPr>
          <w:rFonts w:ascii="Times New Roman" w:hAnsi="Times New Roman" w:cs="Times New Roman"/>
          <w:sz w:val="24"/>
          <w:szCs w:val="24"/>
        </w:rPr>
        <w:t xml:space="preserve"> </w:t>
      </w:r>
      <w:r w:rsidRPr="009E0C69">
        <w:rPr>
          <w:rFonts w:ascii="Times New Roman" w:hAnsi="Times New Roman" w:cs="Times New Roman"/>
          <w:sz w:val="24"/>
          <w:szCs w:val="24"/>
        </w:rPr>
        <w:t>Ускорение. Равноускоренное прямолинейное движение. Свободное падение.</w:t>
      </w:r>
      <w:r w:rsidR="003B1C10" w:rsidRPr="00F13B43">
        <w:rPr>
          <w:rFonts w:ascii="Times New Roman" w:hAnsi="Times New Roman" w:cs="Times New Roman"/>
          <w:sz w:val="24"/>
          <w:szCs w:val="24"/>
        </w:rPr>
        <w:t xml:space="preserve"> </w:t>
      </w:r>
      <w:r w:rsidRPr="009E0C69">
        <w:rPr>
          <w:rFonts w:ascii="Times New Roman" w:hAnsi="Times New Roman" w:cs="Times New Roman"/>
          <w:sz w:val="24"/>
          <w:szCs w:val="24"/>
        </w:rPr>
        <w:t>Опыты Галилея.</w:t>
      </w:r>
      <w:r w:rsidR="003B1C10" w:rsidRPr="003B1C10">
        <w:rPr>
          <w:rFonts w:ascii="Times New Roman" w:hAnsi="Times New Roman" w:cs="Times New Roman"/>
          <w:sz w:val="24"/>
          <w:szCs w:val="24"/>
        </w:rPr>
        <w:t xml:space="preserve"> </w:t>
      </w:r>
      <w:r w:rsidRPr="009E0C69">
        <w:rPr>
          <w:rFonts w:ascii="Times New Roman" w:hAnsi="Times New Roman" w:cs="Times New Roman"/>
          <w:sz w:val="24"/>
          <w:szCs w:val="24"/>
        </w:rPr>
        <w:t>Равномерное движение по окружности. Период и частота обращения.</w:t>
      </w:r>
      <w:r w:rsidR="003B1C10" w:rsidRPr="003B1C10">
        <w:rPr>
          <w:rFonts w:ascii="Times New Roman" w:hAnsi="Times New Roman" w:cs="Times New Roman"/>
          <w:sz w:val="24"/>
          <w:szCs w:val="24"/>
        </w:rPr>
        <w:t xml:space="preserve"> </w:t>
      </w:r>
      <w:r w:rsidRPr="009E0C69">
        <w:rPr>
          <w:rFonts w:ascii="Times New Roman" w:hAnsi="Times New Roman" w:cs="Times New Roman"/>
          <w:sz w:val="24"/>
          <w:szCs w:val="24"/>
        </w:rPr>
        <w:t>Линейная и угловая скорости. Центростремительное ускорение.</w:t>
      </w:r>
      <w:r w:rsidR="003B1C10" w:rsidRPr="003B1C10">
        <w:rPr>
          <w:rFonts w:ascii="Times New Roman" w:hAnsi="Times New Roman" w:cs="Times New Roman"/>
          <w:sz w:val="24"/>
          <w:szCs w:val="24"/>
        </w:rPr>
        <w:t xml:space="preserve"> </w:t>
      </w:r>
      <w:r w:rsidRPr="009E0C69">
        <w:rPr>
          <w:rFonts w:ascii="Times New Roman" w:hAnsi="Times New Roman" w:cs="Times New Roman"/>
          <w:sz w:val="24"/>
          <w:szCs w:val="24"/>
        </w:rPr>
        <w:t>Первый закон Ньютона. Второй закон Ньютона. Третий закон Ньютона.</w:t>
      </w:r>
      <w:r w:rsidR="003B1C10" w:rsidRPr="003B1C10">
        <w:rPr>
          <w:rFonts w:ascii="Times New Roman" w:hAnsi="Times New Roman" w:cs="Times New Roman"/>
          <w:sz w:val="24"/>
          <w:szCs w:val="24"/>
        </w:rPr>
        <w:t xml:space="preserve"> </w:t>
      </w:r>
      <w:r w:rsidRPr="009E0C69">
        <w:rPr>
          <w:rFonts w:ascii="Times New Roman" w:hAnsi="Times New Roman" w:cs="Times New Roman"/>
          <w:sz w:val="24"/>
          <w:szCs w:val="24"/>
        </w:rPr>
        <w:t>Принцип суперпозиции сил.</w:t>
      </w:r>
      <w:r w:rsidR="003B1C10" w:rsidRPr="003B1C10">
        <w:rPr>
          <w:rFonts w:ascii="Times New Roman" w:hAnsi="Times New Roman" w:cs="Times New Roman"/>
          <w:sz w:val="24"/>
          <w:szCs w:val="24"/>
        </w:rPr>
        <w:t xml:space="preserve"> </w:t>
      </w:r>
      <w:r w:rsidRPr="009E0C69">
        <w:rPr>
          <w:rFonts w:ascii="Times New Roman" w:hAnsi="Times New Roman" w:cs="Times New Roman"/>
          <w:sz w:val="24"/>
          <w:szCs w:val="24"/>
        </w:rPr>
        <w:t>Сила упругости. Закон Гука. Сила трения: сила трения скольжения, сила</w:t>
      </w:r>
      <w:r w:rsidR="003B1C10" w:rsidRPr="003B1C10">
        <w:rPr>
          <w:rFonts w:ascii="Times New Roman" w:hAnsi="Times New Roman" w:cs="Times New Roman"/>
          <w:sz w:val="24"/>
          <w:szCs w:val="24"/>
        </w:rPr>
        <w:t xml:space="preserve"> </w:t>
      </w:r>
      <w:r w:rsidRPr="009E0C69">
        <w:rPr>
          <w:rFonts w:ascii="Times New Roman" w:hAnsi="Times New Roman" w:cs="Times New Roman"/>
          <w:sz w:val="24"/>
          <w:szCs w:val="24"/>
        </w:rPr>
        <w:t>трения покоя, другие виды трения.</w:t>
      </w:r>
      <w:r w:rsidR="003B1C10" w:rsidRPr="003B1C10">
        <w:rPr>
          <w:rFonts w:ascii="Times New Roman" w:hAnsi="Times New Roman" w:cs="Times New Roman"/>
          <w:sz w:val="24"/>
          <w:szCs w:val="24"/>
        </w:rPr>
        <w:t xml:space="preserve"> </w:t>
      </w:r>
      <w:r w:rsidRPr="009E0C69">
        <w:rPr>
          <w:rFonts w:ascii="Times New Roman" w:hAnsi="Times New Roman" w:cs="Times New Roman"/>
          <w:sz w:val="24"/>
          <w:szCs w:val="24"/>
        </w:rPr>
        <w:t>Сила тяжести и закон всемирного тяготения. Ускорение свободного падения.</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Движение планет вокруг Солнца. Первая космическая скорость. Невесомость и</w:t>
      </w:r>
      <w:r w:rsidR="003B1C10" w:rsidRPr="003B1C10">
        <w:rPr>
          <w:rFonts w:ascii="Times New Roman" w:hAnsi="Times New Roman" w:cs="Times New Roman"/>
          <w:sz w:val="24"/>
          <w:szCs w:val="24"/>
        </w:rPr>
        <w:t xml:space="preserve"> </w:t>
      </w:r>
      <w:r w:rsidRPr="009E0C69">
        <w:rPr>
          <w:rFonts w:ascii="Times New Roman" w:hAnsi="Times New Roman" w:cs="Times New Roman"/>
          <w:sz w:val="24"/>
          <w:szCs w:val="24"/>
        </w:rPr>
        <w:t>перегрузки.</w:t>
      </w:r>
      <w:r w:rsidR="003B1C10" w:rsidRPr="003B1C10">
        <w:rPr>
          <w:rFonts w:ascii="Times New Roman" w:hAnsi="Times New Roman" w:cs="Times New Roman"/>
          <w:sz w:val="24"/>
          <w:szCs w:val="24"/>
        </w:rPr>
        <w:t xml:space="preserve"> </w:t>
      </w:r>
      <w:r w:rsidRPr="009E0C69">
        <w:rPr>
          <w:rFonts w:ascii="Times New Roman" w:hAnsi="Times New Roman" w:cs="Times New Roman"/>
          <w:sz w:val="24"/>
          <w:szCs w:val="24"/>
        </w:rPr>
        <w:t>Равновесие материальной точки. Абсолютно твёрдое тело. Равновесие</w:t>
      </w:r>
      <w:r w:rsidR="003B1C10" w:rsidRPr="00F13B43">
        <w:rPr>
          <w:rFonts w:ascii="Times New Roman" w:hAnsi="Times New Roman" w:cs="Times New Roman"/>
          <w:sz w:val="24"/>
          <w:szCs w:val="24"/>
        </w:rPr>
        <w:t xml:space="preserve"> </w:t>
      </w:r>
      <w:r w:rsidRPr="009E0C69">
        <w:rPr>
          <w:rFonts w:ascii="Times New Roman" w:hAnsi="Times New Roman" w:cs="Times New Roman"/>
          <w:sz w:val="24"/>
          <w:szCs w:val="24"/>
        </w:rPr>
        <w:t>твёрдого тела с закреплённой осью вращения. Момент силы. Центр тяжести.</w:t>
      </w:r>
      <w:r w:rsidR="003B1C10" w:rsidRPr="00F13B43">
        <w:rPr>
          <w:rFonts w:ascii="Times New Roman" w:hAnsi="Times New Roman" w:cs="Times New Roman"/>
          <w:sz w:val="24"/>
          <w:szCs w:val="24"/>
        </w:rPr>
        <w:t xml:space="preserve"> </w:t>
      </w:r>
      <w:r w:rsidRPr="009E0C69">
        <w:rPr>
          <w:rFonts w:ascii="Times New Roman" w:hAnsi="Times New Roman" w:cs="Times New Roman"/>
          <w:sz w:val="24"/>
          <w:szCs w:val="24"/>
        </w:rPr>
        <w:t>Импульс тела. Изменение импульса. Импульс силы. Закон сохранения</w:t>
      </w:r>
      <w:r w:rsidR="003B1C10" w:rsidRPr="003B1C10">
        <w:rPr>
          <w:rFonts w:ascii="Times New Roman" w:hAnsi="Times New Roman" w:cs="Times New Roman"/>
          <w:sz w:val="24"/>
          <w:szCs w:val="24"/>
        </w:rPr>
        <w:t xml:space="preserve"> </w:t>
      </w:r>
      <w:r w:rsidRPr="009E0C69">
        <w:rPr>
          <w:rFonts w:ascii="Times New Roman" w:hAnsi="Times New Roman" w:cs="Times New Roman"/>
          <w:sz w:val="24"/>
          <w:szCs w:val="24"/>
        </w:rPr>
        <w:t>импульса. Реактивное движение.</w:t>
      </w:r>
      <w:r w:rsidR="003B1C10" w:rsidRPr="003B1C10">
        <w:rPr>
          <w:rFonts w:ascii="Times New Roman" w:hAnsi="Times New Roman" w:cs="Times New Roman"/>
          <w:sz w:val="24"/>
          <w:szCs w:val="24"/>
        </w:rPr>
        <w:t xml:space="preserve"> </w:t>
      </w:r>
      <w:r w:rsidRPr="009E0C69">
        <w:rPr>
          <w:rFonts w:ascii="Times New Roman" w:hAnsi="Times New Roman" w:cs="Times New Roman"/>
          <w:sz w:val="24"/>
          <w:szCs w:val="24"/>
        </w:rPr>
        <w:t>Механическая работа и мощность. Работа сил тяжести, упругости, трения.</w:t>
      </w:r>
      <w:r w:rsidR="003B1C10" w:rsidRPr="003B1C10">
        <w:rPr>
          <w:rFonts w:ascii="Times New Roman" w:hAnsi="Times New Roman" w:cs="Times New Roman"/>
          <w:sz w:val="24"/>
          <w:szCs w:val="24"/>
        </w:rPr>
        <w:t xml:space="preserve"> </w:t>
      </w:r>
      <w:r w:rsidRPr="009E0C69">
        <w:rPr>
          <w:rFonts w:ascii="Times New Roman" w:hAnsi="Times New Roman" w:cs="Times New Roman"/>
          <w:sz w:val="24"/>
          <w:szCs w:val="24"/>
        </w:rPr>
        <w:t>Связь энергии и работы. Потенциальная энергия тела, поднятого над поверхностью</w:t>
      </w:r>
      <w:r w:rsidR="003B1C10" w:rsidRPr="003B1C10">
        <w:rPr>
          <w:rFonts w:ascii="Times New Roman" w:hAnsi="Times New Roman" w:cs="Times New Roman"/>
          <w:sz w:val="24"/>
          <w:szCs w:val="24"/>
        </w:rPr>
        <w:t xml:space="preserve"> </w:t>
      </w:r>
      <w:r w:rsidRPr="009E0C69">
        <w:rPr>
          <w:rFonts w:ascii="Times New Roman" w:hAnsi="Times New Roman" w:cs="Times New Roman"/>
          <w:sz w:val="24"/>
          <w:szCs w:val="24"/>
        </w:rPr>
        <w:t>земли. Потенциальная энергия сжатой пружины. Кинетическая энергия. Теорема</w:t>
      </w:r>
      <w:r w:rsidR="003B1C10" w:rsidRPr="00F13B43">
        <w:rPr>
          <w:rFonts w:ascii="Times New Roman" w:hAnsi="Times New Roman" w:cs="Times New Roman"/>
          <w:sz w:val="24"/>
          <w:szCs w:val="24"/>
        </w:rPr>
        <w:t xml:space="preserve"> </w:t>
      </w:r>
      <w:r w:rsidRPr="009E0C69">
        <w:rPr>
          <w:rFonts w:ascii="Times New Roman" w:hAnsi="Times New Roman" w:cs="Times New Roman"/>
          <w:sz w:val="24"/>
          <w:szCs w:val="24"/>
        </w:rPr>
        <w:t>о кинетической энергии. Закон сохранения механической энергии.</w:t>
      </w:r>
    </w:p>
    <w:p w:rsidR="009E0C69" w:rsidRPr="009E0C69" w:rsidRDefault="00895FCF" w:rsidP="009E0C69">
      <w:pPr>
        <w:spacing w:after="0"/>
        <w:jc w:val="both"/>
        <w:rPr>
          <w:rFonts w:ascii="Times New Roman" w:hAnsi="Times New Roman" w:cs="Times New Roman"/>
          <w:sz w:val="24"/>
          <w:szCs w:val="24"/>
        </w:rPr>
      </w:pPr>
      <w:r w:rsidRPr="00895FCF">
        <w:rPr>
          <w:rFonts w:ascii="Times New Roman" w:hAnsi="Times New Roman" w:cs="Times New Roman"/>
          <w:i/>
          <w:iCs/>
          <w:sz w:val="24"/>
          <w:szCs w:val="24"/>
        </w:rPr>
        <w:t>Демонстрации</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Наблюдение механического движения тела относительно разных тел отсчёта.</w:t>
      </w:r>
      <w:r w:rsidR="003B1C10" w:rsidRPr="003B1C10">
        <w:rPr>
          <w:rFonts w:ascii="Times New Roman" w:hAnsi="Times New Roman" w:cs="Times New Roman"/>
          <w:sz w:val="24"/>
          <w:szCs w:val="24"/>
        </w:rPr>
        <w:t xml:space="preserve"> </w:t>
      </w:r>
      <w:r w:rsidRPr="009E0C69">
        <w:rPr>
          <w:rFonts w:ascii="Times New Roman" w:hAnsi="Times New Roman" w:cs="Times New Roman"/>
          <w:sz w:val="24"/>
          <w:szCs w:val="24"/>
        </w:rPr>
        <w:t>Сравнение путей и траекторий движения одного и того же тела относительно</w:t>
      </w:r>
      <w:r w:rsidR="003B1C10" w:rsidRPr="003B1C10">
        <w:rPr>
          <w:rFonts w:ascii="Times New Roman" w:hAnsi="Times New Roman" w:cs="Times New Roman"/>
          <w:sz w:val="24"/>
          <w:szCs w:val="24"/>
        </w:rPr>
        <w:t xml:space="preserve"> </w:t>
      </w:r>
      <w:r w:rsidRPr="009E0C69">
        <w:rPr>
          <w:rFonts w:ascii="Times New Roman" w:hAnsi="Times New Roman" w:cs="Times New Roman"/>
          <w:sz w:val="24"/>
          <w:szCs w:val="24"/>
        </w:rPr>
        <w:t>разных тел отсчёта.</w:t>
      </w:r>
      <w:r w:rsidR="003B1C10" w:rsidRPr="003B1C10">
        <w:rPr>
          <w:rFonts w:ascii="Times New Roman" w:hAnsi="Times New Roman" w:cs="Times New Roman"/>
          <w:sz w:val="24"/>
          <w:szCs w:val="24"/>
        </w:rPr>
        <w:t xml:space="preserve"> </w:t>
      </w:r>
      <w:r w:rsidRPr="009E0C69">
        <w:rPr>
          <w:rFonts w:ascii="Times New Roman" w:hAnsi="Times New Roman" w:cs="Times New Roman"/>
          <w:sz w:val="24"/>
          <w:szCs w:val="24"/>
        </w:rPr>
        <w:t>Измерение скорости и ускорения прямолинейного движения.</w:t>
      </w:r>
      <w:r w:rsidR="003B1C10" w:rsidRPr="003B1C10">
        <w:rPr>
          <w:rFonts w:ascii="Times New Roman" w:hAnsi="Times New Roman" w:cs="Times New Roman"/>
          <w:sz w:val="24"/>
          <w:szCs w:val="24"/>
        </w:rPr>
        <w:t xml:space="preserve"> </w:t>
      </w:r>
      <w:r w:rsidRPr="009E0C69">
        <w:rPr>
          <w:rFonts w:ascii="Times New Roman" w:hAnsi="Times New Roman" w:cs="Times New Roman"/>
          <w:sz w:val="24"/>
          <w:szCs w:val="24"/>
        </w:rPr>
        <w:t xml:space="preserve">Исследование признаков </w:t>
      </w:r>
      <w:r w:rsidRPr="009E0C69">
        <w:rPr>
          <w:rFonts w:ascii="Times New Roman" w:hAnsi="Times New Roman" w:cs="Times New Roman"/>
          <w:sz w:val="24"/>
          <w:szCs w:val="24"/>
        </w:rPr>
        <w:lastRenderedPageBreak/>
        <w:t>равноускоренного движения.</w:t>
      </w:r>
      <w:r w:rsidR="003B1C10" w:rsidRPr="003B1C10">
        <w:rPr>
          <w:rFonts w:ascii="Times New Roman" w:hAnsi="Times New Roman" w:cs="Times New Roman"/>
          <w:sz w:val="24"/>
          <w:szCs w:val="24"/>
        </w:rPr>
        <w:t xml:space="preserve"> </w:t>
      </w:r>
      <w:r w:rsidRPr="009E0C69">
        <w:rPr>
          <w:rFonts w:ascii="Times New Roman" w:hAnsi="Times New Roman" w:cs="Times New Roman"/>
          <w:sz w:val="24"/>
          <w:szCs w:val="24"/>
        </w:rPr>
        <w:t>Наблюдение движения тела по окружности.</w:t>
      </w:r>
      <w:r w:rsidR="003B1C10" w:rsidRPr="003B1C10">
        <w:rPr>
          <w:rFonts w:ascii="Times New Roman" w:hAnsi="Times New Roman" w:cs="Times New Roman"/>
          <w:sz w:val="24"/>
          <w:szCs w:val="24"/>
        </w:rPr>
        <w:t xml:space="preserve"> </w:t>
      </w:r>
      <w:r w:rsidRPr="009E0C69">
        <w:rPr>
          <w:rFonts w:ascii="Times New Roman" w:hAnsi="Times New Roman" w:cs="Times New Roman"/>
          <w:sz w:val="24"/>
          <w:szCs w:val="24"/>
        </w:rPr>
        <w:t>Наблюдение механических явлений, происходящих в системе отсчёта</w:t>
      </w:r>
      <w:r w:rsidR="003B1C10" w:rsidRPr="003B1C10">
        <w:rPr>
          <w:rFonts w:ascii="Times New Roman" w:hAnsi="Times New Roman" w:cs="Times New Roman"/>
          <w:sz w:val="24"/>
          <w:szCs w:val="24"/>
        </w:rPr>
        <w:t xml:space="preserve"> </w:t>
      </w:r>
      <w:r w:rsidRPr="009E0C69">
        <w:rPr>
          <w:rFonts w:ascii="Times New Roman" w:hAnsi="Times New Roman" w:cs="Times New Roman"/>
          <w:sz w:val="24"/>
          <w:szCs w:val="24"/>
        </w:rPr>
        <w:t>«Тележка» при её равномерном и ускоренном движении относительно кабинета</w:t>
      </w:r>
      <w:r w:rsidR="003B1C10" w:rsidRPr="003B1C10">
        <w:rPr>
          <w:rFonts w:ascii="Times New Roman" w:hAnsi="Times New Roman" w:cs="Times New Roman"/>
          <w:sz w:val="24"/>
          <w:szCs w:val="24"/>
        </w:rPr>
        <w:t xml:space="preserve"> </w:t>
      </w:r>
      <w:r w:rsidRPr="009E0C69">
        <w:rPr>
          <w:rFonts w:ascii="Times New Roman" w:hAnsi="Times New Roman" w:cs="Times New Roman"/>
          <w:sz w:val="24"/>
          <w:szCs w:val="24"/>
        </w:rPr>
        <w:t>физики.</w:t>
      </w:r>
      <w:r w:rsidR="003B1C10" w:rsidRPr="003B1C10">
        <w:rPr>
          <w:rFonts w:ascii="Times New Roman" w:hAnsi="Times New Roman" w:cs="Times New Roman"/>
          <w:sz w:val="24"/>
          <w:szCs w:val="24"/>
        </w:rPr>
        <w:t xml:space="preserve"> </w:t>
      </w:r>
      <w:r w:rsidRPr="009E0C69">
        <w:rPr>
          <w:rFonts w:ascii="Times New Roman" w:hAnsi="Times New Roman" w:cs="Times New Roman"/>
          <w:sz w:val="24"/>
          <w:szCs w:val="24"/>
        </w:rPr>
        <w:t>Зависимость ускорения тела от массы тела и действующей на него силы.</w:t>
      </w:r>
      <w:r w:rsidR="003B1C10" w:rsidRPr="003B1C10">
        <w:rPr>
          <w:rFonts w:ascii="Times New Roman" w:hAnsi="Times New Roman" w:cs="Times New Roman"/>
          <w:sz w:val="24"/>
          <w:szCs w:val="24"/>
        </w:rPr>
        <w:t xml:space="preserve"> </w:t>
      </w:r>
      <w:r w:rsidRPr="009E0C69">
        <w:rPr>
          <w:rFonts w:ascii="Times New Roman" w:hAnsi="Times New Roman" w:cs="Times New Roman"/>
          <w:sz w:val="24"/>
          <w:szCs w:val="24"/>
        </w:rPr>
        <w:t>Наблюдение равенства сил при взаимодействии тел.</w:t>
      </w:r>
      <w:r w:rsidR="003B1C10" w:rsidRPr="003B1C10">
        <w:rPr>
          <w:rFonts w:ascii="Times New Roman" w:hAnsi="Times New Roman" w:cs="Times New Roman"/>
          <w:sz w:val="24"/>
          <w:szCs w:val="24"/>
        </w:rPr>
        <w:t xml:space="preserve"> </w:t>
      </w:r>
      <w:r w:rsidRPr="009E0C69">
        <w:rPr>
          <w:rFonts w:ascii="Times New Roman" w:hAnsi="Times New Roman" w:cs="Times New Roman"/>
          <w:sz w:val="24"/>
          <w:szCs w:val="24"/>
        </w:rPr>
        <w:t>Изменение веса тела при ускоренном движении.</w:t>
      </w:r>
      <w:r w:rsidR="003B1C10" w:rsidRPr="003B1C10">
        <w:rPr>
          <w:rFonts w:ascii="Times New Roman" w:hAnsi="Times New Roman" w:cs="Times New Roman"/>
          <w:sz w:val="24"/>
          <w:szCs w:val="24"/>
        </w:rPr>
        <w:t xml:space="preserve"> </w:t>
      </w:r>
      <w:r w:rsidRPr="009E0C69">
        <w:rPr>
          <w:rFonts w:ascii="Times New Roman" w:hAnsi="Times New Roman" w:cs="Times New Roman"/>
          <w:sz w:val="24"/>
          <w:szCs w:val="24"/>
        </w:rPr>
        <w:t>Передача импульса при взаимодействии тел.</w:t>
      </w:r>
      <w:r w:rsidR="003B1C10" w:rsidRPr="003B1C10">
        <w:rPr>
          <w:rFonts w:ascii="Times New Roman" w:hAnsi="Times New Roman" w:cs="Times New Roman"/>
          <w:sz w:val="24"/>
          <w:szCs w:val="24"/>
        </w:rPr>
        <w:t xml:space="preserve"> </w:t>
      </w:r>
      <w:r w:rsidRPr="009E0C69">
        <w:rPr>
          <w:rFonts w:ascii="Times New Roman" w:hAnsi="Times New Roman" w:cs="Times New Roman"/>
          <w:sz w:val="24"/>
          <w:szCs w:val="24"/>
        </w:rPr>
        <w:t>Преобразования энергии при взаимодействии тел.</w:t>
      </w:r>
      <w:r w:rsidR="003B1C10" w:rsidRPr="003B1C10">
        <w:rPr>
          <w:rFonts w:ascii="Times New Roman" w:hAnsi="Times New Roman" w:cs="Times New Roman"/>
          <w:sz w:val="24"/>
          <w:szCs w:val="24"/>
        </w:rPr>
        <w:t xml:space="preserve"> </w:t>
      </w:r>
      <w:r w:rsidRPr="009E0C69">
        <w:rPr>
          <w:rFonts w:ascii="Times New Roman" w:hAnsi="Times New Roman" w:cs="Times New Roman"/>
          <w:sz w:val="24"/>
          <w:szCs w:val="24"/>
        </w:rPr>
        <w:t>Сохранение импульса при неупругом взаимодействии.</w:t>
      </w:r>
      <w:r w:rsidR="003B1C10" w:rsidRPr="003B1C10">
        <w:rPr>
          <w:rFonts w:ascii="Times New Roman" w:hAnsi="Times New Roman" w:cs="Times New Roman"/>
          <w:sz w:val="24"/>
          <w:szCs w:val="24"/>
        </w:rPr>
        <w:t xml:space="preserve"> </w:t>
      </w:r>
      <w:r w:rsidRPr="009E0C69">
        <w:rPr>
          <w:rFonts w:ascii="Times New Roman" w:hAnsi="Times New Roman" w:cs="Times New Roman"/>
          <w:sz w:val="24"/>
          <w:szCs w:val="24"/>
        </w:rPr>
        <w:t>Сохранение импульса при абсолютно упругом взаимодействии.</w:t>
      </w:r>
      <w:r w:rsidR="003B1C10" w:rsidRPr="003B1C10">
        <w:rPr>
          <w:rFonts w:ascii="Times New Roman" w:hAnsi="Times New Roman" w:cs="Times New Roman"/>
          <w:sz w:val="24"/>
          <w:szCs w:val="24"/>
        </w:rPr>
        <w:t xml:space="preserve"> </w:t>
      </w:r>
      <w:r w:rsidRPr="009E0C69">
        <w:rPr>
          <w:rFonts w:ascii="Times New Roman" w:hAnsi="Times New Roman" w:cs="Times New Roman"/>
          <w:sz w:val="24"/>
          <w:szCs w:val="24"/>
        </w:rPr>
        <w:t xml:space="preserve">Наблюдение реактивного </w:t>
      </w:r>
      <w:proofErr w:type="spellStart"/>
      <w:proofErr w:type="gramStart"/>
      <w:r w:rsidRPr="009E0C69">
        <w:rPr>
          <w:rFonts w:ascii="Times New Roman" w:hAnsi="Times New Roman" w:cs="Times New Roman"/>
          <w:sz w:val="24"/>
          <w:szCs w:val="24"/>
        </w:rPr>
        <w:t>движения.Сохранение</w:t>
      </w:r>
      <w:proofErr w:type="spellEnd"/>
      <w:proofErr w:type="gramEnd"/>
      <w:r w:rsidRPr="009E0C69">
        <w:rPr>
          <w:rFonts w:ascii="Times New Roman" w:hAnsi="Times New Roman" w:cs="Times New Roman"/>
          <w:sz w:val="24"/>
          <w:szCs w:val="24"/>
        </w:rPr>
        <w:t xml:space="preserve"> механической энергии при свободном падении.</w:t>
      </w:r>
      <w:r w:rsidR="003B1C10" w:rsidRPr="003B1C10">
        <w:rPr>
          <w:rFonts w:ascii="Times New Roman" w:hAnsi="Times New Roman" w:cs="Times New Roman"/>
          <w:sz w:val="24"/>
          <w:szCs w:val="24"/>
        </w:rPr>
        <w:t xml:space="preserve"> </w:t>
      </w:r>
      <w:r w:rsidRPr="009E0C69">
        <w:rPr>
          <w:rFonts w:ascii="Times New Roman" w:hAnsi="Times New Roman" w:cs="Times New Roman"/>
          <w:sz w:val="24"/>
          <w:szCs w:val="24"/>
        </w:rPr>
        <w:t>Сохранение механической энергии при движении тела под действием</w:t>
      </w:r>
      <w:r w:rsidR="003B1C10" w:rsidRPr="003B1C10">
        <w:rPr>
          <w:rFonts w:ascii="Times New Roman" w:hAnsi="Times New Roman" w:cs="Times New Roman"/>
          <w:sz w:val="24"/>
          <w:szCs w:val="24"/>
        </w:rPr>
        <w:t xml:space="preserve"> </w:t>
      </w:r>
      <w:r w:rsidRPr="009E0C69">
        <w:rPr>
          <w:rFonts w:ascii="Times New Roman" w:hAnsi="Times New Roman" w:cs="Times New Roman"/>
          <w:sz w:val="24"/>
          <w:szCs w:val="24"/>
        </w:rPr>
        <w:t>пружины.</w:t>
      </w:r>
    </w:p>
    <w:p w:rsidR="009E0C69" w:rsidRPr="009E0C69" w:rsidRDefault="00895FCF" w:rsidP="009E0C69">
      <w:pPr>
        <w:spacing w:after="0"/>
        <w:jc w:val="both"/>
        <w:rPr>
          <w:rFonts w:ascii="Times New Roman" w:hAnsi="Times New Roman" w:cs="Times New Roman"/>
          <w:sz w:val="24"/>
          <w:szCs w:val="24"/>
        </w:rPr>
      </w:pPr>
      <w:r w:rsidRPr="00895FCF">
        <w:rPr>
          <w:rFonts w:ascii="Times New Roman" w:hAnsi="Times New Roman" w:cs="Times New Roman"/>
          <w:i/>
          <w:iCs/>
          <w:sz w:val="24"/>
          <w:szCs w:val="24"/>
        </w:rPr>
        <w:t>Лабораторные работы и опыты</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Конструирование тракта для разгона и дальнейшего равномерного движения</w:t>
      </w:r>
      <w:r w:rsidR="003B1C10" w:rsidRPr="003B1C10">
        <w:rPr>
          <w:rFonts w:ascii="Times New Roman" w:hAnsi="Times New Roman" w:cs="Times New Roman"/>
          <w:sz w:val="24"/>
          <w:szCs w:val="24"/>
        </w:rPr>
        <w:t xml:space="preserve"> </w:t>
      </w:r>
      <w:r w:rsidRPr="009E0C69">
        <w:rPr>
          <w:rFonts w:ascii="Times New Roman" w:hAnsi="Times New Roman" w:cs="Times New Roman"/>
          <w:sz w:val="24"/>
          <w:szCs w:val="24"/>
        </w:rPr>
        <w:t>шарика или тележки.</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Определение средней скорости скольжения бруска или движения шарика</w:t>
      </w:r>
      <w:r w:rsidR="003B1C10" w:rsidRPr="003B1C10">
        <w:rPr>
          <w:rFonts w:ascii="Times New Roman" w:hAnsi="Times New Roman" w:cs="Times New Roman"/>
          <w:sz w:val="24"/>
          <w:szCs w:val="24"/>
        </w:rPr>
        <w:t xml:space="preserve"> </w:t>
      </w:r>
      <w:r w:rsidRPr="009E0C69">
        <w:rPr>
          <w:rFonts w:ascii="Times New Roman" w:hAnsi="Times New Roman" w:cs="Times New Roman"/>
          <w:sz w:val="24"/>
          <w:szCs w:val="24"/>
        </w:rPr>
        <w:t>по наклонной плоскости.</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Определение ускорения тела при равноускоренном движении по наклонной</w:t>
      </w:r>
      <w:r w:rsidR="003B1C10" w:rsidRPr="003B1C10">
        <w:rPr>
          <w:rFonts w:ascii="Times New Roman" w:hAnsi="Times New Roman" w:cs="Times New Roman"/>
          <w:sz w:val="24"/>
          <w:szCs w:val="24"/>
        </w:rPr>
        <w:t xml:space="preserve"> </w:t>
      </w:r>
      <w:r w:rsidRPr="009E0C69">
        <w:rPr>
          <w:rFonts w:ascii="Times New Roman" w:hAnsi="Times New Roman" w:cs="Times New Roman"/>
          <w:sz w:val="24"/>
          <w:szCs w:val="24"/>
        </w:rPr>
        <w:t>плоскости.</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Исследование зависимости пути от времени при равноускоренном движении</w:t>
      </w:r>
      <w:r w:rsidR="003B1C10" w:rsidRPr="003B1C10">
        <w:rPr>
          <w:rFonts w:ascii="Times New Roman" w:hAnsi="Times New Roman" w:cs="Times New Roman"/>
          <w:sz w:val="24"/>
          <w:szCs w:val="24"/>
        </w:rPr>
        <w:t xml:space="preserve"> </w:t>
      </w:r>
      <w:r w:rsidRPr="009E0C69">
        <w:rPr>
          <w:rFonts w:ascii="Times New Roman" w:hAnsi="Times New Roman" w:cs="Times New Roman"/>
          <w:sz w:val="24"/>
          <w:szCs w:val="24"/>
        </w:rPr>
        <w:t>без начальной скорости.</w:t>
      </w:r>
    </w:p>
    <w:p w:rsid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Проверка гипотезы: если при равноускоренном движении без начальной</w:t>
      </w:r>
      <w:r w:rsidR="003B1C10" w:rsidRPr="003B1C10">
        <w:rPr>
          <w:rFonts w:ascii="Times New Roman" w:hAnsi="Times New Roman" w:cs="Times New Roman"/>
          <w:sz w:val="24"/>
          <w:szCs w:val="24"/>
        </w:rPr>
        <w:t xml:space="preserve"> </w:t>
      </w:r>
      <w:r w:rsidRPr="009E0C69">
        <w:rPr>
          <w:rFonts w:ascii="Times New Roman" w:hAnsi="Times New Roman" w:cs="Times New Roman"/>
          <w:sz w:val="24"/>
          <w:szCs w:val="24"/>
        </w:rPr>
        <w:t>скорости пути относятся как ряд нечётных чисел, то соответствующие промежутки</w:t>
      </w:r>
      <w:r w:rsidR="003B1C10" w:rsidRPr="003B1C10">
        <w:rPr>
          <w:rFonts w:ascii="Times New Roman" w:hAnsi="Times New Roman" w:cs="Times New Roman"/>
          <w:sz w:val="24"/>
          <w:szCs w:val="24"/>
        </w:rPr>
        <w:t xml:space="preserve"> </w:t>
      </w:r>
      <w:r w:rsidRPr="009E0C69">
        <w:rPr>
          <w:rFonts w:ascii="Times New Roman" w:hAnsi="Times New Roman" w:cs="Times New Roman"/>
          <w:sz w:val="24"/>
          <w:szCs w:val="24"/>
        </w:rPr>
        <w:t>времени одинаковы.</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Исследование зависимости силы трения скольжения от силы нормального</w:t>
      </w:r>
      <w:r w:rsidR="003B1C10" w:rsidRPr="003B1C10">
        <w:rPr>
          <w:rFonts w:ascii="Times New Roman" w:hAnsi="Times New Roman" w:cs="Times New Roman"/>
          <w:sz w:val="24"/>
          <w:szCs w:val="24"/>
        </w:rPr>
        <w:t xml:space="preserve"> </w:t>
      </w:r>
      <w:r w:rsidRPr="009E0C69">
        <w:rPr>
          <w:rFonts w:ascii="Times New Roman" w:hAnsi="Times New Roman" w:cs="Times New Roman"/>
          <w:sz w:val="24"/>
          <w:szCs w:val="24"/>
        </w:rPr>
        <w:t>давления.</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Определение коэффициента трения скольжения.</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Определение жёсткости пружины.</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Определение работы силы трения при равномерном движении тела</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по горизонтальной поверхности.</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Определение работы силы упругости при подъёме груза с использованием</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неподвижного и подвижного блоков.</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Изучение закона сохранения энергии.</w:t>
      </w:r>
    </w:p>
    <w:p w:rsidR="009E0C69" w:rsidRPr="00895FCF" w:rsidRDefault="009E0C69" w:rsidP="00895FCF">
      <w:pPr>
        <w:spacing w:after="0"/>
        <w:ind w:firstLine="708"/>
        <w:jc w:val="both"/>
        <w:rPr>
          <w:rFonts w:ascii="Times New Roman" w:hAnsi="Times New Roman" w:cs="Times New Roman"/>
          <w:b/>
          <w:bCs/>
          <w:sz w:val="24"/>
          <w:szCs w:val="24"/>
        </w:rPr>
      </w:pPr>
      <w:r w:rsidRPr="00895FCF">
        <w:rPr>
          <w:rFonts w:ascii="Times New Roman" w:hAnsi="Times New Roman" w:cs="Times New Roman"/>
          <w:b/>
          <w:bCs/>
          <w:sz w:val="24"/>
          <w:szCs w:val="24"/>
        </w:rPr>
        <w:t>Раздел 9. Механические колебания и волны</w:t>
      </w:r>
    </w:p>
    <w:p w:rsidR="009E0C69" w:rsidRPr="009E0C69" w:rsidRDefault="009E0C69" w:rsidP="003B1C10">
      <w:pPr>
        <w:spacing w:after="0"/>
        <w:ind w:firstLine="708"/>
        <w:jc w:val="both"/>
        <w:rPr>
          <w:rFonts w:ascii="Times New Roman" w:hAnsi="Times New Roman" w:cs="Times New Roman"/>
          <w:sz w:val="24"/>
          <w:szCs w:val="24"/>
        </w:rPr>
      </w:pPr>
      <w:r w:rsidRPr="009E0C69">
        <w:rPr>
          <w:rFonts w:ascii="Times New Roman" w:hAnsi="Times New Roman" w:cs="Times New Roman"/>
          <w:sz w:val="24"/>
          <w:szCs w:val="24"/>
        </w:rPr>
        <w:t>Колебательное движение. Основные характеристики колебаний: период,</w:t>
      </w:r>
      <w:r w:rsidR="003B1C10" w:rsidRPr="003B1C10">
        <w:rPr>
          <w:rFonts w:ascii="Times New Roman" w:hAnsi="Times New Roman" w:cs="Times New Roman"/>
          <w:sz w:val="24"/>
          <w:szCs w:val="24"/>
        </w:rPr>
        <w:t xml:space="preserve"> </w:t>
      </w:r>
      <w:r w:rsidRPr="009E0C69">
        <w:rPr>
          <w:rFonts w:ascii="Times New Roman" w:hAnsi="Times New Roman" w:cs="Times New Roman"/>
          <w:sz w:val="24"/>
          <w:szCs w:val="24"/>
        </w:rPr>
        <w:t>частота, амплитуда. Математический и пружинный маятники. Превращение</w:t>
      </w:r>
      <w:r w:rsidR="003B1C10" w:rsidRPr="00F13B43">
        <w:rPr>
          <w:rFonts w:ascii="Times New Roman" w:hAnsi="Times New Roman" w:cs="Times New Roman"/>
          <w:sz w:val="24"/>
          <w:szCs w:val="24"/>
        </w:rPr>
        <w:t xml:space="preserve"> </w:t>
      </w:r>
      <w:r w:rsidRPr="009E0C69">
        <w:rPr>
          <w:rFonts w:ascii="Times New Roman" w:hAnsi="Times New Roman" w:cs="Times New Roman"/>
          <w:sz w:val="24"/>
          <w:szCs w:val="24"/>
        </w:rPr>
        <w:t>энергии при колебательном движении.</w:t>
      </w:r>
      <w:r w:rsidR="003B1C10" w:rsidRPr="00F13B43">
        <w:rPr>
          <w:rFonts w:ascii="Times New Roman" w:hAnsi="Times New Roman" w:cs="Times New Roman"/>
          <w:sz w:val="24"/>
          <w:szCs w:val="24"/>
        </w:rPr>
        <w:t xml:space="preserve"> </w:t>
      </w:r>
      <w:r w:rsidRPr="009E0C69">
        <w:rPr>
          <w:rFonts w:ascii="Times New Roman" w:hAnsi="Times New Roman" w:cs="Times New Roman"/>
          <w:sz w:val="24"/>
          <w:szCs w:val="24"/>
        </w:rPr>
        <w:t>Затухающие колебания. Вынужденные колебания. Резонанс. Механические</w:t>
      </w:r>
      <w:r w:rsidR="003B1C10" w:rsidRPr="00F13B43">
        <w:rPr>
          <w:rFonts w:ascii="Times New Roman" w:hAnsi="Times New Roman" w:cs="Times New Roman"/>
          <w:sz w:val="24"/>
          <w:szCs w:val="24"/>
        </w:rPr>
        <w:t xml:space="preserve"> </w:t>
      </w:r>
      <w:r w:rsidRPr="009E0C69">
        <w:rPr>
          <w:rFonts w:ascii="Times New Roman" w:hAnsi="Times New Roman" w:cs="Times New Roman"/>
          <w:sz w:val="24"/>
          <w:szCs w:val="24"/>
        </w:rPr>
        <w:t>волны. Свойства механических волн. Продольные и поперечные волны. Длина</w:t>
      </w:r>
      <w:r w:rsidR="003B1C10" w:rsidRPr="003B1C10">
        <w:rPr>
          <w:rFonts w:ascii="Times New Roman" w:hAnsi="Times New Roman" w:cs="Times New Roman"/>
          <w:sz w:val="24"/>
          <w:szCs w:val="24"/>
        </w:rPr>
        <w:t xml:space="preserve"> </w:t>
      </w:r>
      <w:r w:rsidRPr="009E0C69">
        <w:rPr>
          <w:rFonts w:ascii="Times New Roman" w:hAnsi="Times New Roman" w:cs="Times New Roman"/>
          <w:sz w:val="24"/>
          <w:szCs w:val="24"/>
        </w:rPr>
        <w:t>волны и скорость её распространения. Механические волны в твёрдом теле,</w:t>
      </w:r>
      <w:r w:rsidR="003B1C10" w:rsidRPr="003B1C10">
        <w:rPr>
          <w:rFonts w:ascii="Times New Roman" w:hAnsi="Times New Roman" w:cs="Times New Roman"/>
          <w:sz w:val="24"/>
          <w:szCs w:val="24"/>
        </w:rPr>
        <w:t xml:space="preserve"> </w:t>
      </w:r>
      <w:r w:rsidRPr="009E0C69">
        <w:rPr>
          <w:rFonts w:ascii="Times New Roman" w:hAnsi="Times New Roman" w:cs="Times New Roman"/>
          <w:sz w:val="24"/>
          <w:szCs w:val="24"/>
        </w:rPr>
        <w:t>сейсмические волны.</w:t>
      </w:r>
      <w:r w:rsidR="003B1C10" w:rsidRPr="00F13B43">
        <w:rPr>
          <w:rFonts w:ascii="Times New Roman" w:hAnsi="Times New Roman" w:cs="Times New Roman"/>
          <w:sz w:val="24"/>
          <w:szCs w:val="24"/>
        </w:rPr>
        <w:t xml:space="preserve"> </w:t>
      </w:r>
      <w:r w:rsidRPr="009E0C69">
        <w:rPr>
          <w:rFonts w:ascii="Times New Roman" w:hAnsi="Times New Roman" w:cs="Times New Roman"/>
          <w:sz w:val="24"/>
          <w:szCs w:val="24"/>
        </w:rPr>
        <w:t>Звук. Громкость звука и высота тона. Отражение звука. Инфразвук и</w:t>
      </w:r>
      <w:r w:rsidR="003B1C10" w:rsidRPr="003B1C10">
        <w:rPr>
          <w:rFonts w:ascii="Times New Roman" w:hAnsi="Times New Roman" w:cs="Times New Roman"/>
          <w:sz w:val="24"/>
          <w:szCs w:val="24"/>
        </w:rPr>
        <w:t xml:space="preserve"> </w:t>
      </w:r>
      <w:r w:rsidRPr="009E0C69">
        <w:rPr>
          <w:rFonts w:ascii="Times New Roman" w:hAnsi="Times New Roman" w:cs="Times New Roman"/>
          <w:sz w:val="24"/>
          <w:szCs w:val="24"/>
        </w:rPr>
        <w:t>ультразвук.</w:t>
      </w:r>
    </w:p>
    <w:p w:rsidR="009E0C69" w:rsidRPr="009E0C69" w:rsidRDefault="00895FCF" w:rsidP="009E0C69">
      <w:pPr>
        <w:spacing w:after="0"/>
        <w:jc w:val="both"/>
        <w:rPr>
          <w:rFonts w:ascii="Times New Roman" w:hAnsi="Times New Roman" w:cs="Times New Roman"/>
          <w:sz w:val="24"/>
          <w:szCs w:val="24"/>
        </w:rPr>
      </w:pPr>
      <w:r w:rsidRPr="00895FCF">
        <w:rPr>
          <w:rFonts w:ascii="Times New Roman" w:hAnsi="Times New Roman" w:cs="Times New Roman"/>
          <w:i/>
          <w:iCs/>
          <w:sz w:val="24"/>
          <w:szCs w:val="24"/>
        </w:rPr>
        <w:t>Демонстрации</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Наблюдение колебаний тел под действием силы тяжести и силы упругости.</w:t>
      </w:r>
      <w:r w:rsidR="003B1C10" w:rsidRPr="003B1C10">
        <w:rPr>
          <w:rFonts w:ascii="Times New Roman" w:hAnsi="Times New Roman" w:cs="Times New Roman"/>
          <w:sz w:val="24"/>
          <w:szCs w:val="24"/>
        </w:rPr>
        <w:t xml:space="preserve"> </w:t>
      </w:r>
      <w:r w:rsidRPr="009E0C69">
        <w:rPr>
          <w:rFonts w:ascii="Times New Roman" w:hAnsi="Times New Roman" w:cs="Times New Roman"/>
          <w:sz w:val="24"/>
          <w:szCs w:val="24"/>
        </w:rPr>
        <w:t>Наблюдение колебаний груза на нити и на пружине.</w:t>
      </w:r>
      <w:r w:rsidR="003B1C10" w:rsidRPr="003B1C10">
        <w:rPr>
          <w:rFonts w:ascii="Times New Roman" w:hAnsi="Times New Roman" w:cs="Times New Roman"/>
          <w:sz w:val="24"/>
          <w:szCs w:val="24"/>
        </w:rPr>
        <w:t xml:space="preserve"> </w:t>
      </w:r>
      <w:r w:rsidRPr="009E0C69">
        <w:rPr>
          <w:rFonts w:ascii="Times New Roman" w:hAnsi="Times New Roman" w:cs="Times New Roman"/>
          <w:sz w:val="24"/>
          <w:szCs w:val="24"/>
        </w:rPr>
        <w:t>Наблюдение вынужденных колебаний и резонанса.</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Распространение продольных и поперечных волн (на модели).</w:t>
      </w:r>
      <w:r w:rsidR="003B1C10" w:rsidRPr="003B1C10">
        <w:rPr>
          <w:rFonts w:ascii="Times New Roman" w:hAnsi="Times New Roman" w:cs="Times New Roman"/>
          <w:sz w:val="24"/>
          <w:szCs w:val="24"/>
        </w:rPr>
        <w:t xml:space="preserve"> </w:t>
      </w:r>
      <w:r w:rsidRPr="009E0C69">
        <w:rPr>
          <w:rFonts w:ascii="Times New Roman" w:hAnsi="Times New Roman" w:cs="Times New Roman"/>
          <w:sz w:val="24"/>
          <w:szCs w:val="24"/>
        </w:rPr>
        <w:t>Наблюдение зависимости высоты звука от частоты.</w:t>
      </w:r>
      <w:r w:rsidR="003B1C10" w:rsidRPr="003B1C10">
        <w:rPr>
          <w:rFonts w:ascii="Times New Roman" w:hAnsi="Times New Roman" w:cs="Times New Roman"/>
          <w:sz w:val="24"/>
          <w:szCs w:val="24"/>
        </w:rPr>
        <w:t xml:space="preserve"> </w:t>
      </w:r>
      <w:r w:rsidRPr="009E0C69">
        <w:rPr>
          <w:rFonts w:ascii="Times New Roman" w:hAnsi="Times New Roman" w:cs="Times New Roman"/>
          <w:sz w:val="24"/>
          <w:szCs w:val="24"/>
        </w:rPr>
        <w:t>Акустический резонанс.</w:t>
      </w:r>
    </w:p>
    <w:p w:rsidR="009E0C69" w:rsidRPr="009E0C69" w:rsidRDefault="00895FCF" w:rsidP="009E0C69">
      <w:pPr>
        <w:spacing w:after="0"/>
        <w:jc w:val="both"/>
        <w:rPr>
          <w:rFonts w:ascii="Times New Roman" w:hAnsi="Times New Roman" w:cs="Times New Roman"/>
          <w:sz w:val="24"/>
          <w:szCs w:val="24"/>
        </w:rPr>
      </w:pPr>
      <w:r w:rsidRPr="00895FCF">
        <w:rPr>
          <w:rFonts w:ascii="Times New Roman" w:hAnsi="Times New Roman" w:cs="Times New Roman"/>
          <w:i/>
          <w:iCs/>
          <w:sz w:val="24"/>
          <w:szCs w:val="24"/>
        </w:rPr>
        <w:t>Лабораторные работы и опыты</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Определение частоты и периода колебаний математического маятника.</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Определение частоты и периода колебаний пружинного маятника</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Исследование зависимости периода колебаний подвешенного к нити груза</w:t>
      </w:r>
      <w:r w:rsidR="003B1C10" w:rsidRPr="003B1C10">
        <w:rPr>
          <w:rFonts w:ascii="Times New Roman" w:hAnsi="Times New Roman" w:cs="Times New Roman"/>
          <w:sz w:val="24"/>
          <w:szCs w:val="24"/>
        </w:rPr>
        <w:t xml:space="preserve"> </w:t>
      </w:r>
      <w:r w:rsidRPr="009E0C69">
        <w:rPr>
          <w:rFonts w:ascii="Times New Roman" w:hAnsi="Times New Roman" w:cs="Times New Roman"/>
          <w:sz w:val="24"/>
          <w:szCs w:val="24"/>
        </w:rPr>
        <w:t>от длины нити.</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Исследование зависимости периода колебаний пружинного маятника</w:t>
      </w:r>
      <w:r w:rsidR="003B1C10" w:rsidRPr="003B1C10">
        <w:rPr>
          <w:rFonts w:ascii="Times New Roman" w:hAnsi="Times New Roman" w:cs="Times New Roman"/>
          <w:sz w:val="24"/>
          <w:szCs w:val="24"/>
        </w:rPr>
        <w:t xml:space="preserve"> </w:t>
      </w:r>
      <w:r w:rsidRPr="009E0C69">
        <w:rPr>
          <w:rFonts w:ascii="Times New Roman" w:hAnsi="Times New Roman" w:cs="Times New Roman"/>
          <w:sz w:val="24"/>
          <w:szCs w:val="24"/>
        </w:rPr>
        <w:t>от массы груза.</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Проверка независимости периода колебаний груза, подвешенного к нити,</w:t>
      </w:r>
      <w:r w:rsidR="003B1C10" w:rsidRPr="003B1C10">
        <w:rPr>
          <w:rFonts w:ascii="Times New Roman" w:hAnsi="Times New Roman" w:cs="Times New Roman"/>
          <w:sz w:val="24"/>
          <w:szCs w:val="24"/>
        </w:rPr>
        <w:t xml:space="preserve"> </w:t>
      </w:r>
      <w:r w:rsidRPr="009E0C69">
        <w:rPr>
          <w:rFonts w:ascii="Times New Roman" w:hAnsi="Times New Roman" w:cs="Times New Roman"/>
          <w:sz w:val="24"/>
          <w:szCs w:val="24"/>
        </w:rPr>
        <w:t>от массы груза.</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lastRenderedPageBreak/>
        <w:t>Опыты, демонстрирующие зависимость периода колебаний пружинного</w:t>
      </w:r>
      <w:r w:rsidR="003B1C10" w:rsidRPr="003B1C10">
        <w:rPr>
          <w:rFonts w:ascii="Times New Roman" w:hAnsi="Times New Roman" w:cs="Times New Roman"/>
          <w:sz w:val="24"/>
          <w:szCs w:val="24"/>
        </w:rPr>
        <w:t xml:space="preserve"> </w:t>
      </w:r>
      <w:r w:rsidRPr="009E0C69">
        <w:rPr>
          <w:rFonts w:ascii="Times New Roman" w:hAnsi="Times New Roman" w:cs="Times New Roman"/>
          <w:sz w:val="24"/>
          <w:szCs w:val="24"/>
        </w:rPr>
        <w:t>маятника от массы груза и жёсткости пружины.</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Измерение ускорения свободного падения.</w:t>
      </w:r>
    </w:p>
    <w:p w:rsidR="009E0C69" w:rsidRPr="00895FCF" w:rsidRDefault="009E0C69" w:rsidP="00895FCF">
      <w:pPr>
        <w:spacing w:after="0"/>
        <w:ind w:firstLine="708"/>
        <w:jc w:val="both"/>
        <w:rPr>
          <w:rFonts w:ascii="Times New Roman" w:hAnsi="Times New Roman" w:cs="Times New Roman"/>
          <w:b/>
          <w:bCs/>
          <w:sz w:val="24"/>
          <w:szCs w:val="24"/>
        </w:rPr>
      </w:pPr>
      <w:r w:rsidRPr="00895FCF">
        <w:rPr>
          <w:rFonts w:ascii="Times New Roman" w:hAnsi="Times New Roman" w:cs="Times New Roman"/>
          <w:b/>
          <w:bCs/>
          <w:sz w:val="24"/>
          <w:szCs w:val="24"/>
        </w:rPr>
        <w:t>Раздел 10. Электромагнитное поле и электромагнитные волны</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Электромагнитное поле. Электромагнитные волны. Свойства</w:t>
      </w:r>
      <w:r w:rsidR="003B1C10" w:rsidRPr="00F13B43">
        <w:rPr>
          <w:rFonts w:ascii="Times New Roman" w:hAnsi="Times New Roman" w:cs="Times New Roman"/>
          <w:sz w:val="24"/>
          <w:szCs w:val="24"/>
        </w:rPr>
        <w:t xml:space="preserve"> </w:t>
      </w:r>
      <w:r w:rsidRPr="009E0C69">
        <w:rPr>
          <w:rFonts w:ascii="Times New Roman" w:hAnsi="Times New Roman" w:cs="Times New Roman"/>
          <w:sz w:val="24"/>
          <w:szCs w:val="24"/>
        </w:rPr>
        <w:t>электромагнитных волн. Шкала электромагнитных волн. Использование</w:t>
      </w:r>
      <w:r w:rsidR="003B1C10" w:rsidRPr="00F13B43">
        <w:rPr>
          <w:rFonts w:ascii="Times New Roman" w:hAnsi="Times New Roman" w:cs="Times New Roman"/>
          <w:sz w:val="24"/>
          <w:szCs w:val="24"/>
        </w:rPr>
        <w:t xml:space="preserve"> </w:t>
      </w:r>
      <w:r w:rsidRPr="009E0C69">
        <w:rPr>
          <w:rFonts w:ascii="Times New Roman" w:hAnsi="Times New Roman" w:cs="Times New Roman"/>
          <w:sz w:val="24"/>
          <w:szCs w:val="24"/>
        </w:rPr>
        <w:t>электромагнитных волн для сотовой связи.</w:t>
      </w:r>
      <w:r w:rsidR="003B1C10" w:rsidRPr="00F13B43">
        <w:rPr>
          <w:rFonts w:ascii="Times New Roman" w:hAnsi="Times New Roman" w:cs="Times New Roman"/>
          <w:sz w:val="24"/>
          <w:szCs w:val="24"/>
        </w:rPr>
        <w:t xml:space="preserve"> </w:t>
      </w:r>
      <w:r w:rsidRPr="009E0C69">
        <w:rPr>
          <w:rFonts w:ascii="Times New Roman" w:hAnsi="Times New Roman" w:cs="Times New Roman"/>
          <w:sz w:val="24"/>
          <w:szCs w:val="24"/>
        </w:rPr>
        <w:t>Электромагнитная природа света. Скорость света. Волновые свойства света.</w:t>
      </w:r>
    </w:p>
    <w:p w:rsidR="009E0C69" w:rsidRPr="009E0C69" w:rsidRDefault="00895FCF" w:rsidP="009E0C69">
      <w:pPr>
        <w:spacing w:after="0"/>
        <w:jc w:val="both"/>
        <w:rPr>
          <w:rFonts w:ascii="Times New Roman" w:hAnsi="Times New Roman" w:cs="Times New Roman"/>
          <w:sz w:val="24"/>
          <w:szCs w:val="24"/>
        </w:rPr>
      </w:pPr>
      <w:r w:rsidRPr="00895FCF">
        <w:rPr>
          <w:rFonts w:ascii="Times New Roman" w:hAnsi="Times New Roman" w:cs="Times New Roman"/>
          <w:i/>
          <w:iCs/>
          <w:sz w:val="24"/>
          <w:szCs w:val="24"/>
        </w:rPr>
        <w:t>Демонстрации</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Свойства электромагнитных волн.</w:t>
      </w:r>
      <w:r w:rsidR="003B1C10" w:rsidRPr="003B1C10">
        <w:rPr>
          <w:rFonts w:ascii="Times New Roman" w:hAnsi="Times New Roman" w:cs="Times New Roman"/>
          <w:sz w:val="24"/>
          <w:szCs w:val="24"/>
        </w:rPr>
        <w:t xml:space="preserve"> </w:t>
      </w:r>
      <w:r w:rsidRPr="009E0C69">
        <w:rPr>
          <w:rFonts w:ascii="Times New Roman" w:hAnsi="Times New Roman" w:cs="Times New Roman"/>
          <w:sz w:val="24"/>
          <w:szCs w:val="24"/>
        </w:rPr>
        <w:t>Волновые свойства света.</w:t>
      </w:r>
    </w:p>
    <w:p w:rsidR="009E0C69" w:rsidRPr="009E0C69" w:rsidRDefault="00895FCF" w:rsidP="009E0C69">
      <w:pPr>
        <w:spacing w:after="0"/>
        <w:jc w:val="both"/>
        <w:rPr>
          <w:rFonts w:ascii="Times New Roman" w:hAnsi="Times New Roman" w:cs="Times New Roman"/>
          <w:sz w:val="24"/>
          <w:szCs w:val="24"/>
        </w:rPr>
      </w:pPr>
      <w:r w:rsidRPr="00895FCF">
        <w:rPr>
          <w:rFonts w:ascii="Times New Roman" w:hAnsi="Times New Roman" w:cs="Times New Roman"/>
          <w:i/>
          <w:iCs/>
          <w:sz w:val="24"/>
          <w:szCs w:val="24"/>
        </w:rPr>
        <w:t>Лабораторные работы и опыты</w:t>
      </w:r>
    </w:p>
    <w:p w:rsid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Изучение свойств электромагнитных волн с помощью мобильного телефона.</w:t>
      </w:r>
    </w:p>
    <w:p w:rsidR="009E0C69" w:rsidRPr="00895FCF" w:rsidRDefault="009E0C69" w:rsidP="00895FCF">
      <w:pPr>
        <w:spacing w:after="0"/>
        <w:ind w:firstLine="708"/>
        <w:jc w:val="both"/>
        <w:rPr>
          <w:rFonts w:ascii="Times New Roman" w:hAnsi="Times New Roman" w:cs="Times New Roman"/>
          <w:b/>
          <w:bCs/>
          <w:sz w:val="24"/>
          <w:szCs w:val="24"/>
        </w:rPr>
      </w:pPr>
      <w:r w:rsidRPr="00895FCF">
        <w:rPr>
          <w:rFonts w:ascii="Times New Roman" w:hAnsi="Times New Roman" w:cs="Times New Roman"/>
          <w:b/>
          <w:bCs/>
          <w:sz w:val="24"/>
          <w:szCs w:val="24"/>
        </w:rPr>
        <w:t>Раздел 11. Световые явления</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Лучевая модель света. Источники света. Прямолинейное распространение</w:t>
      </w:r>
      <w:r w:rsidR="003B1C10" w:rsidRPr="00F13B43">
        <w:rPr>
          <w:rFonts w:ascii="Times New Roman" w:hAnsi="Times New Roman" w:cs="Times New Roman"/>
          <w:sz w:val="24"/>
          <w:szCs w:val="24"/>
        </w:rPr>
        <w:t xml:space="preserve"> </w:t>
      </w:r>
      <w:r w:rsidRPr="009E0C69">
        <w:rPr>
          <w:rFonts w:ascii="Times New Roman" w:hAnsi="Times New Roman" w:cs="Times New Roman"/>
          <w:sz w:val="24"/>
          <w:szCs w:val="24"/>
        </w:rPr>
        <w:t>света. Затмения Солнца и Луны. Отражение света. Плоское зеркало. Закон</w:t>
      </w:r>
      <w:r w:rsidR="003B1C10" w:rsidRPr="00F13B43">
        <w:rPr>
          <w:rFonts w:ascii="Times New Roman" w:hAnsi="Times New Roman" w:cs="Times New Roman"/>
          <w:sz w:val="24"/>
          <w:szCs w:val="24"/>
        </w:rPr>
        <w:t xml:space="preserve"> </w:t>
      </w:r>
      <w:r w:rsidRPr="009E0C69">
        <w:rPr>
          <w:rFonts w:ascii="Times New Roman" w:hAnsi="Times New Roman" w:cs="Times New Roman"/>
          <w:sz w:val="24"/>
          <w:szCs w:val="24"/>
        </w:rPr>
        <w:t>отражения света.</w:t>
      </w:r>
      <w:r w:rsidR="003B1C10" w:rsidRPr="00F13B43">
        <w:rPr>
          <w:rFonts w:ascii="Times New Roman" w:hAnsi="Times New Roman" w:cs="Times New Roman"/>
          <w:sz w:val="24"/>
          <w:szCs w:val="24"/>
        </w:rPr>
        <w:t xml:space="preserve"> </w:t>
      </w:r>
      <w:r w:rsidRPr="009E0C69">
        <w:rPr>
          <w:rFonts w:ascii="Times New Roman" w:hAnsi="Times New Roman" w:cs="Times New Roman"/>
          <w:sz w:val="24"/>
          <w:szCs w:val="24"/>
        </w:rPr>
        <w:t>Преломление света. Закон преломления света. Полное внутреннее</w:t>
      </w:r>
      <w:r w:rsidR="003B1C10" w:rsidRPr="003B1C10">
        <w:rPr>
          <w:rFonts w:ascii="Times New Roman" w:hAnsi="Times New Roman" w:cs="Times New Roman"/>
          <w:sz w:val="24"/>
          <w:szCs w:val="24"/>
        </w:rPr>
        <w:t xml:space="preserve"> </w:t>
      </w:r>
      <w:r w:rsidRPr="009E0C69">
        <w:rPr>
          <w:rFonts w:ascii="Times New Roman" w:hAnsi="Times New Roman" w:cs="Times New Roman"/>
          <w:sz w:val="24"/>
          <w:szCs w:val="24"/>
        </w:rPr>
        <w:t>отражение света. Использование полного внутреннего отражения в оптических</w:t>
      </w:r>
      <w:r w:rsidR="003B1C10" w:rsidRPr="003B1C10">
        <w:rPr>
          <w:rFonts w:ascii="Times New Roman" w:hAnsi="Times New Roman" w:cs="Times New Roman"/>
          <w:sz w:val="24"/>
          <w:szCs w:val="24"/>
        </w:rPr>
        <w:t xml:space="preserve"> </w:t>
      </w:r>
      <w:r w:rsidRPr="009E0C69">
        <w:rPr>
          <w:rFonts w:ascii="Times New Roman" w:hAnsi="Times New Roman" w:cs="Times New Roman"/>
          <w:sz w:val="24"/>
          <w:szCs w:val="24"/>
        </w:rPr>
        <w:t>световодах.</w:t>
      </w:r>
      <w:r w:rsidR="003B1C10" w:rsidRPr="003B1C10">
        <w:rPr>
          <w:rFonts w:ascii="Times New Roman" w:hAnsi="Times New Roman" w:cs="Times New Roman"/>
          <w:sz w:val="24"/>
          <w:szCs w:val="24"/>
        </w:rPr>
        <w:t xml:space="preserve"> </w:t>
      </w:r>
      <w:r w:rsidRPr="009E0C69">
        <w:rPr>
          <w:rFonts w:ascii="Times New Roman" w:hAnsi="Times New Roman" w:cs="Times New Roman"/>
          <w:sz w:val="24"/>
          <w:szCs w:val="24"/>
        </w:rPr>
        <w:t>Линза. Ход лучей в линзе. Оптическая система фотоаппарата, микроскопа и</w:t>
      </w:r>
      <w:r w:rsidR="003B1C10" w:rsidRPr="00F13B43">
        <w:rPr>
          <w:rFonts w:ascii="Times New Roman" w:hAnsi="Times New Roman" w:cs="Times New Roman"/>
          <w:sz w:val="24"/>
          <w:szCs w:val="24"/>
        </w:rPr>
        <w:t xml:space="preserve"> </w:t>
      </w:r>
      <w:r w:rsidRPr="009E0C69">
        <w:rPr>
          <w:rFonts w:ascii="Times New Roman" w:hAnsi="Times New Roman" w:cs="Times New Roman"/>
          <w:sz w:val="24"/>
          <w:szCs w:val="24"/>
        </w:rPr>
        <w:t>телескопа. Глаз как оптическая система. Близорукость и дальнозоркость.</w:t>
      </w:r>
      <w:r w:rsidR="003B1C10" w:rsidRPr="003B1C10">
        <w:rPr>
          <w:rFonts w:ascii="Times New Roman" w:hAnsi="Times New Roman" w:cs="Times New Roman"/>
          <w:sz w:val="24"/>
          <w:szCs w:val="24"/>
        </w:rPr>
        <w:t xml:space="preserve"> </w:t>
      </w:r>
      <w:r w:rsidRPr="009E0C69">
        <w:rPr>
          <w:rFonts w:ascii="Times New Roman" w:hAnsi="Times New Roman" w:cs="Times New Roman"/>
          <w:sz w:val="24"/>
          <w:szCs w:val="24"/>
        </w:rPr>
        <w:t>Разложение белого света в спектр. Опыты Ньютона. Сложение спектральных</w:t>
      </w:r>
      <w:r w:rsidR="003B1C10" w:rsidRPr="003B1C10">
        <w:rPr>
          <w:rFonts w:ascii="Times New Roman" w:hAnsi="Times New Roman" w:cs="Times New Roman"/>
          <w:sz w:val="24"/>
          <w:szCs w:val="24"/>
        </w:rPr>
        <w:t xml:space="preserve"> </w:t>
      </w:r>
      <w:r w:rsidRPr="009E0C69">
        <w:rPr>
          <w:rFonts w:ascii="Times New Roman" w:hAnsi="Times New Roman" w:cs="Times New Roman"/>
          <w:sz w:val="24"/>
          <w:szCs w:val="24"/>
        </w:rPr>
        <w:t>цветов. Дисперсия света.</w:t>
      </w:r>
    </w:p>
    <w:p w:rsidR="009E0C69" w:rsidRPr="009E0C69" w:rsidRDefault="00895FCF" w:rsidP="009E0C69">
      <w:pPr>
        <w:spacing w:after="0"/>
        <w:jc w:val="both"/>
        <w:rPr>
          <w:rFonts w:ascii="Times New Roman" w:hAnsi="Times New Roman" w:cs="Times New Roman"/>
          <w:sz w:val="24"/>
          <w:szCs w:val="24"/>
        </w:rPr>
      </w:pPr>
      <w:r w:rsidRPr="00895FCF">
        <w:rPr>
          <w:rFonts w:ascii="Times New Roman" w:hAnsi="Times New Roman" w:cs="Times New Roman"/>
          <w:i/>
          <w:iCs/>
          <w:sz w:val="24"/>
          <w:szCs w:val="24"/>
        </w:rPr>
        <w:t>Демонстрации</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Прямолинейное распространение света.</w:t>
      </w:r>
      <w:r w:rsidR="003B1C10" w:rsidRPr="003B1C10">
        <w:rPr>
          <w:rFonts w:ascii="Times New Roman" w:hAnsi="Times New Roman" w:cs="Times New Roman"/>
          <w:sz w:val="24"/>
          <w:szCs w:val="24"/>
        </w:rPr>
        <w:t xml:space="preserve"> </w:t>
      </w:r>
      <w:r w:rsidRPr="009E0C69">
        <w:rPr>
          <w:rFonts w:ascii="Times New Roman" w:hAnsi="Times New Roman" w:cs="Times New Roman"/>
          <w:sz w:val="24"/>
          <w:szCs w:val="24"/>
        </w:rPr>
        <w:t>Отражение света.</w:t>
      </w:r>
      <w:r w:rsidR="003B1C10" w:rsidRPr="003B1C10">
        <w:rPr>
          <w:rFonts w:ascii="Times New Roman" w:hAnsi="Times New Roman" w:cs="Times New Roman"/>
          <w:sz w:val="24"/>
          <w:szCs w:val="24"/>
        </w:rPr>
        <w:t xml:space="preserve"> </w:t>
      </w:r>
      <w:r w:rsidRPr="009E0C69">
        <w:rPr>
          <w:rFonts w:ascii="Times New Roman" w:hAnsi="Times New Roman" w:cs="Times New Roman"/>
          <w:sz w:val="24"/>
          <w:szCs w:val="24"/>
        </w:rPr>
        <w:t>Получение изображений в плоском, вогнутом и выпуклом зеркалах.</w:t>
      </w:r>
      <w:r w:rsidR="003B1C10" w:rsidRPr="003B1C10">
        <w:rPr>
          <w:rFonts w:ascii="Times New Roman" w:hAnsi="Times New Roman" w:cs="Times New Roman"/>
          <w:sz w:val="24"/>
          <w:szCs w:val="24"/>
        </w:rPr>
        <w:t xml:space="preserve"> </w:t>
      </w:r>
      <w:r w:rsidRPr="009E0C69">
        <w:rPr>
          <w:rFonts w:ascii="Times New Roman" w:hAnsi="Times New Roman" w:cs="Times New Roman"/>
          <w:sz w:val="24"/>
          <w:szCs w:val="24"/>
        </w:rPr>
        <w:t>Преломление света.</w:t>
      </w:r>
      <w:r w:rsidR="003B1C10" w:rsidRPr="003B1C10">
        <w:rPr>
          <w:rFonts w:ascii="Times New Roman" w:hAnsi="Times New Roman" w:cs="Times New Roman"/>
          <w:sz w:val="24"/>
          <w:szCs w:val="24"/>
        </w:rPr>
        <w:t xml:space="preserve"> </w:t>
      </w:r>
      <w:r w:rsidRPr="009E0C69">
        <w:rPr>
          <w:rFonts w:ascii="Times New Roman" w:hAnsi="Times New Roman" w:cs="Times New Roman"/>
          <w:sz w:val="24"/>
          <w:szCs w:val="24"/>
        </w:rPr>
        <w:t>Оптический световод.</w:t>
      </w:r>
      <w:r w:rsidR="003B1C10" w:rsidRPr="003B1C10">
        <w:rPr>
          <w:rFonts w:ascii="Times New Roman" w:hAnsi="Times New Roman" w:cs="Times New Roman"/>
          <w:sz w:val="24"/>
          <w:szCs w:val="24"/>
        </w:rPr>
        <w:t xml:space="preserve"> </w:t>
      </w:r>
      <w:r w:rsidRPr="009E0C69">
        <w:rPr>
          <w:rFonts w:ascii="Times New Roman" w:hAnsi="Times New Roman" w:cs="Times New Roman"/>
          <w:sz w:val="24"/>
          <w:szCs w:val="24"/>
        </w:rPr>
        <w:t>Ход лучей в собирающей линзе.</w:t>
      </w:r>
      <w:r w:rsidR="003B1C10" w:rsidRPr="003B1C10">
        <w:rPr>
          <w:rFonts w:ascii="Times New Roman" w:hAnsi="Times New Roman" w:cs="Times New Roman"/>
          <w:sz w:val="24"/>
          <w:szCs w:val="24"/>
        </w:rPr>
        <w:t xml:space="preserve"> </w:t>
      </w:r>
      <w:r w:rsidRPr="009E0C69">
        <w:rPr>
          <w:rFonts w:ascii="Times New Roman" w:hAnsi="Times New Roman" w:cs="Times New Roman"/>
          <w:sz w:val="24"/>
          <w:szCs w:val="24"/>
        </w:rPr>
        <w:t>Ход лучей в рассеивающей линзе.</w:t>
      </w:r>
      <w:r w:rsidR="003B1C10" w:rsidRPr="003B1C10">
        <w:rPr>
          <w:rFonts w:ascii="Times New Roman" w:hAnsi="Times New Roman" w:cs="Times New Roman"/>
          <w:sz w:val="24"/>
          <w:szCs w:val="24"/>
        </w:rPr>
        <w:t xml:space="preserve"> </w:t>
      </w:r>
      <w:r w:rsidRPr="009E0C69">
        <w:rPr>
          <w:rFonts w:ascii="Times New Roman" w:hAnsi="Times New Roman" w:cs="Times New Roman"/>
          <w:sz w:val="24"/>
          <w:szCs w:val="24"/>
        </w:rPr>
        <w:t>Получение изображений с помощью линз.</w:t>
      </w:r>
      <w:r w:rsidR="003B1C10" w:rsidRPr="003B1C10">
        <w:rPr>
          <w:rFonts w:ascii="Times New Roman" w:hAnsi="Times New Roman" w:cs="Times New Roman"/>
          <w:sz w:val="24"/>
          <w:szCs w:val="24"/>
        </w:rPr>
        <w:t xml:space="preserve"> </w:t>
      </w:r>
      <w:r w:rsidRPr="009E0C69">
        <w:rPr>
          <w:rFonts w:ascii="Times New Roman" w:hAnsi="Times New Roman" w:cs="Times New Roman"/>
          <w:sz w:val="24"/>
          <w:szCs w:val="24"/>
        </w:rPr>
        <w:t>Принцип действия фотоаппарата, микроскопа и телескопа.</w:t>
      </w:r>
      <w:r w:rsidR="003B1C10" w:rsidRPr="003B1C10">
        <w:rPr>
          <w:rFonts w:ascii="Times New Roman" w:hAnsi="Times New Roman" w:cs="Times New Roman"/>
          <w:sz w:val="24"/>
          <w:szCs w:val="24"/>
        </w:rPr>
        <w:t xml:space="preserve"> </w:t>
      </w:r>
      <w:r w:rsidRPr="009E0C69">
        <w:rPr>
          <w:rFonts w:ascii="Times New Roman" w:hAnsi="Times New Roman" w:cs="Times New Roman"/>
          <w:sz w:val="24"/>
          <w:szCs w:val="24"/>
        </w:rPr>
        <w:t>Модель глаза.</w:t>
      </w:r>
      <w:r w:rsidR="003B1C10" w:rsidRPr="003B1C10">
        <w:rPr>
          <w:rFonts w:ascii="Times New Roman" w:hAnsi="Times New Roman" w:cs="Times New Roman"/>
          <w:sz w:val="24"/>
          <w:szCs w:val="24"/>
        </w:rPr>
        <w:t xml:space="preserve"> </w:t>
      </w:r>
      <w:r w:rsidRPr="009E0C69">
        <w:rPr>
          <w:rFonts w:ascii="Times New Roman" w:hAnsi="Times New Roman" w:cs="Times New Roman"/>
          <w:sz w:val="24"/>
          <w:szCs w:val="24"/>
        </w:rPr>
        <w:t>Разложение белого света в спектр.</w:t>
      </w:r>
      <w:r w:rsidR="003B1C10" w:rsidRPr="003B1C10">
        <w:rPr>
          <w:rFonts w:ascii="Times New Roman" w:hAnsi="Times New Roman" w:cs="Times New Roman"/>
          <w:sz w:val="24"/>
          <w:szCs w:val="24"/>
        </w:rPr>
        <w:t xml:space="preserve"> </w:t>
      </w:r>
      <w:r w:rsidRPr="009E0C69">
        <w:rPr>
          <w:rFonts w:ascii="Times New Roman" w:hAnsi="Times New Roman" w:cs="Times New Roman"/>
          <w:sz w:val="24"/>
          <w:szCs w:val="24"/>
        </w:rPr>
        <w:t>Получение белого света при сложении света разных цветов.</w:t>
      </w:r>
    </w:p>
    <w:p w:rsidR="009E0C69" w:rsidRPr="009E0C69" w:rsidRDefault="00895FCF" w:rsidP="009E0C69">
      <w:pPr>
        <w:spacing w:after="0"/>
        <w:jc w:val="both"/>
        <w:rPr>
          <w:rFonts w:ascii="Times New Roman" w:hAnsi="Times New Roman" w:cs="Times New Roman"/>
          <w:sz w:val="24"/>
          <w:szCs w:val="24"/>
        </w:rPr>
      </w:pPr>
      <w:r w:rsidRPr="00895FCF">
        <w:rPr>
          <w:rFonts w:ascii="Times New Roman" w:hAnsi="Times New Roman" w:cs="Times New Roman"/>
          <w:i/>
          <w:iCs/>
          <w:sz w:val="24"/>
          <w:szCs w:val="24"/>
        </w:rPr>
        <w:t>Лабораторные работы и опыты</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Исследование зависимости угла отражения светового луча от угла падения.</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Изучение характеристик изображения предмета в плоском зеркале.</w:t>
      </w:r>
    </w:p>
    <w:p w:rsidR="009E0C69" w:rsidRPr="009E0C69" w:rsidRDefault="009E0C69" w:rsidP="009E0C69">
      <w:pPr>
        <w:spacing w:after="0"/>
        <w:jc w:val="both"/>
        <w:rPr>
          <w:rFonts w:ascii="Times New Roman" w:hAnsi="Times New Roman" w:cs="Times New Roman"/>
          <w:sz w:val="24"/>
          <w:szCs w:val="24"/>
        </w:rPr>
      </w:pPr>
      <w:r w:rsidRPr="009E0C69">
        <w:rPr>
          <w:rFonts w:ascii="Times New Roman" w:hAnsi="Times New Roman" w:cs="Times New Roman"/>
          <w:sz w:val="24"/>
          <w:szCs w:val="24"/>
        </w:rPr>
        <w:t>Исследование зависимости угла преломления светового луча от угла падения</w:t>
      </w:r>
      <w:r w:rsidR="003B1C10" w:rsidRPr="003B1C10">
        <w:rPr>
          <w:rFonts w:ascii="Times New Roman" w:hAnsi="Times New Roman" w:cs="Times New Roman"/>
          <w:sz w:val="24"/>
          <w:szCs w:val="24"/>
        </w:rPr>
        <w:t xml:space="preserve"> </w:t>
      </w:r>
      <w:r w:rsidRPr="009E0C69">
        <w:rPr>
          <w:rFonts w:ascii="Times New Roman" w:hAnsi="Times New Roman" w:cs="Times New Roman"/>
          <w:sz w:val="24"/>
          <w:szCs w:val="24"/>
        </w:rPr>
        <w:t>на границе «воздух–стекло».</w:t>
      </w:r>
    </w:p>
    <w:p w:rsidR="00895FCF" w:rsidRPr="00895FCF" w:rsidRDefault="009E0C69" w:rsidP="00895FCF">
      <w:pPr>
        <w:spacing w:after="0"/>
        <w:jc w:val="both"/>
        <w:rPr>
          <w:rFonts w:ascii="Times New Roman" w:hAnsi="Times New Roman" w:cs="Times New Roman"/>
          <w:sz w:val="24"/>
          <w:szCs w:val="24"/>
        </w:rPr>
      </w:pPr>
      <w:r w:rsidRPr="009E0C69">
        <w:rPr>
          <w:rFonts w:ascii="Times New Roman" w:hAnsi="Times New Roman" w:cs="Times New Roman"/>
          <w:sz w:val="24"/>
          <w:szCs w:val="24"/>
        </w:rPr>
        <w:t>Получение изображений с помощью собирающей линзы.</w:t>
      </w:r>
      <w:r w:rsidR="003B1C10" w:rsidRPr="003B1C10">
        <w:rPr>
          <w:rFonts w:ascii="Times New Roman" w:hAnsi="Times New Roman" w:cs="Times New Roman"/>
          <w:sz w:val="24"/>
          <w:szCs w:val="24"/>
        </w:rPr>
        <w:t xml:space="preserve"> </w:t>
      </w:r>
      <w:r w:rsidR="00895FCF" w:rsidRPr="00895FCF">
        <w:rPr>
          <w:rFonts w:ascii="Times New Roman" w:hAnsi="Times New Roman" w:cs="Times New Roman"/>
          <w:sz w:val="24"/>
          <w:szCs w:val="24"/>
        </w:rPr>
        <w:t>Определение фокусного расстояния и оптической силы собирающей линзы.</w:t>
      </w:r>
    </w:p>
    <w:p w:rsidR="00895FCF" w:rsidRPr="00895FCF" w:rsidRDefault="00895FCF" w:rsidP="00895FCF">
      <w:pPr>
        <w:spacing w:after="0"/>
        <w:jc w:val="both"/>
        <w:rPr>
          <w:rFonts w:ascii="Times New Roman" w:hAnsi="Times New Roman" w:cs="Times New Roman"/>
          <w:sz w:val="24"/>
          <w:szCs w:val="24"/>
        </w:rPr>
      </w:pPr>
      <w:r w:rsidRPr="00895FCF">
        <w:rPr>
          <w:rFonts w:ascii="Times New Roman" w:hAnsi="Times New Roman" w:cs="Times New Roman"/>
          <w:sz w:val="24"/>
          <w:szCs w:val="24"/>
        </w:rPr>
        <w:t>Опыты по разложению белого света в спектр.</w:t>
      </w:r>
    </w:p>
    <w:p w:rsidR="00895FCF" w:rsidRPr="00895FCF" w:rsidRDefault="00895FCF" w:rsidP="00895FCF">
      <w:pPr>
        <w:spacing w:after="0"/>
        <w:jc w:val="both"/>
        <w:rPr>
          <w:rFonts w:ascii="Times New Roman" w:hAnsi="Times New Roman" w:cs="Times New Roman"/>
          <w:sz w:val="24"/>
          <w:szCs w:val="24"/>
        </w:rPr>
      </w:pPr>
      <w:r w:rsidRPr="00895FCF">
        <w:rPr>
          <w:rFonts w:ascii="Times New Roman" w:hAnsi="Times New Roman" w:cs="Times New Roman"/>
          <w:sz w:val="24"/>
          <w:szCs w:val="24"/>
        </w:rPr>
        <w:t>Опыты по восприятию цвета предметов при их наблюдении через цветовые</w:t>
      </w:r>
      <w:r w:rsidR="003B1C10" w:rsidRPr="003B1C10">
        <w:rPr>
          <w:rFonts w:ascii="Times New Roman" w:hAnsi="Times New Roman" w:cs="Times New Roman"/>
          <w:sz w:val="24"/>
          <w:szCs w:val="24"/>
        </w:rPr>
        <w:t xml:space="preserve"> </w:t>
      </w:r>
      <w:r w:rsidRPr="00895FCF">
        <w:rPr>
          <w:rFonts w:ascii="Times New Roman" w:hAnsi="Times New Roman" w:cs="Times New Roman"/>
          <w:sz w:val="24"/>
          <w:szCs w:val="24"/>
        </w:rPr>
        <w:t>фильтры.</w:t>
      </w:r>
    </w:p>
    <w:p w:rsidR="00895FCF" w:rsidRPr="00895FCF" w:rsidRDefault="00895FCF" w:rsidP="00895FCF">
      <w:pPr>
        <w:spacing w:after="0"/>
        <w:ind w:firstLine="708"/>
        <w:jc w:val="both"/>
        <w:rPr>
          <w:rFonts w:ascii="Times New Roman" w:hAnsi="Times New Roman" w:cs="Times New Roman"/>
          <w:b/>
          <w:bCs/>
          <w:sz w:val="24"/>
          <w:szCs w:val="24"/>
        </w:rPr>
      </w:pPr>
      <w:r w:rsidRPr="00895FCF">
        <w:rPr>
          <w:rFonts w:ascii="Times New Roman" w:hAnsi="Times New Roman" w:cs="Times New Roman"/>
          <w:b/>
          <w:bCs/>
          <w:sz w:val="24"/>
          <w:szCs w:val="24"/>
        </w:rPr>
        <w:t>Раздел 12. Квантовые явления</w:t>
      </w:r>
    </w:p>
    <w:p w:rsidR="00895FCF" w:rsidRPr="00895FCF" w:rsidRDefault="00895FCF" w:rsidP="003B1C10">
      <w:pPr>
        <w:spacing w:after="0"/>
        <w:ind w:firstLine="708"/>
        <w:jc w:val="both"/>
        <w:rPr>
          <w:rFonts w:ascii="Times New Roman" w:hAnsi="Times New Roman" w:cs="Times New Roman"/>
          <w:sz w:val="24"/>
          <w:szCs w:val="24"/>
        </w:rPr>
      </w:pPr>
      <w:r w:rsidRPr="00895FCF">
        <w:rPr>
          <w:rFonts w:ascii="Times New Roman" w:hAnsi="Times New Roman" w:cs="Times New Roman"/>
          <w:sz w:val="24"/>
          <w:szCs w:val="24"/>
        </w:rPr>
        <w:t>Опыты Резерфорда и планетарная модель атома. Модель атома Бора.</w:t>
      </w:r>
      <w:r w:rsidR="003B1C10" w:rsidRPr="003B1C10">
        <w:rPr>
          <w:rFonts w:ascii="Times New Roman" w:hAnsi="Times New Roman" w:cs="Times New Roman"/>
          <w:sz w:val="24"/>
          <w:szCs w:val="24"/>
        </w:rPr>
        <w:t xml:space="preserve"> </w:t>
      </w:r>
      <w:r w:rsidRPr="00895FCF">
        <w:rPr>
          <w:rFonts w:ascii="Times New Roman" w:hAnsi="Times New Roman" w:cs="Times New Roman"/>
          <w:sz w:val="24"/>
          <w:szCs w:val="24"/>
        </w:rPr>
        <w:t>Испускание и поглощение света атомом. Кванты. Линейчатые спектры.</w:t>
      </w:r>
      <w:r w:rsidR="003B1C10" w:rsidRPr="00F13B43">
        <w:rPr>
          <w:rFonts w:ascii="Times New Roman" w:hAnsi="Times New Roman" w:cs="Times New Roman"/>
          <w:sz w:val="24"/>
          <w:szCs w:val="24"/>
        </w:rPr>
        <w:t xml:space="preserve"> </w:t>
      </w:r>
      <w:r w:rsidRPr="00895FCF">
        <w:rPr>
          <w:rFonts w:ascii="Times New Roman" w:hAnsi="Times New Roman" w:cs="Times New Roman"/>
          <w:sz w:val="24"/>
          <w:szCs w:val="24"/>
        </w:rPr>
        <w:t>Радиоактивность. Альфа­, бета- и гамма-излучения. Строение атомного ядра.</w:t>
      </w:r>
      <w:r w:rsidR="003B1C10" w:rsidRPr="00F13B43">
        <w:rPr>
          <w:rFonts w:ascii="Times New Roman" w:hAnsi="Times New Roman" w:cs="Times New Roman"/>
          <w:sz w:val="24"/>
          <w:szCs w:val="24"/>
        </w:rPr>
        <w:t xml:space="preserve"> </w:t>
      </w:r>
      <w:r w:rsidRPr="00895FCF">
        <w:rPr>
          <w:rFonts w:ascii="Times New Roman" w:hAnsi="Times New Roman" w:cs="Times New Roman"/>
          <w:sz w:val="24"/>
          <w:szCs w:val="24"/>
        </w:rPr>
        <w:t>Нуклонная модель атомного ядра. Изотопы. Радиоактивные превращения. Период</w:t>
      </w:r>
      <w:r w:rsidR="003B1C10" w:rsidRPr="00F13B43">
        <w:rPr>
          <w:rFonts w:ascii="Times New Roman" w:hAnsi="Times New Roman" w:cs="Times New Roman"/>
          <w:sz w:val="24"/>
          <w:szCs w:val="24"/>
        </w:rPr>
        <w:t xml:space="preserve"> </w:t>
      </w:r>
      <w:r w:rsidRPr="00895FCF">
        <w:rPr>
          <w:rFonts w:ascii="Times New Roman" w:hAnsi="Times New Roman" w:cs="Times New Roman"/>
          <w:sz w:val="24"/>
          <w:szCs w:val="24"/>
        </w:rPr>
        <w:t>полураспада атомных ядер.</w:t>
      </w:r>
      <w:r w:rsidR="003B1C10" w:rsidRPr="00F13B43">
        <w:rPr>
          <w:rFonts w:ascii="Times New Roman" w:hAnsi="Times New Roman" w:cs="Times New Roman"/>
          <w:sz w:val="24"/>
          <w:szCs w:val="24"/>
        </w:rPr>
        <w:t xml:space="preserve"> </w:t>
      </w:r>
      <w:r w:rsidRPr="00895FCF">
        <w:rPr>
          <w:rFonts w:ascii="Times New Roman" w:hAnsi="Times New Roman" w:cs="Times New Roman"/>
          <w:sz w:val="24"/>
          <w:szCs w:val="24"/>
        </w:rPr>
        <w:t>Ядерные реакции. Законы сохранения зарядового и массового чисел. Энергия</w:t>
      </w:r>
      <w:r w:rsidR="003B1C10" w:rsidRPr="00F13B43">
        <w:rPr>
          <w:rFonts w:ascii="Times New Roman" w:hAnsi="Times New Roman" w:cs="Times New Roman"/>
          <w:sz w:val="24"/>
          <w:szCs w:val="24"/>
        </w:rPr>
        <w:t xml:space="preserve"> </w:t>
      </w:r>
      <w:r w:rsidRPr="00895FCF">
        <w:rPr>
          <w:rFonts w:ascii="Times New Roman" w:hAnsi="Times New Roman" w:cs="Times New Roman"/>
          <w:sz w:val="24"/>
          <w:szCs w:val="24"/>
        </w:rPr>
        <w:t>связи атомных ядер. Связь массы и энергии. Реакции синтеза и деления ядер.</w:t>
      </w:r>
      <w:r w:rsidR="003B1C10" w:rsidRPr="003B1C10">
        <w:rPr>
          <w:rFonts w:ascii="Times New Roman" w:hAnsi="Times New Roman" w:cs="Times New Roman"/>
          <w:sz w:val="24"/>
          <w:szCs w:val="24"/>
        </w:rPr>
        <w:t xml:space="preserve"> </w:t>
      </w:r>
      <w:r w:rsidRPr="00895FCF">
        <w:rPr>
          <w:rFonts w:ascii="Times New Roman" w:hAnsi="Times New Roman" w:cs="Times New Roman"/>
          <w:sz w:val="24"/>
          <w:szCs w:val="24"/>
        </w:rPr>
        <w:t>Источники энергии Солнца и звёзд.</w:t>
      </w:r>
      <w:r w:rsidR="003B1C10" w:rsidRPr="003B1C10">
        <w:rPr>
          <w:rFonts w:ascii="Times New Roman" w:hAnsi="Times New Roman" w:cs="Times New Roman"/>
          <w:sz w:val="24"/>
          <w:szCs w:val="24"/>
        </w:rPr>
        <w:t xml:space="preserve"> </w:t>
      </w:r>
      <w:r w:rsidRPr="00895FCF">
        <w:rPr>
          <w:rFonts w:ascii="Times New Roman" w:hAnsi="Times New Roman" w:cs="Times New Roman"/>
          <w:sz w:val="24"/>
          <w:szCs w:val="24"/>
        </w:rPr>
        <w:t>Ядерная энергетика. Действия радиоактивных излучений на живые</w:t>
      </w:r>
      <w:r w:rsidR="003B1C10" w:rsidRPr="003B1C10">
        <w:rPr>
          <w:rFonts w:ascii="Times New Roman" w:hAnsi="Times New Roman" w:cs="Times New Roman"/>
          <w:sz w:val="24"/>
          <w:szCs w:val="24"/>
        </w:rPr>
        <w:t xml:space="preserve"> </w:t>
      </w:r>
      <w:r w:rsidRPr="00895FCF">
        <w:rPr>
          <w:rFonts w:ascii="Times New Roman" w:hAnsi="Times New Roman" w:cs="Times New Roman"/>
          <w:sz w:val="24"/>
          <w:szCs w:val="24"/>
        </w:rPr>
        <w:t>организмы.</w:t>
      </w:r>
    </w:p>
    <w:p w:rsidR="00895FCF" w:rsidRPr="00895FCF" w:rsidRDefault="00895FCF" w:rsidP="00895FCF">
      <w:pPr>
        <w:spacing w:after="0"/>
        <w:jc w:val="both"/>
        <w:rPr>
          <w:rFonts w:ascii="Times New Roman" w:hAnsi="Times New Roman" w:cs="Times New Roman"/>
          <w:sz w:val="24"/>
          <w:szCs w:val="24"/>
        </w:rPr>
      </w:pPr>
      <w:r w:rsidRPr="00895FCF">
        <w:rPr>
          <w:rFonts w:ascii="Times New Roman" w:hAnsi="Times New Roman" w:cs="Times New Roman"/>
          <w:i/>
          <w:iCs/>
          <w:sz w:val="24"/>
          <w:szCs w:val="24"/>
        </w:rPr>
        <w:t>Демонстрации</w:t>
      </w:r>
    </w:p>
    <w:p w:rsidR="00895FCF" w:rsidRPr="00895FCF" w:rsidRDefault="00895FCF" w:rsidP="00895FCF">
      <w:pPr>
        <w:spacing w:after="0"/>
        <w:jc w:val="both"/>
        <w:rPr>
          <w:rFonts w:ascii="Times New Roman" w:hAnsi="Times New Roman" w:cs="Times New Roman"/>
          <w:sz w:val="24"/>
          <w:szCs w:val="24"/>
        </w:rPr>
      </w:pPr>
      <w:r w:rsidRPr="00895FCF">
        <w:rPr>
          <w:rFonts w:ascii="Times New Roman" w:hAnsi="Times New Roman" w:cs="Times New Roman"/>
          <w:sz w:val="24"/>
          <w:szCs w:val="24"/>
        </w:rPr>
        <w:t>Спектры излучения и поглощения.</w:t>
      </w:r>
      <w:r w:rsidR="003B1C10" w:rsidRPr="003B1C10">
        <w:rPr>
          <w:rFonts w:ascii="Times New Roman" w:hAnsi="Times New Roman" w:cs="Times New Roman"/>
          <w:sz w:val="24"/>
          <w:szCs w:val="24"/>
        </w:rPr>
        <w:t xml:space="preserve"> </w:t>
      </w:r>
      <w:r w:rsidRPr="00895FCF">
        <w:rPr>
          <w:rFonts w:ascii="Times New Roman" w:hAnsi="Times New Roman" w:cs="Times New Roman"/>
          <w:sz w:val="24"/>
          <w:szCs w:val="24"/>
        </w:rPr>
        <w:t>Спектры различных газов.</w:t>
      </w:r>
      <w:r w:rsidR="003B1C10" w:rsidRPr="003B1C10">
        <w:rPr>
          <w:rFonts w:ascii="Times New Roman" w:hAnsi="Times New Roman" w:cs="Times New Roman"/>
          <w:sz w:val="24"/>
          <w:szCs w:val="24"/>
        </w:rPr>
        <w:t xml:space="preserve"> </w:t>
      </w:r>
      <w:r w:rsidRPr="00895FCF">
        <w:rPr>
          <w:rFonts w:ascii="Times New Roman" w:hAnsi="Times New Roman" w:cs="Times New Roman"/>
          <w:sz w:val="24"/>
          <w:szCs w:val="24"/>
        </w:rPr>
        <w:t>Спектр водорода.</w:t>
      </w:r>
      <w:r w:rsidR="003B1C10" w:rsidRPr="003B1C10">
        <w:rPr>
          <w:rFonts w:ascii="Times New Roman" w:hAnsi="Times New Roman" w:cs="Times New Roman"/>
          <w:sz w:val="24"/>
          <w:szCs w:val="24"/>
        </w:rPr>
        <w:t xml:space="preserve"> </w:t>
      </w:r>
      <w:r w:rsidRPr="00895FCF">
        <w:rPr>
          <w:rFonts w:ascii="Times New Roman" w:hAnsi="Times New Roman" w:cs="Times New Roman"/>
          <w:sz w:val="24"/>
          <w:szCs w:val="24"/>
        </w:rPr>
        <w:t>Наблюдение треков в камере Вильсона.</w:t>
      </w:r>
      <w:r w:rsidR="003B1C10" w:rsidRPr="003B1C10">
        <w:rPr>
          <w:rFonts w:ascii="Times New Roman" w:hAnsi="Times New Roman" w:cs="Times New Roman"/>
          <w:sz w:val="24"/>
          <w:szCs w:val="24"/>
        </w:rPr>
        <w:t xml:space="preserve"> </w:t>
      </w:r>
      <w:r w:rsidRPr="00895FCF">
        <w:rPr>
          <w:rFonts w:ascii="Times New Roman" w:hAnsi="Times New Roman" w:cs="Times New Roman"/>
          <w:sz w:val="24"/>
          <w:szCs w:val="24"/>
        </w:rPr>
        <w:t>Работа счётчика ионизирующих излучений.</w:t>
      </w:r>
      <w:r w:rsidR="003B1C10" w:rsidRPr="003B1C10">
        <w:rPr>
          <w:rFonts w:ascii="Times New Roman" w:hAnsi="Times New Roman" w:cs="Times New Roman"/>
          <w:sz w:val="24"/>
          <w:szCs w:val="24"/>
        </w:rPr>
        <w:t xml:space="preserve"> </w:t>
      </w:r>
      <w:r w:rsidRPr="00895FCF">
        <w:rPr>
          <w:rFonts w:ascii="Times New Roman" w:hAnsi="Times New Roman" w:cs="Times New Roman"/>
          <w:sz w:val="24"/>
          <w:szCs w:val="24"/>
        </w:rPr>
        <w:t>Регистрация излучения природных минералов и продуктов.</w:t>
      </w:r>
    </w:p>
    <w:p w:rsidR="00895FCF" w:rsidRPr="00895FCF" w:rsidRDefault="00895FCF" w:rsidP="00895FCF">
      <w:pPr>
        <w:spacing w:after="0"/>
        <w:jc w:val="both"/>
        <w:rPr>
          <w:rFonts w:ascii="Times New Roman" w:hAnsi="Times New Roman" w:cs="Times New Roman"/>
          <w:sz w:val="24"/>
          <w:szCs w:val="24"/>
        </w:rPr>
      </w:pPr>
      <w:r w:rsidRPr="00895FCF">
        <w:rPr>
          <w:rFonts w:ascii="Times New Roman" w:hAnsi="Times New Roman" w:cs="Times New Roman"/>
          <w:i/>
          <w:iCs/>
          <w:sz w:val="24"/>
          <w:szCs w:val="24"/>
        </w:rPr>
        <w:t>Лабораторные работы и опыты</w:t>
      </w:r>
    </w:p>
    <w:p w:rsidR="00895FCF" w:rsidRPr="00895FCF" w:rsidRDefault="00895FCF" w:rsidP="00895FCF">
      <w:pPr>
        <w:spacing w:after="0"/>
        <w:jc w:val="both"/>
        <w:rPr>
          <w:rFonts w:ascii="Times New Roman" w:hAnsi="Times New Roman" w:cs="Times New Roman"/>
          <w:sz w:val="24"/>
          <w:szCs w:val="24"/>
        </w:rPr>
      </w:pPr>
      <w:r w:rsidRPr="00895FCF">
        <w:rPr>
          <w:rFonts w:ascii="Times New Roman" w:hAnsi="Times New Roman" w:cs="Times New Roman"/>
          <w:sz w:val="24"/>
          <w:szCs w:val="24"/>
        </w:rPr>
        <w:lastRenderedPageBreak/>
        <w:t>Наблюдение сплошных и линейчатых спектров излучения.</w:t>
      </w:r>
    </w:p>
    <w:p w:rsidR="00895FCF" w:rsidRPr="00895FCF" w:rsidRDefault="00895FCF" w:rsidP="00895FCF">
      <w:pPr>
        <w:spacing w:after="0"/>
        <w:jc w:val="both"/>
        <w:rPr>
          <w:rFonts w:ascii="Times New Roman" w:hAnsi="Times New Roman" w:cs="Times New Roman"/>
          <w:sz w:val="24"/>
          <w:szCs w:val="24"/>
        </w:rPr>
      </w:pPr>
      <w:r w:rsidRPr="00895FCF">
        <w:rPr>
          <w:rFonts w:ascii="Times New Roman" w:hAnsi="Times New Roman" w:cs="Times New Roman"/>
          <w:sz w:val="24"/>
          <w:szCs w:val="24"/>
        </w:rPr>
        <w:t>Исследование треков: измерение энергии частицы по тормозному пути</w:t>
      </w:r>
    </w:p>
    <w:p w:rsidR="00895FCF" w:rsidRPr="00895FCF" w:rsidRDefault="00895FCF" w:rsidP="00895FCF">
      <w:pPr>
        <w:spacing w:after="0"/>
        <w:jc w:val="both"/>
        <w:rPr>
          <w:rFonts w:ascii="Times New Roman" w:hAnsi="Times New Roman" w:cs="Times New Roman"/>
          <w:sz w:val="24"/>
          <w:szCs w:val="24"/>
        </w:rPr>
      </w:pPr>
      <w:r w:rsidRPr="00895FCF">
        <w:rPr>
          <w:rFonts w:ascii="Times New Roman" w:hAnsi="Times New Roman" w:cs="Times New Roman"/>
          <w:sz w:val="24"/>
          <w:szCs w:val="24"/>
        </w:rPr>
        <w:t>(по фотографиям).</w:t>
      </w:r>
    </w:p>
    <w:p w:rsidR="00895FCF" w:rsidRPr="00895FCF" w:rsidRDefault="00895FCF" w:rsidP="00895FCF">
      <w:pPr>
        <w:spacing w:after="0"/>
        <w:jc w:val="both"/>
        <w:rPr>
          <w:rFonts w:ascii="Times New Roman" w:hAnsi="Times New Roman" w:cs="Times New Roman"/>
          <w:sz w:val="24"/>
          <w:szCs w:val="24"/>
        </w:rPr>
      </w:pPr>
      <w:r w:rsidRPr="00895FCF">
        <w:rPr>
          <w:rFonts w:ascii="Times New Roman" w:hAnsi="Times New Roman" w:cs="Times New Roman"/>
          <w:sz w:val="24"/>
          <w:szCs w:val="24"/>
        </w:rPr>
        <w:t>Измерение радиоактивного фона.</w:t>
      </w:r>
    </w:p>
    <w:p w:rsidR="00895FCF" w:rsidRPr="00895FCF" w:rsidRDefault="00895FCF" w:rsidP="00895FCF">
      <w:pPr>
        <w:spacing w:after="0"/>
        <w:ind w:firstLine="708"/>
        <w:jc w:val="both"/>
        <w:rPr>
          <w:rFonts w:ascii="Times New Roman" w:hAnsi="Times New Roman" w:cs="Times New Roman"/>
          <w:b/>
          <w:bCs/>
          <w:sz w:val="24"/>
          <w:szCs w:val="24"/>
        </w:rPr>
      </w:pPr>
      <w:r w:rsidRPr="00895FCF">
        <w:rPr>
          <w:rFonts w:ascii="Times New Roman" w:hAnsi="Times New Roman" w:cs="Times New Roman"/>
          <w:b/>
          <w:bCs/>
          <w:sz w:val="24"/>
          <w:szCs w:val="24"/>
        </w:rPr>
        <w:t>Повторительно-обобщающий модуль</w:t>
      </w:r>
    </w:p>
    <w:p w:rsidR="009E0C69" w:rsidRDefault="00895FCF" w:rsidP="003B1C10">
      <w:pPr>
        <w:spacing w:after="0"/>
        <w:ind w:firstLine="708"/>
        <w:jc w:val="both"/>
        <w:rPr>
          <w:rFonts w:ascii="Times New Roman" w:hAnsi="Times New Roman" w:cs="Times New Roman"/>
          <w:sz w:val="24"/>
          <w:szCs w:val="24"/>
        </w:rPr>
      </w:pPr>
      <w:proofErr w:type="spellStart"/>
      <w:r w:rsidRPr="00895FCF">
        <w:rPr>
          <w:rFonts w:ascii="Times New Roman" w:hAnsi="Times New Roman" w:cs="Times New Roman"/>
          <w:sz w:val="24"/>
          <w:szCs w:val="24"/>
        </w:rPr>
        <w:t>Повторительно­обобщающий</w:t>
      </w:r>
      <w:proofErr w:type="spellEnd"/>
      <w:r w:rsidRPr="00895FCF">
        <w:rPr>
          <w:rFonts w:ascii="Times New Roman" w:hAnsi="Times New Roman" w:cs="Times New Roman"/>
          <w:sz w:val="24"/>
          <w:szCs w:val="24"/>
        </w:rPr>
        <w:t xml:space="preserve"> модуль предназначен для систематизации и</w:t>
      </w:r>
      <w:r w:rsidR="003B1C10" w:rsidRPr="003B1C10">
        <w:rPr>
          <w:rFonts w:ascii="Times New Roman" w:hAnsi="Times New Roman" w:cs="Times New Roman"/>
          <w:sz w:val="24"/>
          <w:szCs w:val="24"/>
        </w:rPr>
        <w:t xml:space="preserve"> </w:t>
      </w:r>
      <w:r w:rsidRPr="00895FCF">
        <w:rPr>
          <w:rFonts w:ascii="Times New Roman" w:hAnsi="Times New Roman" w:cs="Times New Roman"/>
          <w:sz w:val="24"/>
          <w:szCs w:val="24"/>
        </w:rPr>
        <w:t>обобщения предметного содержания и опыта деятельности, приобретённого</w:t>
      </w:r>
      <w:r w:rsidR="003B1C10" w:rsidRPr="003B1C10">
        <w:rPr>
          <w:rFonts w:ascii="Times New Roman" w:hAnsi="Times New Roman" w:cs="Times New Roman"/>
          <w:sz w:val="24"/>
          <w:szCs w:val="24"/>
        </w:rPr>
        <w:t xml:space="preserve"> </w:t>
      </w:r>
      <w:r w:rsidRPr="00895FCF">
        <w:rPr>
          <w:rFonts w:ascii="Times New Roman" w:hAnsi="Times New Roman" w:cs="Times New Roman"/>
          <w:sz w:val="24"/>
          <w:szCs w:val="24"/>
        </w:rPr>
        <w:t>при изучении всего курса физики, а также для подготовки к основному</w:t>
      </w:r>
      <w:r w:rsidR="003B1C10" w:rsidRPr="003B1C10">
        <w:rPr>
          <w:rFonts w:ascii="Times New Roman" w:hAnsi="Times New Roman" w:cs="Times New Roman"/>
          <w:sz w:val="24"/>
          <w:szCs w:val="24"/>
        </w:rPr>
        <w:t xml:space="preserve"> </w:t>
      </w:r>
      <w:r w:rsidRPr="00895FCF">
        <w:rPr>
          <w:rFonts w:ascii="Times New Roman" w:hAnsi="Times New Roman" w:cs="Times New Roman"/>
          <w:sz w:val="24"/>
          <w:szCs w:val="24"/>
        </w:rPr>
        <w:t>государственному экзамену по физике для обучающихся, выбравших этот учебный</w:t>
      </w:r>
      <w:r w:rsidR="003B1C10" w:rsidRPr="003B1C10">
        <w:rPr>
          <w:rFonts w:ascii="Times New Roman" w:hAnsi="Times New Roman" w:cs="Times New Roman"/>
          <w:sz w:val="24"/>
          <w:szCs w:val="24"/>
        </w:rPr>
        <w:t xml:space="preserve"> </w:t>
      </w:r>
      <w:r w:rsidRPr="00895FCF">
        <w:rPr>
          <w:rFonts w:ascii="Times New Roman" w:hAnsi="Times New Roman" w:cs="Times New Roman"/>
          <w:sz w:val="24"/>
          <w:szCs w:val="24"/>
        </w:rPr>
        <w:t>предмет.</w:t>
      </w:r>
      <w:r w:rsidR="003B1C10" w:rsidRPr="003B1C10">
        <w:rPr>
          <w:rFonts w:ascii="Times New Roman" w:hAnsi="Times New Roman" w:cs="Times New Roman"/>
          <w:sz w:val="24"/>
          <w:szCs w:val="24"/>
        </w:rPr>
        <w:t xml:space="preserve"> </w:t>
      </w:r>
      <w:r w:rsidRPr="00895FCF">
        <w:rPr>
          <w:rFonts w:ascii="Times New Roman" w:hAnsi="Times New Roman" w:cs="Times New Roman"/>
          <w:sz w:val="24"/>
          <w:szCs w:val="24"/>
        </w:rPr>
        <w:t>При изучении данного модуля реализуются и систематизируются виды</w:t>
      </w:r>
      <w:r w:rsidR="003B1C10" w:rsidRPr="003B1C10">
        <w:rPr>
          <w:rFonts w:ascii="Times New Roman" w:hAnsi="Times New Roman" w:cs="Times New Roman"/>
          <w:sz w:val="24"/>
          <w:szCs w:val="24"/>
        </w:rPr>
        <w:t xml:space="preserve"> </w:t>
      </w:r>
      <w:r w:rsidRPr="00895FCF">
        <w:rPr>
          <w:rFonts w:ascii="Times New Roman" w:hAnsi="Times New Roman" w:cs="Times New Roman"/>
          <w:sz w:val="24"/>
          <w:szCs w:val="24"/>
        </w:rPr>
        <w:t>деятельности, на основе которых обеспечивается достижение предметных и</w:t>
      </w:r>
      <w:r w:rsidR="003B1C10" w:rsidRPr="003B1C10">
        <w:rPr>
          <w:rFonts w:ascii="Times New Roman" w:hAnsi="Times New Roman" w:cs="Times New Roman"/>
          <w:sz w:val="24"/>
          <w:szCs w:val="24"/>
        </w:rPr>
        <w:t xml:space="preserve"> </w:t>
      </w:r>
      <w:r w:rsidRPr="00895FCF">
        <w:rPr>
          <w:rFonts w:ascii="Times New Roman" w:hAnsi="Times New Roman" w:cs="Times New Roman"/>
          <w:sz w:val="24"/>
          <w:szCs w:val="24"/>
        </w:rPr>
        <w:t>метапредметных планируемых результатов обучения, формируется</w:t>
      </w:r>
      <w:r w:rsidR="003B1C10" w:rsidRPr="003B1C10">
        <w:rPr>
          <w:rFonts w:ascii="Times New Roman" w:hAnsi="Times New Roman" w:cs="Times New Roman"/>
          <w:sz w:val="24"/>
          <w:szCs w:val="24"/>
        </w:rPr>
        <w:t xml:space="preserve"> </w:t>
      </w:r>
      <w:r w:rsidRPr="00895FCF">
        <w:rPr>
          <w:rFonts w:ascii="Times New Roman" w:hAnsi="Times New Roman" w:cs="Times New Roman"/>
          <w:sz w:val="24"/>
          <w:szCs w:val="24"/>
        </w:rPr>
        <w:t>естественно­научная грамотность: освоение научных методов исследования</w:t>
      </w:r>
      <w:r w:rsidR="003B1C10" w:rsidRPr="003B1C10">
        <w:rPr>
          <w:rFonts w:ascii="Times New Roman" w:hAnsi="Times New Roman" w:cs="Times New Roman"/>
          <w:sz w:val="24"/>
          <w:szCs w:val="24"/>
        </w:rPr>
        <w:t xml:space="preserve"> </w:t>
      </w:r>
      <w:r w:rsidRPr="00895FCF">
        <w:rPr>
          <w:rFonts w:ascii="Times New Roman" w:hAnsi="Times New Roman" w:cs="Times New Roman"/>
          <w:sz w:val="24"/>
          <w:szCs w:val="24"/>
        </w:rPr>
        <w:t>явлений природы и техники, овладение умениями объяснять физические явления,</w:t>
      </w:r>
      <w:r w:rsidR="003B1C10" w:rsidRPr="003B1C10">
        <w:rPr>
          <w:rFonts w:ascii="Times New Roman" w:hAnsi="Times New Roman" w:cs="Times New Roman"/>
          <w:sz w:val="24"/>
          <w:szCs w:val="24"/>
        </w:rPr>
        <w:t xml:space="preserve"> </w:t>
      </w:r>
      <w:r w:rsidRPr="00895FCF">
        <w:rPr>
          <w:rFonts w:ascii="Times New Roman" w:hAnsi="Times New Roman" w:cs="Times New Roman"/>
          <w:sz w:val="24"/>
          <w:szCs w:val="24"/>
        </w:rPr>
        <w:t>применяя полученные знания, решать задачи, в том числе качественные и</w:t>
      </w:r>
      <w:r w:rsidR="003B1C10" w:rsidRPr="003B1C10">
        <w:rPr>
          <w:rFonts w:ascii="Times New Roman" w:hAnsi="Times New Roman" w:cs="Times New Roman"/>
          <w:sz w:val="24"/>
          <w:szCs w:val="24"/>
        </w:rPr>
        <w:t xml:space="preserve"> </w:t>
      </w:r>
      <w:r w:rsidRPr="00895FCF">
        <w:rPr>
          <w:rFonts w:ascii="Times New Roman" w:hAnsi="Times New Roman" w:cs="Times New Roman"/>
          <w:sz w:val="24"/>
          <w:szCs w:val="24"/>
        </w:rPr>
        <w:t>экспериментальные.</w:t>
      </w:r>
      <w:r w:rsidR="003B1C10" w:rsidRPr="003B1C10">
        <w:rPr>
          <w:rFonts w:ascii="Times New Roman" w:hAnsi="Times New Roman" w:cs="Times New Roman"/>
          <w:sz w:val="24"/>
          <w:szCs w:val="24"/>
        </w:rPr>
        <w:t xml:space="preserve"> </w:t>
      </w:r>
      <w:r w:rsidRPr="00895FCF">
        <w:rPr>
          <w:rFonts w:ascii="Times New Roman" w:hAnsi="Times New Roman" w:cs="Times New Roman"/>
          <w:sz w:val="24"/>
          <w:szCs w:val="24"/>
        </w:rPr>
        <w:t>Принципиально деятельностный характер данного раздела реализуется за счёт</w:t>
      </w:r>
      <w:r w:rsidR="003B1C10" w:rsidRPr="003B1C10">
        <w:rPr>
          <w:rFonts w:ascii="Times New Roman" w:hAnsi="Times New Roman" w:cs="Times New Roman"/>
          <w:sz w:val="24"/>
          <w:szCs w:val="24"/>
        </w:rPr>
        <w:t xml:space="preserve"> </w:t>
      </w:r>
      <w:r w:rsidRPr="00895FCF">
        <w:rPr>
          <w:rFonts w:ascii="Times New Roman" w:hAnsi="Times New Roman" w:cs="Times New Roman"/>
          <w:sz w:val="24"/>
          <w:szCs w:val="24"/>
        </w:rPr>
        <w:t>того, что обучающиеся выполняют задания, в которых им предлагается:</w:t>
      </w:r>
      <w:r w:rsidR="003B1C10" w:rsidRPr="003B1C10">
        <w:rPr>
          <w:rFonts w:ascii="Times New Roman" w:hAnsi="Times New Roman" w:cs="Times New Roman"/>
          <w:sz w:val="24"/>
          <w:szCs w:val="24"/>
        </w:rPr>
        <w:t xml:space="preserve"> </w:t>
      </w:r>
      <w:r w:rsidRPr="00895FCF">
        <w:rPr>
          <w:rFonts w:ascii="Times New Roman" w:hAnsi="Times New Roman" w:cs="Times New Roman"/>
          <w:sz w:val="24"/>
          <w:szCs w:val="24"/>
        </w:rPr>
        <w:t>на основе полученных знаний распознавать и научно объяснять физические</w:t>
      </w:r>
      <w:r w:rsidR="003B1C10" w:rsidRPr="003B1C10">
        <w:rPr>
          <w:rFonts w:ascii="Times New Roman" w:hAnsi="Times New Roman" w:cs="Times New Roman"/>
          <w:sz w:val="24"/>
          <w:szCs w:val="24"/>
        </w:rPr>
        <w:t xml:space="preserve"> </w:t>
      </w:r>
      <w:r w:rsidRPr="00895FCF">
        <w:rPr>
          <w:rFonts w:ascii="Times New Roman" w:hAnsi="Times New Roman" w:cs="Times New Roman"/>
          <w:sz w:val="24"/>
          <w:szCs w:val="24"/>
        </w:rPr>
        <w:t>явления в окружающей природе и повседневной жизни;</w:t>
      </w:r>
      <w:r w:rsidR="003B1C10" w:rsidRPr="003B1C10">
        <w:rPr>
          <w:rFonts w:ascii="Times New Roman" w:hAnsi="Times New Roman" w:cs="Times New Roman"/>
          <w:sz w:val="24"/>
          <w:szCs w:val="24"/>
        </w:rPr>
        <w:t xml:space="preserve"> </w:t>
      </w:r>
      <w:r w:rsidRPr="00895FCF">
        <w:rPr>
          <w:rFonts w:ascii="Times New Roman" w:hAnsi="Times New Roman" w:cs="Times New Roman"/>
          <w:sz w:val="24"/>
          <w:szCs w:val="24"/>
        </w:rPr>
        <w:t>использовать научные методы исследования физических явлений, в том числе</w:t>
      </w:r>
      <w:r w:rsidR="003B1C10" w:rsidRPr="003B1C10">
        <w:rPr>
          <w:rFonts w:ascii="Times New Roman" w:hAnsi="Times New Roman" w:cs="Times New Roman"/>
          <w:sz w:val="24"/>
          <w:szCs w:val="24"/>
        </w:rPr>
        <w:t xml:space="preserve"> </w:t>
      </w:r>
      <w:r w:rsidRPr="00895FCF">
        <w:rPr>
          <w:rFonts w:ascii="Times New Roman" w:hAnsi="Times New Roman" w:cs="Times New Roman"/>
          <w:sz w:val="24"/>
          <w:szCs w:val="24"/>
        </w:rPr>
        <w:t>для проверки гипотез и получения теоретических выводов;</w:t>
      </w:r>
      <w:r w:rsidR="003B1C10" w:rsidRPr="003B1C10">
        <w:rPr>
          <w:rFonts w:ascii="Times New Roman" w:hAnsi="Times New Roman" w:cs="Times New Roman"/>
          <w:sz w:val="24"/>
          <w:szCs w:val="24"/>
        </w:rPr>
        <w:t xml:space="preserve"> </w:t>
      </w:r>
      <w:r w:rsidRPr="00895FCF">
        <w:rPr>
          <w:rFonts w:ascii="Times New Roman" w:hAnsi="Times New Roman" w:cs="Times New Roman"/>
          <w:sz w:val="24"/>
          <w:szCs w:val="24"/>
        </w:rPr>
        <w:t>объяснять научные основы наиболее важных достижений современных</w:t>
      </w:r>
      <w:r w:rsidR="003B1C10" w:rsidRPr="003B1C10">
        <w:rPr>
          <w:rFonts w:ascii="Times New Roman" w:hAnsi="Times New Roman" w:cs="Times New Roman"/>
          <w:sz w:val="24"/>
          <w:szCs w:val="24"/>
        </w:rPr>
        <w:t xml:space="preserve"> </w:t>
      </w:r>
      <w:r w:rsidRPr="00895FCF">
        <w:rPr>
          <w:rFonts w:ascii="Times New Roman" w:hAnsi="Times New Roman" w:cs="Times New Roman"/>
          <w:sz w:val="24"/>
          <w:szCs w:val="24"/>
        </w:rPr>
        <w:t>технологий, например, практического использования различных источников</w:t>
      </w:r>
      <w:r w:rsidR="003B1C10" w:rsidRPr="003B1C10">
        <w:rPr>
          <w:rFonts w:ascii="Times New Roman" w:hAnsi="Times New Roman" w:cs="Times New Roman"/>
          <w:sz w:val="24"/>
          <w:szCs w:val="24"/>
        </w:rPr>
        <w:t xml:space="preserve"> </w:t>
      </w:r>
      <w:r w:rsidRPr="00895FCF">
        <w:rPr>
          <w:rFonts w:ascii="Times New Roman" w:hAnsi="Times New Roman" w:cs="Times New Roman"/>
          <w:sz w:val="24"/>
          <w:szCs w:val="24"/>
        </w:rPr>
        <w:t>энергии на основе закона превращения и сохранения всех известных видов</w:t>
      </w:r>
      <w:r w:rsidR="003B1C10" w:rsidRPr="003B1C10">
        <w:rPr>
          <w:rFonts w:ascii="Times New Roman" w:hAnsi="Times New Roman" w:cs="Times New Roman"/>
          <w:sz w:val="24"/>
          <w:szCs w:val="24"/>
        </w:rPr>
        <w:t xml:space="preserve"> </w:t>
      </w:r>
      <w:r w:rsidRPr="00895FCF">
        <w:rPr>
          <w:rFonts w:ascii="Times New Roman" w:hAnsi="Times New Roman" w:cs="Times New Roman"/>
          <w:sz w:val="24"/>
          <w:szCs w:val="24"/>
        </w:rPr>
        <w:t>энергии.</w:t>
      </w:r>
    </w:p>
    <w:p w:rsidR="009E0C69" w:rsidRDefault="009E0C69" w:rsidP="009E0C69">
      <w:pPr>
        <w:spacing w:after="0"/>
        <w:jc w:val="both"/>
        <w:rPr>
          <w:rFonts w:ascii="Times New Roman" w:hAnsi="Times New Roman" w:cs="Times New Roman"/>
          <w:sz w:val="24"/>
          <w:szCs w:val="24"/>
        </w:rPr>
      </w:pPr>
    </w:p>
    <w:p w:rsidR="009E0C69" w:rsidRPr="0046542A" w:rsidRDefault="00F13B43" w:rsidP="0046542A">
      <w:pPr>
        <w:pStyle w:val="a6"/>
        <w:numPr>
          <w:ilvl w:val="0"/>
          <w:numId w:val="10"/>
        </w:numPr>
        <w:spacing w:after="0"/>
        <w:jc w:val="center"/>
        <w:rPr>
          <w:rFonts w:ascii="Times New Roman" w:hAnsi="Times New Roman" w:cs="Times New Roman"/>
          <w:sz w:val="24"/>
          <w:szCs w:val="24"/>
        </w:rPr>
      </w:pPr>
      <w:r w:rsidRPr="0046542A">
        <w:rPr>
          <w:rFonts w:ascii="Times New Roman" w:hAnsi="Times New Roman" w:cs="Times New Roman"/>
          <w:b/>
          <w:bCs/>
          <w:sz w:val="24"/>
          <w:szCs w:val="24"/>
        </w:rPr>
        <w:t>ПЛАНИРУЕМЫЕ РЕЗУЛЬТАТЫ ОСВОЕНИЯ ПРОГРАММЫ ПО ФИЗИКЕ НА УРОВНЕ ОСНОВНОГО ОБЩЕГО ОБРАЗОВАНИЯ</w:t>
      </w:r>
    </w:p>
    <w:p w:rsidR="009E0C69" w:rsidRDefault="009E0C69" w:rsidP="009E0C69">
      <w:pPr>
        <w:spacing w:after="0"/>
        <w:jc w:val="both"/>
        <w:rPr>
          <w:rFonts w:ascii="Times New Roman" w:hAnsi="Times New Roman" w:cs="Times New Roman"/>
          <w:sz w:val="24"/>
          <w:szCs w:val="24"/>
        </w:rPr>
      </w:pPr>
    </w:p>
    <w:p w:rsidR="00F13B43" w:rsidRPr="00F13B43" w:rsidRDefault="00F13B43" w:rsidP="00F13B43">
      <w:pPr>
        <w:spacing w:after="0"/>
        <w:ind w:firstLine="708"/>
        <w:jc w:val="both"/>
        <w:rPr>
          <w:rFonts w:ascii="Times New Roman" w:hAnsi="Times New Roman" w:cs="Times New Roman"/>
          <w:sz w:val="24"/>
          <w:szCs w:val="24"/>
        </w:rPr>
      </w:pPr>
      <w:r w:rsidRPr="00F13B43">
        <w:rPr>
          <w:rFonts w:ascii="Times New Roman" w:hAnsi="Times New Roman" w:cs="Times New Roman"/>
          <w:sz w:val="24"/>
          <w:szCs w:val="24"/>
        </w:rPr>
        <w:t xml:space="preserve">ЛИЧНОСТНЫЕ РЕЗУЛЬТАТЫ </w:t>
      </w:r>
    </w:p>
    <w:p w:rsidR="00F13B43" w:rsidRPr="00F13B43" w:rsidRDefault="00F13B43" w:rsidP="00F13B43">
      <w:pPr>
        <w:spacing w:after="0"/>
        <w:jc w:val="both"/>
        <w:rPr>
          <w:rFonts w:ascii="Times New Roman" w:hAnsi="Times New Roman" w:cs="Times New Roman"/>
          <w:sz w:val="24"/>
          <w:szCs w:val="24"/>
        </w:rPr>
      </w:pPr>
      <w:r w:rsidRPr="00F13B43">
        <w:rPr>
          <w:rFonts w:ascii="Times New Roman" w:hAnsi="Times New Roman" w:cs="Times New Roman"/>
          <w:sz w:val="24"/>
          <w:szCs w:val="24"/>
        </w:rPr>
        <w:t xml:space="preserve">В результате изучения физики на уровне основного общего образования у обучающегося будут сформированы следующие личностные результаты в части: </w:t>
      </w:r>
    </w:p>
    <w:p w:rsidR="00F13B43" w:rsidRPr="00F13B43" w:rsidRDefault="00F13B43" w:rsidP="00F13B43">
      <w:pPr>
        <w:spacing w:after="0"/>
        <w:jc w:val="both"/>
        <w:rPr>
          <w:rFonts w:ascii="Times New Roman" w:hAnsi="Times New Roman" w:cs="Times New Roman"/>
          <w:sz w:val="24"/>
          <w:szCs w:val="24"/>
        </w:rPr>
      </w:pPr>
      <w:r w:rsidRPr="00F13B43">
        <w:rPr>
          <w:rFonts w:ascii="Times New Roman" w:hAnsi="Times New Roman" w:cs="Times New Roman"/>
          <w:sz w:val="24"/>
          <w:szCs w:val="24"/>
        </w:rPr>
        <w:t xml:space="preserve">1) патриотического воспитания: проявление интереса к истории и современному состоянию российской физической науки; ценностное отношение к достижениям российских </w:t>
      </w:r>
      <w:proofErr w:type="spellStart"/>
      <w:r w:rsidRPr="00F13B43">
        <w:rPr>
          <w:rFonts w:ascii="Times New Roman" w:hAnsi="Times New Roman" w:cs="Times New Roman"/>
          <w:sz w:val="24"/>
          <w:szCs w:val="24"/>
        </w:rPr>
        <w:t>учёных¬физиков</w:t>
      </w:r>
      <w:proofErr w:type="spellEnd"/>
      <w:r w:rsidRPr="00F13B43">
        <w:rPr>
          <w:rFonts w:ascii="Times New Roman" w:hAnsi="Times New Roman" w:cs="Times New Roman"/>
          <w:sz w:val="24"/>
          <w:szCs w:val="24"/>
        </w:rPr>
        <w:t xml:space="preserve">; </w:t>
      </w:r>
    </w:p>
    <w:p w:rsidR="00F13B43" w:rsidRPr="00F13B43" w:rsidRDefault="00F13B43" w:rsidP="00F13B43">
      <w:pPr>
        <w:spacing w:after="0"/>
        <w:jc w:val="both"/>
        <w:rPr>
          <w:rFonts w:ascii="Times New Roman" w:hAnsi="Times New Roman" w:cs="Times New Roman"/>
          <w:sz w:val="24"/>
          <w:szCs w:val="24"/>
        </w:rPr>
      </w:pPr>
      <w:r w:rsidRPr="00F13B43">
        <w:rPr>
          <w:rFonts w:ascii="Times New Roman" w:hAnsi="Times New Roman" w:cs="Times New Roman"/>
          <w:sz w:val="24"/>
          <w:szCs w:val="24"/>
        </w:rPr>
        <w:t xml:space="preserve">2) гражданского и духовно-нравственного воспитания: готовность к активному участию в обсуждении общественно-значимых и этических проблем, связанных с практическим применением достижений физики; осознание важности морально-этических принципов в деятельности учёного; </w:t>
      </w:r>
    </w:p>
    <w:p w:rsidR="00F13B43" w:rsidRPr="00F13B43" w:rsidRDefault="00F13B43" w:rsidP="00F13B43">
      <w:pPr>
        <w:spacing w:after="0"/>
        <w:jc w:val="both"/>
        <w:rPr>
          <w:rFonts w:ascii="Times New Roman" w:hAnsi="Times New Roman" w:cs="Times New Roman"/>
          <w:sz w:val="24"/>
          <w:szCs w:val="24"/>
        </w:rPr>
      </w:pPr>
      <w:r w:rsidRPr="00F13B43">
        <w:rPr>
          <w:rFonts w:ascii="Times New Roman" w:hAnsi="Times New Roman" w:cs="Times New Roman"/>
          <w:sz w:val="24"/>
          <w:szCs w:val="24"/>
        </w:rPr>
        <w:t xml:space="preserve">3) эстетического воспитания: восприятие эстетических качеств физической науки: её гармоничного построения, строгости, точности, лаконичности; </w:t>
      </w:r>
    </w:p>
    <w:p w:rsidR="00F13B43" w:rsidRPr="00F13B43" w:rsidRDefault="00F13B43" w:rsidP="00F13B43">
      <w:pPr>
        <w:spacing w:after="0"/>
        <w:jc w:val="both"/>
        <w:rPr>
          <w:rFonts w:ascii="Times New Roman" w:hAnsi="Times New Roman" w:cs="Times New Roman"/>
          <w:sz w:val="24"/>
          <w:szCs w:val="24"/>
        </w:rPr>
      </w:pPr>
      <w:r w:rsidRPr="00F13B43">
        <w:rPr>
          <w:rFonts w:ascii="Times New Roman" w:hAnsi="Times New Roman" w:cs="Times New Roman"/>
          <w:sz w:val="24"/>
          <w:szCs w:val="24"/>
        </w:rPr>
        <w:t xml:space="preserve">4) ценности научного познания: осознание ценности физической науки как мощного инструмента познания мира, основы развития технологий, важнейшей составляющей культуры; развитие научной любознательности, интереса к исследовательской деятельности; </w:t>
      </w:r>
    </w:p>
    <w:p w:rsidR="00F13B43" w:rsidRPr="00F13B43" w:rsidRDefault="00F13B43" w:rsidP="00F13B43">
      <w:pPr>
        <w:spacing w:after="0"/>
        <w:jc w:val="both"/>
        <w:rPr>
          <w:rFonts w:ascii="Times New Roman" w:hAnsi="Times New Roman" w:cs="Times New Roman"/>
          <w:sz w:val="24"/>
          <w:szCs w:val="24"/>
        </w:rPr>
      </w:pPr>
      <w:r w:rsidRPr="00F13B43">
        <w:rPr>
          <w:rFonts w:ascii="Times New Roman" w:hAnsi="Times New Roman" w:cs="Times New Roman"/>
          <w:sz w:val="24"/>
          <w:szCs w:val="24"/>
        </w:rPr>
        <w:t xml:space="preserve">5)формирования культуры здоровья и эмоционального благополучия: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 сформированность навыка рефлексии, признание своего права на ошибку и такого же права у другого человека; </w:t>
      </w:r>
    </w:p>
    <w:p w:rsidR="00F13B43" w:rsidRPr="00F13B43" w:rsidRDefault="00F13B43" w:rsidP="00F13B43">
      <w:pPr>
        <w:spacing w:after="0"/>
        <w:jc w:val="both"/>
        <w:rPr>
          <w:rFonts w:ascii="Times New Roman" w:hAnsi="Times New Roman" w:cs="Times New Roman"/>
          <w:sz w:val="24"/>
          <w:szCs w:val="24"/>
        </w:rPr>
      </w:pPr>
      <w:r w:rsidRPr="00F13B43">
        <w:rPr>
          <w:rFonts w:ascii="Times New Roman" w:hAnsi="Times New Roman" w:cs="Times New Roman"/>
          <w:sz w:val="24"/>
          <w:szCs w:val="24"/>
        </w:rPr>
        <w:lastRenderedPageBreak/>
        <w:t>6) трудового воспитания: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 интерес к практическому изучению профессий, связанных с физикой;</w:t>
      </w:r>
    </w:p>
    <w:p w:rsidR="00F13B43" w:rsidRPr="00F13B43" w:rsidRDefault="00F13B43" w:rsidP="00F13B43">
      <w:pPr>
        <w:spacing w:after="0"/>
        <w:jc w:val="both"/>
        <w:rPr>
          <w:rFonts w:ascii="Times New Roman" w:hAnsi="Times New Roman" w:cs="Times New Roman"/>
          <w:sz w:val="24"/>
          <w:szCs w:val="24"/>
        </w:rPr>
      </w:pPr>
      <w:r w:rsidRPr="00F13B43">
        <w:rPr>
          <w:rFonts w:ascii="Times New Roman" w:hAnsi="Times New Roman" w:cs="Times New Roman"/>
          <w:sz w:val="24"/>
          <w:szCs w:val="24"/>
        </w:rPr>
        <w:t xml:space="preserve">7) экологического воспитания: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w:t>
      </w:r>
    </w:p>
    <w:p w:rsidR="00F13B43" w:rsidRPr="00F13B43" w:rsidRDefault="00F13B43" w:rsidP="00F13B43">
      <w:pPr>
        <w:spacing w:after="0"/>
        <w:jc w:val="both"/>
        <w:rPr>
          <w:rFonts w:ascii="Times New Roman" w:hAnsi="Times New Roman" w:cs="Times New Roman"/>
          <w:sz w:val="24"/>
          <w:szCs w:val="24"/>
        </w:rPr>
      </w:pPr>
      <w:r w:rsidRPr="00F13B43">
        <w:rPr>
          <w:rFonts w:ascii="Times New Roman" w:hAnsi="Times New Roman" w:cs="Times New Roman"/>
          <w:sz w:val="24"/>
          <w:szCs w:val="24"/>
        </w:rPr>
        <w:t>8) адаптации к изменяющимся условиям социальной и природной среды: потребность во взаимодействии при выполнении исследований и проектов физической направленности, открытость опыту и знаниям других; повышение уровня своей компетентности через практическую деятельность; потребность в формировании новых знаний, в том числе формулировать идеи, понятия, гипотезы о физических объектах и явлениях; осознание дефицитов собственных знаний и компетентностей в области физики; планирование своего развития в приобретении новых физических знаний; стремление анализировать и выявлять взаимосвязи природы, общества и экономики, в том числе с использованием физических знаний; оценка своих действий с учётом влияния на окружающую среду, возможных глобальных последствий.</w:t>
      </w:r>
    </w:p>
    <w:p w:rsidR="00F13B43" w:rsidRDefault="00F13B43" w:rsidP="00F13B43">
      <w:pPr>
        <w:spacing w:after="0"/>
        <w:ind w:firstLine="708"/>
        <w:jc w:val="both"/>
        <w:rPr>
          <w:rFonts w:ascii="Times New Roman" w:hAnsi="Times New Roman" w:cs="Times New Roman"/>
          <w:sz w:val="24"/>
          <w:szCs w:val="24"/>
        </w:rPr>
      </w:pPr>
    </w:p>
    <w:p w:rsidR="00F13B43" w:rsidRPr="00F13B43" w:rsidRDefault="00F13B43" w:rsidP="00F13B43">
      <w:pPr>
        <w:spacing w:after="0"/>
        <w:ind w:firstLine="708"/>
        <w:jc w:val="both"/>
        <w:rPr>
          <w:rFonts w:ascii="Times New Roman" w:hAnsi="Times New Roman" w:cs="Times New Roman"/>
          <w:sz w:val="24"/>
          <w:szCs w:val="24"/>
        </w:rPr>
      </w:pPr>
      <w:r w:rsidRPr="00F13B43">
        <w:rPr>
          <w:rFonts w:ascii="Times New Roman" w:hAnsi="Times New Roman" w:cs="Times New Roman"/>
          <w:sz w:val="24"/>
          <w:szCs w:val="24"/>
        </w:rPr>
        <w:t>МЕТАПРЕДМЕТНЫЕ РЕЗУЛЬТАТЫ</w:t>
      </w:r>
    </w:p>
    <w:p w:rsidR="00F13B43" w:rsidRPr="00F13B43" w:rsidRDefault="00F13B43" w:rsidP="00F13B43">
      <w:pPr>
        <w:spacing w:after="0"/>
        <w:ind w:firstLine="708"/>
        <w:jc w:val="both"/>
        <w:rPr>
          <w:rFonts w:ascii="Times New Roman" w:hAnsi="Times New Roman" w:cs="Times New Roman"/>
          <w:sz w:val="24"/>
          <w:szCs w:val="24"/>
        </w:rPr>
      </w:pPr>
      <w:r w:rsidRPr="00F13B43">
        <w:rPr>
          <w:rFonts w:ascii="Times New Roman" w:hAnsi="Times New Roman" w:cs="Times New Roman"/>
          <w:sz w:val="24"/>
          <w:szCs w:val="24"/>
        </w:rPr>
        <w:t xml:space="preserve">Познавательные универсальные учебные действия </w:t>
      </w:r>
    </w:p>
    <w:p w:rsidR="00F13B43" w:rsidRPr="00F13B43" w:rsidRDefault="00F13B43" w:rsidP="00F13B43">
      <w:pPr>
        <w:spacing w:after="0"/>
        <w:jc w:val="both"/>
        <w:rPr>
          <w:rFonts w:ascii="Times New Roman" w:hAnsi="Times New Roman" w:cs="Times New Roman"/>
          <w:sz w:val="24"/>
          <w:szCs w:val="24"/>
        </w:rPr>
      </w:pPr>
      <w:r w:rsidRPr="00F13B43">
        <w:rPr>
          <w:rFonts w:ascii="Times New Roman" w:hAnsi="Times New Roman" w:cs="Times New Roman"/>
          <w:sz w:val="24"/>
          <w:szCs w:val="24"/>
        </w:rPr>
        <w:t xml:space="preserve">Базовые логические действия: </w:t>
      </w:r>
    </w:p>
    <w:p w:rsidR="00F13B43" w:rsidRPr="00F13B43" w:rsidRDefault="00F13B43" w:rsidP="00F13B43">
      <w:pPr>
        <w:spacing w:after="0"/>
        <w:jc w:val="both"/>
        <w:rPr>
          <w:rFonts w:ascii="Times New Roman" w:hAnsi="Times New Roman" w:cs="Times New Roman"/>
          <w:sz w:val="24"/>
          <w:szCs w:val="24"/>
        </w:rPr>
      </w:pPr>
      <w:r w:rsidRPr="00F13B43">
        <w:rPr>
          <w:rFonts w:ascii="Times New Roman" w:hAnsi="Times New Roman" w:cs="Times New Roman"/>
          <w:sz w:val="24"/>
          <w:szCs w:val="24"/>
        </w:rPr>
        <w:t xml:space="preserve">выявлять и характеризовать существенные признаки объектов (явлений); </w:t>
      </w:r>
    </w:p>
    <w:p w:rsidR="00F13B43" w:rsidRPr="00F13B43" w:rsidRDefault="00F13B43" w:rsidP="00F13B43">
      <w:pPr>
        <w:spacing w:after="0"/>
        <w:jc w:val="both"/>
        <w:rPr>
          <w:rFonts w:ascii="Times New Roman" w:hAnsi="Times New Roman" w:cs="Times New Roman"/>
          <w:sz w:val="24"/>
          <w:szCs w:val="24"/>
        </w:rPr>
      </w:pPr>
      <w:r w:rsidRPr="00F13B43">
        <w:rPr>
          <w:rFonts w:ascii="Times New Roman" w:hAnsi="Times New Roman" w:cs="Times New Roman"/>
          <w:sz w:val="24"/>
          <w:szCs w:val="24"/>
        </w:rPr>
        <w:t xml:space="preserve">устанавливать существенный признак классификации, основания для обобщения и сравнения; </w:t>
      </w:r>
    </w:p>
    <w:p w:rsidR="00F13B43" w:rsidRPr="00F13B43" w:rsidRDefault="00F13B43" w:rsidP="00F13B43">
      <w:pPr>
        <w:spacing w:after="0"/>
        <w:jc w:val="both"/>
        <w:rPr>
          <w:rFonts w:ascii="Times New Roman" w:hAnsi="Times New Roman" w:cs="Times New Roman"/>
          <w:sz w:val="24"/>
          <w:szCs w:val="24"/>
        </w:rPr>
      </w:pPr>
      <w:r w:rsidRPr="00F13B43">
        <w:rPr>
          <w:rFonts w:ascii="Times New Roman" w:hAnsi="Times New Roman" w:cs="Times New Roman"/>
          <w:sz w:val="24"/>
          <w:szCs w:val="24"/>
        </w:rPr>
        <w:t xml:space="preserve">выявлять закономерности и противоречия в рассматриваемых фактах, данных и наблюдениях, относящихся к физическим явлениям; </w:t>
      </w:r>
    </w:p>
    <w:p w:rsidR="00F13B43" w:rsidRPr="00F13B43" w:rsidRDefault="00F13B43" w:rsidP="00F13B43">
      <w:pPr>
        <w:spacing w:after="0"/>
        <w:jc w:val="both"/>
        <w:rPr>
          <w:rFonts w:ascii="Times New Roman" w:hAnsi="Times New Roman" w:cs="Times New Roman"/>
          <w:sz w:val="24"/>
          <w:szCs w:val="24"/>
        </w:rPr>
      </w:pPr>
      <w:r w:rsidRPr="00F13B43">
        <w:rPr>
          <w:rFonts w:ascii="Times New Roman" w:hAnsi="Times New Roman" w:cs="Times New Roman"/>
          <w:sz w:val="24"/>
          <w:szCs w:val="24"/>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 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F13B43" w:rsidRPr="00F13B43" w:rsidRDefault="00F13B43" w:rsidP="00F13B43">
      <w:pPr>
        <w:spacing w:after="0"/>
        <w:jc w:val="both"/>
        <w:rPr>
          <w:rFonts w:ascii="Times New Roman" w:hAnsi="Times New Roman" w:cs="Times New Roman"/>
          <w:sz w:val="24"/>
          <w:szCs w:val="24"/>
        </w:rPr>
      </w:pPr>
      <w:r w:rsidRPr="00F13B43">
        <w:rPr>
          <w:rFonts w:ascii="Times New Roman" w:hAnsi="Times New Roman" w:cs="Times New Roman"/>
          <w:sz w:val="24"/>
          <w:szCs w:val="24"/>
        </w:rPr>
        <w:t xml:space="preserve">Базовые исследовательские действия: </w:t>
      </w:r>
    </w:p>
    <w:p w:rsidR="00F13B43" w:rsidRPr="00F13B43" w:rsidRDefault="00F13B43" w:rsidP="00F13B43">
      <w:pPr>
        <w:spacing w:after="0"/>
        <w:jc w:val="both"/>
        <w:rPr>
          <w:rFonts w:ascii="Times New Roman" w:hAnsi="Times New Roman" w:cs="Times New Roman"/>
          <w:sz w:val="24"/>
          <w:szCs w:val="24"/>
        </w:rPr>
      </w:pPr>
      <w:r w:rsidRPr="00F13B43">
        <w:rPr>
          <w:rFonts w:ascii="Times New Roman" w:hAnsi="Times New Roman" w:cs="Times New Roman"/>
          <w:sz w:val="24"/>
          <w:szCs w:val="24"/>
        </w:rPr>
        <w:t xml:space="preserve">использовать вопросы как исследовательский инструмент познания; </w:t>
      </w:r>
    </w:p>
    <w:p w:rsidR="00F13B43" w:rsidRDefault="00F13B43" w:rsidP="00F13B43">
      <w:pPr>
        <w:spacing w:after="0"/>
        <w:jc w:val="both"/>
        <w:rPr>
          <w:rFonts w:ascii="Times New Roman" w:hAnsi="Times New Roman" w:cs="Times New Roman"/>
          <w:sz w:val="24"/>
          <w:szCs w:val="24"/>
        </w:rPr>
      </w:pPr>
      <w:r w:rsidRPr="00F13B43">
        <w:rPr>
          <w:rFonts w:ascii="Times New Roman" w:hAnsi="Times New Roman" w:cs="Times New Roman"/>
          <w:sz w:val="24"/>
          <w:szCs w:val="24"/>
        </w:rPr>
        <w:t>проводить по самостоятельно составленному плану опыт, несложный физический эксперимент, небольшое исследование физического явления;</w:t>
      </w:r>
    </w:p>
    <w:p w:rsidR="00F13B43" w:rsidRDefault="00F13B43" w:rsidP="00F13B43">
      <w:pPr>
        <w:spacing w:after="0"/>
        <w:jc w:val="both"/>
        <w:rPr>
          <w:rFonts w:ascii="Times New Roman" w:hAnsi="Times New Roman" w:cs="Times New Roman"/>
          <w:sz w:val="24"/>
          <w:szCs w:val="24"/>
        </w:rPr>
      </w:pPr>
    </w:p>
    <w:p w:rsidR="00F13B43" w:rsidRPr="00F13B43" w:rsidRDefault="00F13B43" w:rsidP="00F13B43">
      <w:pPr>
        <w:spacing w:after="0"/>
        <w:ind w:firstLine="708"/>
        <w:jc w:val="both"/>
        <w:rPr>
          <w:rFonts w:ascii="Times New Roman" w:hAnsi="Times New Roman" w:cs="Times New Roman"/>
          <w:sz w:val="24"/>
          <w:szCs w:val="24"/>
        </w:rPr>
      </w:pPr>
      <w:r w:rsidRPr="00F13B43">
        <w:rPr>
          <w:rFonts w:ascii="Times New Roman" w:hAnsi="Times New Roman" w:cs="Times New Roman"/>
          <w:sz w:val="24"/>
          <w:szCs w:val="24"/>
        </w:rPr>
        <w:t xml:space="preserve">ЛИЧНОСТНЫЕ РЕЗУЛЬТАТЫ </w:t>
      </w:r>
    </w:p>
    <w:p w:rsidR="00F13B43" w:rsidRPr="00F13B43" w:rsidRDefault="00F13B43" w:rsidP="00F13B43">
      <w:pPr>
        <w:spacing w:after="0"/>
        <w:ind w:firstLine="708"/>
        <w:jc w:val="both"/>
        <w:rPr>
          <w:rFonts w:ascii="Times New Roman" w:hAnsi="Times New Roman" w:cs="Times New Roman"/>
          <w:sz w:val="24"/>
          <w:szCs w:val="24"/>
        </w:rPr>
      </w:pPr>
      <w:r w:rsidRPr="00F13B43">
        <w:rPr>
          <w:rFonts w:ascii="Times New Roman" w:hAnsi="Times New Roman" w:cs="Times New Roman"/>
          <w:sz w:val="24"/>
          <w:szCs w:val="24"/>
        </w:rPr>
        <w:t xml:space="preserve">В результате изучения физики на уровне основного общего образования у обучающегося будут сформированы следующие личностные результаты в части: </w:t>
      </w:r>
    </w:p>
    <w:p w:rsidR="00F13B43" w:rsidRPr="00F13B43" w:rsidRDefault="00F13B43" w:rsidP="00F13B43">
      <w:pPr>
        <w:spacing w:after="0"/>
        <w:jc w:val="both"/>
        <w:rPr>
          <w:rFonts w:ascii="Times New Roman" w:hAnsi="Times New Roman" w:cs="Times New Roman"/>
          <w:sz w:val="24"/>
          <w:szCs w:val="24"/>
        </w:rPr>
      </w:pPr>
      <w:r w:rsidRPr="00F13B43">
        <w:rPr>
          <w:rFonts w:ascii="Times New Roman" w:hAnsi="Times New Roman" w:cs="Times New Roman"/>
          <w:sz w:val="24"/>
          <w:szCs w:val="24"/>
        </w:rPr>
        <w:t xml:space="preserve">1) патриотического воспитания: проявление интереса к истории и современному состоянию российской физической науки; ценностное отношение к достижениям российских </w:t>
      </w:r>
      <w:proofErr w:type="spellStart"/>
      <w:r w:rsidRPr="00F13B43">
        <w:rPr>
          <w:rFonts w:ascii="Times New Roman" w:hAnsi="Times New Roman" w:cs="Times New Roman"/>
          <w:sz w:val="24"/>
          <w:szCs w:val="24"/>
        </w:rPr>
        <w:t>учёных¬физиков</w:t>
      </w:r>
      <w:proofErr w:type="spellEnd"/>
      <w:r w:rsidRPr="00F13B43">
        <w:rPr>
          <w:rFonts w:ascii="Times New Roman" w:hAnsi="Times New Roman" w:cs="Times New Roman"/>
          <w:sz w:val="24"/>
          <w:szCs w:val="24"/>
        </w:rPr>
        <w:t xml:space="preserve">; </w:t>
      </w:r>
    </w:p>
    <w:p w:rsidR="00F13B43" w:rsidRPr="00F13B43" w:rsidRDefault="00F13B43" w:rsidP="00F13B43">
      <w:pPr>
        <w:spacing w:after="0"/>
        <w:jc w:val="both"/>
        <w:rPr>
          <w:rFonts w:ascii="Times New Roman" w:hAnsi="Times New Roman" w:cs="Times New Roman"/>
          <w:sz w:val="24"/>
          <w:szCs w:val="24"/>
        </w:rPr>
      </w:pPr>
      <w:r w:rsidRPr="00F13B43">
        <w:rPr>
          <w:rFonts w:ascii="Times New Roman" w:hAnsi="Times New Roman" w:cs="Times New Roman"/>
          <w:sz w:val="24"/>
          <w:szCs w:val="24"/>
        </w:rPr>
        <w:t xml:space="preserve">2) гражданского и духовно-нравственного воспитания: готовность к активному участию в обсуждении общественно-значимых и этических проблем, связанных с практическим применением достижений физики; осознание важности морально-этических принципов в деятельности учёного; </w:t>
      </w:r>
    </w:p>
    <w:p w:rsidR="00F13B43" w:rsidRPr="00F13B43" w:rsidRDefault="00F13B43" w:rsidP="00F13B43">
      <w:pPr>
        <w:spacing w:after="0"/>
        <w:jc w:val="both"/>
        <w:rPr>
          <w:rFonts w:ascii="Times New Roman" w:hAnsi="Times New Roman" w:cs="Times New Roman"/>
          <w:sz w:val="24"/>
          <w:szCs w:val="24"/>
        </w:rPr>
      </w:pPr>
      <w:r w:rsidRPr="00F13B43">
        <w:rPr>
          <w:rFonts w:ascii="Times New Roman" w:hAnsi="Times New Roman" w:cs="Times New Roman"/>
          <w:sz w:val="24"/>
          <w:szCs w:val="24"/>
        </w:rPr>
        <w:lastRenderedPageBreak/>
        <w:t xml:space="preserve">3) эстетического воспитания: восприятие эстетических качеств физической науки: её гармоничного построения, строгости, точности, лаконичности; </w:t>
      </w:r>
    </w:p>
    <w:p w:rsidR="00F13B43" w:rsidRPr="00F13B43" w:rsidRDefault="00F13B43" w:rsidP="00F13B43">
      <w:pPr>
        <w:spacing w:after="0"/>
        <w:jc w:val="both"/>
        <w:rPr>
          <w:rFonts w:ascii="Times New Roman" w:hAnsi="Times New Roman" w:cs="Times New Roman"/>
          <w:sz w:val="24"/>
          <w:szCs w:val="24"/>
        </w:rPr>
      </w:pPr>
      <w:r w:rsidRPr="00F13B43">
        <w:rPr>
          <w:rFonts w:ascii="Times New Roman" w:hAnsi="Times New Roman" w:cs="Times New Roman"/>
          <w:sz w:val="24"/>
          <w:szCs w:val="24"/>
        </w:rPr>
        <w:t xml:space="preserve">4) ценности научного познания: осознание ценности физической науки как мощного инструмента познания мира, основы развития технологий, важнейшей составляющей культуры; развитие научной любознательности, интереса к исследовательской деятельности; </w:t>
      </w:r>
    </w:p>
    <w:p w:rsidR="00F13B43" w:rsidRPr="00F13B43" w:rsidRDefault="00F13B43" w:rsidP="00F13B43">
      <w:pPr>
        <w:spacing w:after="0"/>
        <w:jc w:val="both"/>
        <w:rPr>
          <w:rFonts w:ascii="Times New Roman" w:hAnsi="Times New Roman" w:cs="Times New Roman"/>
          <w:sz w:val="24"/>
          <w:szCs w:val="24"/>
        </w:rPr>
      </w:pPr>
      <w:r w:rsidRPr="00F13B43">
        <w:rPr>
          <w:rFonts w:ascii="Times New Roman" w:hAnsi="Times New Roman" w:cs="Times New Roman"/>
          <w:sz w:val="24"/>
          <w:szCs w:val="24"/>
        </w:rPr>
        <w:t xml:space="preserve">5)формирования культуры здоровья и эмоционального благополучия: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 сформированность навыка рефлексии, признание своего права на ошибку и такого же права у другого человека; </w:t>
      </w:r>
    </w:p>
    <w:p w:rsidR="00F13B43" w:rsidRPr="00F13B43" w:rsidRDefault="00F13B43" w:rsidP="00F13B43">
      <w:pPr>
        <w:spacing w:after="0"/>
        <w:jc w:val="both"/>
        <w:rPr>
          <w:rFonts w:ascii="Times New Roman" w:hAnsi="Times New Roman" w:cs="Times New Roman"/>
          <w:sz w:val="24"/>
          <w:szCs w:val="24"/>
        </w:rPr>
      </w:pPr>
      <w:r w:rsidRPr="00F13B43">
        <w:rPr>
          <w:rFonts w:ascii="Times New Roman" w:hAnsi="Times New Roman" w:cs="Times New Roman"/>
          <w:sz w:val="24"/>
          <w:szCs w:val="24"/>
        </w:rPr>
        <w:t>6) трудового воспитания: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 интерес к практическому изучению профессий, связанных с физикой;</w:t>
      </w:r>
    </w:p>
    <w:p w:rsidR="00F13B43" w:rsidRPr="00F13B43" w:rsidRDefault="00F13B43" w:rsidP="00F13B43">
      <w:pPr>
        <w:spacing w:after="0"/>
        <w:jc w:val="both"/>
        <w:rPr>
          <w:rFonts w:ascii="Times New Roman" w:hAnsi="Times New Roman" w:cs="Times New Roman"/>
          <w:sz w:val="24"/>
          <w:szCs w:val="24"/>
        </w:rPr>
      </w:pPr>
      <w:r w:rsidRPr="00F13B43">
        <w:rPr>
          <w:rFonts w:ascii="Times New Roman" w:hAnsi="Times New Roman" w:cs="Times New Roman"/>
          <w:sz w:val="24"/>
          <w:szCs w:val="24"/>
        </w:rPr>
        <w:t xml:space="preserve">7) экологического воспитания: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w:t>
      </w:r>
    </w:p>
    <w:p w:rsidR="00F13B43" w:rsidRPr="00F13B43" w:rsidRDefault="00F13B43" w:rsidP="00F13B43">
      <w:pPr>
        <w:spacing w:after="0"/>
        <w:jc w:val="both"/>
        <w:rPr>
          <w:rFonts w:ascii="Times New Roman" w:hAnsi="Times New Roman" w:cs="Times New Roman"/>
          <w:sz w:val="24"/>
          <w:szCs w:val="24"/>
        </w:rPr>
      </w:pPr>
      <w:r w:rsidRPr="00F13B43">
        <w:rPr>
          <w:rFonts w:ascii="Times New Roman" w:hAnsi="Times New Roman" w:cs="Times New Roman"/>
          <w:sz w:val="24"/>
          <w:szCs w:val="24"/>
        </w:rPr>
        <w:t>8) адаптации к изменяющимся условиям социальной и природной среды: потребность во взаимодействии при выполнении исследований и проектов физической направленности, открытость опыту и знаниям других; повышение уровня своей компетентности через практическую деятельность; потребность в формировании новых знаний, в том числе формулировать идеи, понятия, гипотезы о физических объектах и явлениях; осознание дефицитов собственных знаний и компетентностей в области физики; планирование своего развития в приобретении новых физических знаний; стремление анализировать и выявлять взаимосвязи природы, общества и экономики, в том числе с использованием физических знаний; оценка своих действий с учётом влияния на окружающую среду, возможных глобальных последствий.</w:t>
      </w:r>
    </w:p>
    <w:p w:rsidR="001A1676" w:rsidRDefault="001A1676" w:rsidP="00F13B43">
      <w:pPr>
        <w:spacing w:after="0"/>
        <w:ind w:firstLine="708"/>
        <w:jc w:val="both"/>
        <w:rPr>
          <w:rFonts w:ascii="Times New Roman" w:hAnsi="Times New Roman" w:cs="Times New Roman"/>
          <w:sz w:val="24"/>
          <w:szCs w:val="24"/>
        </w:rPr>
      </w:pPr>
    </w:p>
    <w:p w:rsidR="00F13B43" w:rsidRPr="00F13B43" w:rsidRDefault="00F13B43" w:rsidP="00F13B43">
      <w:pPr>
        <w:spacing w:after="0"/>
        <w:ind w:firstLine="708"/>
        <w:jc w:val="both"/>
        <w:rPr>
          <w:rFonts w:ascii="Times New Roman" w:hAnsi="Times New Roman" w:cs="Times New Roman"/>
          <w:sz w:val="24"/>
          <w:szCs w:val="24"/>
        </w:rPr>
      </w:pPr>
      <w:r w:rsidRPr="00F13B43">
        <w:rPr>
          <w:rFonts w:ascii="Times New Roman" w:hAnsi="Times New Roman" w:cs="Times New Roman"/>
          <w:sz w:val="24"/>
          <w:szCs w:val="24"/>
        </w:rPr>
        <w:t>МЕТАПРЕДМЕТНЫЕ РЕЗУЛЬТАТЫ</w:t>
      </w:r>
    </w:p>
    <w:p w:rsidR="00F13B43" w:rsidRPr="00F13B43" w:rsidRDefault="00F13B43" w:rsidP="00F13B43">
      <w:pPr>
        <w:spacing w:after="0"/>
        <w:ind w:firstLine="708"/>
        <w:jc w:val="both"/>
        <w:rPr>
          <w:rFonts w:ascii="Times New Roman" w:hAnsi="Times New Roman" w:cs="Times New Roman"/>
          <w:sz w:val="24"/>
          <w:szCs w:val="24"/>
        </w:rPr>
      </w:pPr>
      <w:r w:rsidRPr="00F13B43">
        <w:rPr>
          <w:rFonts w:ascii="Times New Roman" w:hAnsi="Times New Roman" w:cs="Times New Roman"/>
          <w:sz w:val="24"/>
          <w:szCs w:val="24"/>
        </w:rPr>
        <w:t xml:space="preserve">Познавательные универсальные учебные действия </w:t>
      </w:r>
    </w:p>
    <w:p w:rsidR="00F13B43" w:rsidRPr="00F13B43" w:rsidRDefault="00F13B43" w:rsidP="00F13B43">
      <w:pPr>
        <w:spacing w:after="0"/>
        <w:jc w:val="both"/>
        <w:rPr>
          <w:rFonts w:ascii="Times New Roman" w:hAnsi="Times New Roman" w:cs="Times New Roman"/>
          <w:sz w:val="24"/>
          <w:szCs w:val="24"/>
        </w:rPr>
      </w:pPr>
      <w:r w:rsidRPr="00F13B43">
        <w:rPr>
          <w:rFonts w:ascii="Times New Roman" w:hAnsi="Times New Roman" w:cs="Times New Roman"/>
          <w:sz w:val="24"/>
          <w:szCs w:val="24"/>
        </w:rPr>
        <w:t xml:space="preserve">Базовые логические действия: </w:t>
      </w:r>
    </w:p>
    <w:p w:rsidR="00F13B43" w:rsidRPr="00F13B43" w:rsidRDefault="00F13B43" w:rsidP="00F13B43">
      <w:pPr>
        <w:spacing w:after="0"/>
        <w:jc w:val="both"/>
        <w:rPr>
          <w:rFonts w:ascii="Times New Roman" w:hAnsi="Times New Roman" w:cs="Times New Roman"/>
          <w:sz w:val="24"/>
          <w:szCs w:val="24"/>
        </w:rPr>
      </w:pPr>
      <w:r w:rsidRPr="00F13B43">
        <w:rPr>
          <w:rFonts w:ascii="Times New Roman" w:hAnsi="Times New Roman" w:cs="Times New Roman"/>
          <w:sz w:val="24"/>
          <w:szCs w:val="24"/>
        </w:rPr>
        <w:t xml:space="preserve">выявлять и характеризовать существенные признаки объектов (явлений); </w:t>
      </w:r>
    </w:p>
    <w:p w:rsidR="00F13B43" w:rsidRPr="00F13B43" w:rsidRDefault="00F13B43" w:rsidP="00F13B43">
      <w:pPr>
        <w:spacing w:after="0"/>
        <w:jc w:val="both"/>
        <w:rPr>
          <w:rFonts w:ascii="Times New Roman" w:hAnsi="Times New Roman" w:cs="Times New Roman"/>
          <w:sz w:val="24"/>
          <w:szCs w:val="24"/>
        </w:rPr>
      </w:pPr>
      <w:r w:rsidRPr="00F13B43">
        <w:rPr>
          <w:rFonts w:ascii="Times New Roman" w:hAnsi="Times New Roman" w:cs="Times New Roman"/>
          <w:sz w:val="24"/>
          <w:szCs w:val="24"/>
        </w:rPr>
        <w:t xml:space="preserve">устанавливать существенный признак классификации, основания для обобщения и сравнения; </w:t>
      </w:r>
    </w:p>
    <w:p w:rsidR="00F13B43" w:rsidRPr="00F13B43" w:rsidRDefault="00F13B43" w:rsidP="00F13B43">
      <w:pPr>
        <w:spacing w:after="0"/>
        <w:jc w:val="both"/>
        <w:rPr>
          <w:rFonts w:ascii="Times New Roman" w:hAnsi="Times New Roman" w:cs="Times New Roman"/>
          <w:sz w:val="24"/>
          <w:szCs w:val="24"/>
        </w:rPr>
      </w:pPr>
      <w:r w:rsidRPr="00F13B43">
        <w:rPr>
          <w:rFonts w:ascii="Times New Roman" w:hAnsi="Times New Roman" w:cs="Times New Roman"/>
          <w:sz w:val="24"/>
          <w:szCs w:val="24"/>
        </w:rPr>
        <w:t xml:space="preserve">выявлять закономерности и противоречия в рассматриваемых фактах, данных и наблюдениях, относящихся к физическим явлениям; </w:t>
      </w:r>
    </w:p>
    <w:p w:rsidR="00F13B43" w:rsidRPr="00F13B43" w:rsidRDefault="00F13B43" w:rsidP="00F13B43">
      <w:pPr>
        <w:spacing w:after="0"/>
        <w:jc w:val="both"/>
        <w:rPr>
          <w:rFonts w:ascii="Times New Roman" w:hAnsi="Times New Roman" w:cs="Times New Roman"/>
          <w:sz w:val="24"/>
          <w:szCs w:val="24"/>
        </w:rPr>
      </w:pPr>
      <w:r w:rsidRPr="00F13B43">
        <w:rPr>
          <w:rFonts w:ascii="Times New Roman" w:hAnsi="Times New Roman" w:cs="Times New Roman"/>
          <w:sz w:val="24"/>
          <w:szCs w:val="24"/>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 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F13B43" w:rsidRPr="00F13B43" w:rsidRDefault="00F13B43" w:rsidP="00F13B43">
      <w:pPr>
        <w:spacing w:after="0"/>
        <w:jc w:val="both"/>
        <w:rPr>
          <w:rFonts w:ascii="Times New Roman" w:hAnsi="Times New Roman" w:cs="Times New Roman"/>
          <w:sz w:val="24"/>
          <w:szCs w:val="24"/>
        </w:rPr>
      </w:pPr>
      <w:r w:rsidRPr="00F13B43">
        <w:rPr>
          <w:rFonts w:ascii="Times New Roman" w:hAnsi="Times New Roman" w:cs="Times New Roman"/>
          <w:sz w:val="24"/>
          <w:szCs w:val="24"/>
        </w:rPr>
        <w:t xml:space="preserve">Базовые исследовательские действия: </w:t>
      </w:r>
    </w:p>
    <w:p w:rsidR="00F13B43" w:rsidRPr="00F13B43" w:rsidRDefault="00F13B43" w:rsidP="00F13B43">
      <w:pPr>
        <w:spacing w:after="0"/>
        <w:jc w:val="both"/>
        <w:rPr>
          <w:rFonts w:ascii="Times New Roman" w:hAnsi="Times New Roman" w:cs="Times New Roman"/>
          <w:sz w:val="24"/>
          <w:szCs w:val="24"/>
        </w:rPr>
      </w:pPr>
      <w:r w:rsidRPr="00F13B43">
        <w:rPr>
          <w:rFonts w:ascii="Times New Roman" w:hAnsi="Times New Roman" w:cs="Times New Roman"/>
          <w:sz w:val="24"/>
          <w:szCs w:val="24"/>
        </w:rPr>
        <w:t xml:space="preserve">использовать вопросы как исследовательский инструмент познания; </w:t>
      </w:r>
    </w:p>
    <w:p w:rsidR="00F13B43" w:rsidRPr="00F13B43" w:rsidRDefault="00F13B43" w:rsidP="00F13B43">
      <w:pPr>
        <w:spacing w:after="0"/>
        <w:jc w:val="both"/>
        <w:rPr>
          <w:rFonts w:ascii="Times New Roman" w:hAnsi="Times New Roman" w:cs="Times New Roman"/>
          <w:sz w:val="24"/>
          <w:szCs w:val="24"/>
        </w:rPr>
      </w:pPr>
      <w:r w:rsidRPr="00F13B43">
        <w:rPr>
          <w:rFonts w:ascii="Times New Roman" w:hAnsi="Times New Roman" w:cs="Times New Roman"/>
          <w:sz w:val="24"/>
          <w:szCs w:val="24"/>
        </w:rPr>
        <w:t xml:space="preserve">проводить по самостоятельно составленному плану опыт, несложный физический эксперимент, небольшое исследование физического явления; </w:t>
      </w:r>
    </w:p>
    <w:p w:rsidR="00F13B43" w:rsidRPr="00F13B43" w:rsidRDefault="00F13B43" w:rsidP="00F13B43">
      <w:pPr>
        <w:spacing w:after="0"/>
        <w:jc w:val="both"/>
        <w:rPr>
          <w:rFonts w:ascii="Times New Roman" w:hAnsi="Times New Roman" w:cs="Times New Roman"/>
          <w:sz w:val="24"/>
          <w:szCs w:val="24"/>
        </w:rPr>
      </w:pPr>
      <w:r w:rsidRPr="00F13B43">
        <w:rPr>
          <w:rFonts w:ascii="Times New Roman" w:hAnsi="Times New Roman" w:cs="Times New Roman"/>
          <w:sz w:val="24"/>
          <w:szCs w:val="24"/>
        </w:rPr>
        <w:lastRenderedPageBreak/>
        <w:t xml:space="preserve">оценивать на применимость и достоверность информацию, полученную в ходе исследования или эксперимента; </w:t>
      </w:r>
    </w:p>
    <w:p w:rsidR="00F13B43" w:rsidRPr="00F13B43" w:rsidRDefault="00F13B43" w:rsidP="00F13B43">
      <w:pPr>
        <w:spacing w:after="0"/>
        <w:jc w:val="both"/>
        <w:rPr>
          <w:rFonts w:ascii="Times New Roman" w:hAnsi="Times New Roman" w:cs="Times New Roman"/>
          <w:sz w:val="24"/>
          <w:szCs w:val="24"/>
        </w:rPr>
      </w:pPr>
      <w:r w:rsidRPr="00F13B43">
        <w:rPr>
          <w:rFonts w:ascii="Times New Roman" w:hAnsi="Times New Roman" w:cs="Times New Roman"/>
          <w:sz w:val="24"/>
          <w:szCs w:val="24"/>
        </w:rPr>
        <w:t xml:space="preserve">самостоятельно формулировать обобщения и выводы по результатам проведённого наблюдения, опыта, исследования; </w:t>
      </w:r>
    </w:p>
    <w:p w:rsidR="00F13B43" w:rsidRPr="00F13B43" w:rsidRDefault="00F13B43" w:rsidP="00F13B43">
      <w:pPr>
        <w:spacing w:after="0"/>
        <w:jc w:val="both"/>
        <w:rPr>
          <w:rFonts w:ascii="Times New Roman" w:hAnsi="Times New Roman" w:cs="Times New Roman"/>
          <w:sz w:val="24"/>
          <w:szCs w:val="24"/>
        </w:rPr>
      </w:pPr>
      <w:r w:rsidRPr="00F13B43">
        <w:rPr>
          <w:rFonts w:ascii="Times New Roman" w:hAnsi="Times New Roman" w:cs="Times New Roman"/>
          <w:sz w:val="24"/>
          <w:szCs w:val="24"/>
        </w:rPr>
        <w:t xml:space="preserve">прогнозировать возможное дальнейшее развитие физических процессов, а также выдвигать предположения об их развитии в новых условиях и контекстах. </w:t>
      </w:r>
    </w:p>
    <w:p w:rsidR="00F13B43" w:rsidRPr="00F13B43" w:rsidRDefault="00F13B43" w:rsidP="00F13B43">
      <w:pPr>
        <w:spacing w:after="0"/>
        <w:jc w:val="both"/>
        <w:rPr>
          <w:rFonts w:ascii="Times New Roman" w:hAnsi="Times New Roman" w:cs="Times New Roman"/>
          <w:sz w:val="24"/>
          <w:szCs w:val="24"/>
        </w:rPr>
      </w:pPr>
      <w:r w:rsidRPr="00F13B43">
        <w:rPr>
          <w:rFonts w:ascii="Times New Roman" w:hAnsi="Times New Roman" w:cs="Times New Roman"/>
          <w:sz w:val="24"/>
          <w:szCs w:val="24"/>
        </w:rPr>
        <w:t xml:space="preserve">Работа с информацией: </w:t>
      </w:r>
    </w:p>
    <w:p w:rsidR="00F13B43" w:rsidRPr="00F13B43" w:rsidRDefault="00F13B43" w:rsidP="00F13B43">
      <w:pPr>
        <w:spacing w:after="0"/>
        <w:jc w:val="both"/>
        <w:rPr>
          <w:rFonts w:ascii="Times New Roman" w:hAnsi="Times New Roman" w:cs="Times New Roman"/>
          <w:sz w:val="24"/>
          <w:szCs w:val="24"/>
        </w:rPr>
      </w:pPr>
      <w:r w:rsidRPr="00F13B43">
        <w:rPr>
          <w:rFonts w:ascii="Times New Roman" w:hAnsi="Times New Roman" w:cs="Times New Roman"/>
          <w:sz w:val="24"/>
          <w:szCs w:val="24"/>
        </w:rPr>
        <w:t xml:space="preserve">применять различные методы, инструменты и запросы при поиске и отборе информации или данных с учётом предложенной учебной физической задачи; </w:t>
      </w:r>
    </w:p>
    <w:p w:rsidR="00F13B43" w:rsidRPr="00F13B43" w:rsidRDefault="00F13B43" w:rsidP="00F13B43">
      <w:pPr>
        <w:spacing w:after="0"/>
        <w:jc w:val="both"/>
        <w:rPr>
          <w:rFonts w:ascii="Times New Roman" w:hAnsi="Times New Roman" w:cs="Times New Roman"/>
          <w:sz w:val="24"/>
          <w:szCs w:val="24"/>
        </w:rPr>
      </w:pPr>
      <w:r w:rsidRPr="00F13B43">
        <w:rPr>
          <w:rFonts w:ascii="Times New Roman" w:hAnsi="Times New Roman" w:cs="Times New Roman"/>
          <w:sz w:val="24"/>
          <w:szCs w:val="24"/>
        </w:rPr>
        <w:t xml:space="preserve">анализировать, систематизировать и интерпретировать информацию различных видов и форм представления; </w:t>
      </w:r>
    </w:p>
    <w:p w:rsidR="00F13B43" w:rsidRPr="00F13B43" w:rsidRDefault="00F13B43" w:rsidP="00F13B43">
      <w:pPr>
        <w:spacing w:after="0"/>
        <w:jc w:val="both"/>
        <w:rPr>
          <w:rFonts w:ascii="Times New Roman" w:hAnsi="Times New Roman" w:cs="Times New Roman"/>
          <w:sz w:val="24"/>
          <w:szCs w:val="24"/>
        </w:rPr>
      </w:pPr>
      <w:r w:rsidRPr="00F13B43">
        <w:rPr>
          <w:rFonts w:ascii="Times New Roman" w:hAnsi="Times New Roman" w:cs="Times New Roman"/>
          <w:sz w:val="24"/>
          <w:szCs w:val="24"/>
        </w:rPr>
        <w:t xml:space="preserve">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 Коммуникативные универсальные учебные действия: </w:t>
      </w:r>
    </w:p>
    <w:p w:rsidR="00F13B43" w:rsidRPr="00F13B43" w:rsidRDefault="00F13B43" w:rsidP="00F13B43">
      <w:pPr>
        <w:spacing w:after="0"/>
        <w:jc w:val="both"/>
        <w:rPr>
          <w:rFonts w:ascii="Times New Roman" w:hAnsi="Times New Roman" w:cs="Times New Roman"/>
          <w:sz w:val="24"/>
          <w:szCs w:val="24"/>
        </w:rPr>
      </w:pPr>
      <w:r w:rsidRPr="00F13B43">
        <w:rPr>
          <w:rFonts w:ascii="Times New Roman" w:hAnsi="Times New Roman" w:cs="Times New Roman"/>
          <w:sz w:val="24"/>
          <w:szCs w:val="24"/>
        </w:rPr>
        <w:t xml:space="preserve">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 </w:t>
      </w:r>
    </w:p>
    <w:p w:rsidR="00F13B43" w:rsidRPr="00F13B43" w:rsidRDefault="00F13B43" w:rsidP="00F13B43">
      <w:pPr>
        <w:spacing w:after="0"/>
        <w:jc w:val="both"/>
        <w:rPr>
          <w:rFonts w:ascii="Times New Roman" w:hAnsi="Times New Roman" w:cs="Times New Roman"/>
          <w:sz w:val="24"/>
          <w:szCs w:val="24"/>
        </w:rPr>
      </w:pPr>
      <w:r w:rsidRPr="00F13B43">
        <w:rPr>
          <w:rFonts w:ascii="Times New Roman" w:hAnsi="Times New Roman" w:cs="Times New Roman"/>
          <w:sz w:val="24"/>
          <w:szCs w:val="24"/>
        </w:rPr>
        <w:t xml:space="preserve">сопоставлять свои суждения с суждениями других участников диалога, обнаруживать различие и сходство позиций; выражать свою точку зрения в устных и письменных текстах; </w:t>
      </w:r>
    </w:p>
    <w:p w:rsidR="00F13B43" w:rsidRPr="00F13B43" w:rsidRDefault="00F13B43" w:rsidP="00F13B43">
      <w:pPr>
        <w:spacing w:after="0"/>
        <w:jc w:val="both"/>
        <w:rPr>
          <w:rFonts w:ascii="Times New Roman" w:hAnsi="Times New Roman" w:cs="Times New Roman"/>
          <w:sz w:val="24"/>
          <w:szCs w:val="24"/>
        </w:rPr>
      </w:pPr>
      <w:r w:rsidRPr="00F13B43">
        <w:rPr>
          <w:rFonts w:ascii="Times New Roman" w:hAnsi="Times New Roman" w:cs="Times New Roman"/>
          <w:sz w:val="24"/>
          <w:szCs w:val="24"/>
        </w:rPr>
        <w:t xml:space="preserve">публично представлять результаты выполненного физического опыта (эксперимента, исследования, проекта). понимать и использовать преимущества командной и индивидуальной работы при решении конкретной физической проблемы; </w:t>
      </w:r>
    </w:p>
    <w:p w:rsidR="00F13B43" w:rsidRPr="00F13B43" w:rsidRDefault="00F13B43" w:rsidP="00F13B43">
      <w:pPr>
        <w:spacing w:after="0"/>
        <w:jc w:val="both"/>
        <w:rPr>
          <w:rFonts w:ascii="Times New Roman" w:hAnsi="Times New Roman" w:cs="Times New Roman"/>
          <w:sz w:val="24"/>
          <w:szCs w:val="24"/>
        </w:rPr>
      </w:pPr>
      <w:r w:rsidRPr="00F13B43">
        <w:rPr>
          <w:rFonts w:ascii="Times New Roman" w:hAnsi="Times New Roman" w:cs="Times New Roman"/>
          <w:sz w:val="24"/>
          <w:szCs w:val="24"/>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 выполнять свою часть работы, достигая качественного результата по своему направлению и координируя свои действия с другими членами команды; оценивать качество своего вклада в общий продукт по критериям, самостоятельно сформулированным участниками взаимодействия.</w:t>
      </w:r>
    </w:p>
    <w:p w:rsidR="00F13B43" w:rsidRPr="00F13B43" w:rsidRDefault="00F13B43" w:rsidP="00F13B43">
      <w:pPr>
        <w:spacing w:after="0"/>
        <w:jc w:val="both"/>
        <w:rPr>
          <w:rFonts w:ascii="Times New Roman" w:hAnsi="Times New Roman" w:cs="Times New Roman"/>
          <w:sz w:val="24"/>
          <w:szCs w:val="24"/>
        </w:rPr>
      </w:pPr>
      <w:r w:rsidRPr="00F13B43">
        <w:rPr>
          <w:rFonts w:ascii="Times New Roman" w:hAnsi="Times New Roman" w:cs="Times New Roman"/>
          <w:sz w:val="24"/>
          <w:szCs w:val="24"/>
        </w:rPr>
        <w:t xml:space="preserve">Регулятивные универсальные учебные действия </w:t>
      </w:r>
    </w:p>
    <w:p w:rsidR="00F13B43" w:rsidRPr="00F13B43" w:rsidRDefault="00F13B43" w:rsidP="00F13B43">
      <w:pPr>
        <w:spacing w:after="0"/>
        <w:jc w:val="both"/>
        <w:rPr>
          <w:rFonts w:ascii="Times New Roman" w:hAnsi="Times New Roman" w:cs="Times New Roman"/>
          <w:sz w:val="24"/>
          <w:szCs w:val="24"/>
        </w:rPr>
      </w:pPr>
      <w:r w:rsidRPr="00F13B43">
        <w:rPr>
          <w:rFonts w:ascii="Times New Roman" w:hAnsi="Times New Roman" w:cs="Times New Roman"/>
          <w:sz w:val="24"/>
          <w:szCs w:val="24"/>
        </w:rPr>
        <w:t xml:space="preserve">Самоорганизация: выявлять проблемы в жизненных и учебных ситуациях, требующих для решения физических знаний; </w:t>
      </w:r>
    </w:p>
    <w:p w:rsidR="00F13B43" w:rsidRPr="00F13B43" w:rsidRDefault="00F13B43" w:rsidP="00F13B43">
      <w:pPr>
        <w:spacing w:after="0"/>
        <w:jc w:val="both"/>
        <w:rPr>
          <w:rFonts w:ascii="Times New Roman" w:hAnsi="Times New Roman" w:cs="Times New Roman"/>
          <w:sz w:val="24"/>
          <w:szCs w:val="24"/>
        </w:rPr>
      </w:pPr>
      <w:r w:rsidRPr="00F13B43">
        <w:rPr>
          <w:rFonts w:ascii="Times New Roman" w:hAnsi="Times New Roman" w:cs="Times New Roman"/>
          <w:sz w:val="24"/>
          <w:szCs w:val="24"/>
        </w:rPr>
        <w:t xml:space="preserve">ориентироваться в различных подходах принятия решений (индивидуальное, принятие решения в группе, принятие решений группой); </w:t>
      </w:r>
    </w:p>
    <w:p w:rsidR="00F13B43" w:rsidRPr="00F13B43" w:rsidRDefault="00F13B43" w:rsidP="00F13B43">
      <w:pPr>
        <w:spacing w:after="0"/>
        <w:jc w:val="both"/>
        <w:rPr>
          <w:rFonts w:ascii="Times New Roman" w:hAnsi="Times New Roman" w:cs="Times New Roman"/>
          <w:sz w:val="24"/>
          <w:szCs w:val="24"/>
        </w:rPr>
      </w:pPr>
      <w:r w:rsidRPr="00F13B43">
        <w:rPr>
          <w:rFonts w:ascii="Times New Roman" w:hAnsi="Times New Roman" w:cs="Times New Roman"/>
          <w:sz w:val="24"/>
          <w:szCs w:val="24"/>
        </w:rPr>
        <w:t xml:space="preserve">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 </w:t>
      </w:r>
    </w:p>
    <w:p w:rsidR="00F13B43" w:rsidRPr="00F13B43" w:rsidRDefault="00F13B43" w:rsidP="00F13B43">
      <w:pPr>
        <w:spacing w:after="0"/>
        <w:jc w:val="both"/>
        <w:rPr>
          <w:rFonts w:ascii="Times New Roman" w:hAnsi="Times New Roman" w:cs="Times New Roman"/>
          <w:sz w:val="24"/>
          <w:szCs w:val="24"/>
        </w:rPr>
      </w:pPr>
      <w:r w:rsidRPr="00F13B43">
        <w:rPr>
          <w:rFonts w:ascii="Times New Roman" w:hAnsi="Times New Roman" w:cs="Times New Roman"/>
          <w:sz w:val="24"/>
          <w:szCs w:val="24"/>
        </w:rPr>
        <w:t xml:space="preserve">делать выбор и брать ответственность за решение. </w:t>
      </w:r>
    </w:p>
    <w:p w:rsidR="00F13B43" w:rsidRPr="00F13B43" w:rsidRDefault="00F13B43" w:rsidP="00F13B43">
      <w:pPr>
        <w:spacing w:after="0"/>
        <w:jc w:val="both"/>
        <w:rPr>
          <w:rFonts w:ascii="Times New Roman" w:hAnsi="Times New Roman" w:cs="Times New Roman"/>
          <w:sz w:val="24"/>
          <w:szCs w:val="24"/>
        </w:rPr>
      </w:pPr>
      <w:r w:rsidRPr="00F13B43">
        <w:rPr>
          <w:rFonts w:ascii="Times New Roman" w:hAnsi="Times New Roman" w:cs="Times New Roman"/>
          <w:sz w:val="24"/>
          <w:szCs w:val="24"/>
        </w:rPr>
        <w:t xml:space="preserve">Самоконтроль, эмоциональный интеллект: </w:t>
      </w:r>
    </w:p>
    <w:p w:rsidR="00F13B43" w:rsidRPr="00F13B43" w:rsidRDefault="00F13B43" w:rsidP="00F13B43">
      <w:pPr>
        <w:spacing w:after="0"/>
        <w:jc w:val="both"/>
        <w:rPr>
          <w:rFonts w:ascii="Times New Roman" w:hAnsi="Times New Roman" w:cs="Times New Roman"/>
          <w:sz w:val="24"/>
          <w:szCs w:val="24"/>
        </w:rPr>
      </w:pPr>
      <w:r w:rsidRPr="00F13B43">
        <w:rPr>
          <w:rFonts w:ascii="Times New Roman" w:hAnsi="Times New Roman" w:cs="Times New Roman"/>
          <w:sz w:val="24"/>
          <w:szCs w:val="24"/>
        </w:rPr>
        <w:t xml:space="preserve">давать адекватную оценку ситуации и предлагать план её изменения; </w:t>
      </w:r>
    </w:p>
    <w:p w:rsidR="00F13B43" w:rsidRPr="00F13B43" w:rsidRDefault="00F13B43" w:rsidP="00F13B43">
      <w:pPr>
        <w:spacing w:after="0"/>
        <w:jc w:val="both"/>
        <w:rPr>
          <w:rFonts w:ascii="Times New Roman" w:hAnsi="Times New Roman" w:cs="Times New Roman"/>
          <w:sz w:val="24"/>
          <w:szCs w:val="24"/>
        </w:rPr>
      </w:pPr>
      <w:r w:rsidRPr="00F13B43">
        <w:rPr>
          <w:rFonts w:ascii="Times New Roman" w:hAnsi="Times New Roman" w:cs="Times New Roman"/>
          <w:sz w:val="24"/>
          <w:szCs w:val="24"/>
        </w:rPr>
        <w:t xml:space="preserve">объяснять причины достижения (недостижения) результатов деятельности, давать оценку приобретённому опыту; </w:t>
      </w:r>
    </w:p>
    <w:p w:rsidR="00F13B43" w:rsidRPr="00F13B43" w:rsidRDefault="00F13B43" w:rsidP="00F13B43">
      <w:pPr>
        <w:spacing w:after="0"/>
        <w:jc w:val="both"/>
        <w:rPr>
          <w:rFonts w:ascii="Times New Roman" w:hAnsi="Times New Roman" w:cs="Times New Roman"/>
          <w:sz w:val="24"/>
          <w:szCs w:val="24"/>
        </w:rPr>
      </w:pPr>
      <w:r w:rsidRPr="00F13B43">
        <w:rPr>
          <w:rFonts w:ascii="Times New Roman" w:hAnsi="Times New Roman" w:cs="Times New Roman"/>
          <w:sz w:val="24"/>
          <w:szCs w:val="24"/>
        </w:rPr>
        <w:t xml:space="preserve">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 </w:t>
      </w:r>
    </w:p>
    <w:p w:rsidR="00F13B43" w:rsidRPr="00F13B43" w:rsidRDefault="00F13B43" w:rsidP="00F13B43">
      <w:pPr>
        <w:spacing w:after="0"/>
        <w:jc w:val="both"/>
        <w:rPr>
          <w:rFonts w:ascii="Times New Roman" w:hAnsi="Times New Roman" w:cs="Times New Roman"/>
          <w:sz w:val="24"/>
          <w:szCs w:val="24"/>
        </w:rPr>
      </w:pPr>
      <w:r w:rsidRPr="00F13B43">
        <w:rPr>
          <w:rFonts w:ascii="Times New Roman" w:hAnsi="Times New Roman" w:cs="Times New Roman"/>
          <w:sz w:val="24"/>
          <w:szCs w:val="24"/>
        </w:rPr>
        <w:t>оценивать соответствие результата цели и условиям. ставить себя на место другого человека в ходе спора или дискуссии на научную тему, понимать мотивы, намерения и логику другого. признавать своё право на ошибку при решении физических задач или в утверждениях на научные темы и такое же право другого.</w:t>
      </w:r>
    </w:p>
    <w:p w:rsidR="00F13B43" w:rsidRDefault="00F13B43" w:rsidP="00F13B43">
      <w:pPr>
        <w:spacing w:after="0"/>
        <w:ind w:firstLine="708"/>
        <w:jc w:val="both"/>
        <w:rPr>
          <w:rFonts w:ascii="Times New Roman" w:hAnsi="Times New Roman" w:cs="Times New Roman"/>
          <w:sz w:val="24"/>
          <w:szCs w:val="24"/>
        </w:rPr>
      </w:pPr>
    </w:p>
    <w:p w:rsidR="00F13B43" w:rsidRPr="00F13B43" w:rsidRDefault="00F13B43" w:rsidP="00F13B43">
      <w:pPr>
        <w:spacing w:after="0"/>
        <w:ind w:firstLine="708"/>
        <w:jc w:val="both"/>
        <w:rPr>
          <w:rFonts w:ascii="Times New Roman" w:hAnsi="Times New Roman" w:cs="Times New Roman"/>
          <w:sz w:val="24"/>
          <w:szCs w:val="24"/>
        </w:rPr>
      </w:pPr>
      <w:r w:rsidRPr="00F13B43">
        <w:rPr>
          <w:rFonts w:ascii="Times New Roman" w:hAnsi="Times New Roman" w:cs="Times New Roman"/>
          <w:sz w:val="24"/>
          <w:szCs w:val="24"/>
        </w:rPr>
        <w:t xml:space="preserve">ПРЕДМЕТНЫЕ РЕЗУЛЬТАТЫ </w:t>
      </w:r>
    </w:p>
    <w:p w:rsidR="00F13B43" w:rsidRPr="00F13B43" w:rsidRDefault="00F13B43" w:rsidP="00F13B43">
      <w:pPr>
        <w:spacing w:after="0"/>
        <w:ind w:firstLine="708"/>
        <w:jc w:val="both"/>
        <w:rPr>
          <w:rFonts w:ascii="Times New Roman" w:hAnsi="Times New Roman" w:cs="Times New Roman"/>
          <w:sz w:val="24"/>
          <w:szCs w:val="24"/>
        </w:rPr>
      </w:pPr>
      <w:r w:rsidRPr="00F13B43">
        <w:rPr>
          <w:rFonts w:ascii="Times New Roman" w:hAnsi="Times New Roman" w:cs="Times New Roman"/>
          <w:sz w:val="24"/>
          <w:szCs w:val="24"/>
        </w:rPr>
        <w:t xml:space="preserve">К концу обучения в 7 классе предметные результаты на базовом уровне должны отражать сформированность у обучающихся умений: </w:t>
      </w:r>
    </w:p>
    <w:p w:rsidR="00F13B43" w:rsidRPr="00F13B43" w:rsidRDefault="00F13B43" w:rsidP="00F13B43">
      <w:pPr>
        <w:spacing w:after="0"/>
        <w:jc w:val="both"/>
        <w:rPr>
          <w:rFonts w:ascii="Times New Roman" w:hAnsi="Times New Roman" w:cs="Times New Roman"/>
          <w:sz w:val="24"/>
          <w:szCs w:val="24"/>
        </w:rPr>
      </w:pPr>
      <w:r w:rsidRPr="00F13B43">
        <w:rPr>
          <w:rFonts w:ascii="Times New Roman" w:hAnsi="Times New Roman" w:cs="Times New Roman"/>
          <w:sz w:val="24"/>
          <w:szCs w:val="24"/>
        </w:rPr>
        <w:t xml:space="preserve">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 деформация (упругая, пластическая), невесомость, сообщающиеся сосуды; 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 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 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 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 объяснять физические явления, процессы и свойства тел, в том числе и в контексте ситуаций практико-ориентированного характера: выявлять </w:t>
      </w:r>
      <w:proofErr w:type="spellStart"/>
      <w:r w:rsidRPr="00F13B43">
        <w:rPr>
          <w:rFonts w:ascii="Times New Roman" w:hAnsi="Times New Roman" w:cs="Times New Roman"/>
          <w:sz w:val="24"/>
          <w:szCs w:val="24"/>
        </w:rPr>
        <w:t>причинно¬следственные</w:t>
      </w:r>
      <w:proofErr w:type="spellEnd"/>
      <w:r w:rsidRPr="00F13B43">
        <w:rPr>
          <w:rFonts w:ascii="Times New Roman" w:hAnsi="Times New Roman" w:cs="Times New Roman"/>
          <w:sz w:val="24"/>
          <w:szCs w:val="24"/>
        </w:rPr>
        <w:t xml:space="preserve"> связи, строить объяснение из 1–2 логических шагов с опорой на 1–2 изученных свойства физических явлений, физических закона или закономерности; 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 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 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 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 </w:t>
      </w:r>
      <w:r w:rsidRPr="00F13B43">
        <w:rPr>
          <w:rFonts w:ascii="Times New Roman" w:hAnsi="Times New Roman" w:cs="Times New Roman"/>
          <w:sz w:val="24"/>
          <w:szCs w:val="24"/>
        </w:rPr>
        <w:lastRenderedPageBreak/>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 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 соблюдать правила техники безопасности при работе с лабораторным оборудованием; 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 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 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 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 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 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 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 </w:t>
      </w:r>
    </w:p>
    <w:p w:rsidR="00F13B43" w:rsidRPr="00F13B43" w:rsidRDefault="00F13B43" w:rsidP="00F13B43">
      <w:pPr>
        <w:spacing w:after="0"/>
        <w:ind w:firstLine="708"/>
        <w:jc w:val="both"/>
        <w:rPr>
          <w:rFonts w:ascii="Times New Roman" w:hAnsi="Times New Roman" w:cs="Times New Roman"/>
          <w:sz w:val="24"/>
          <w:szCs w:val="24"/>
        </w:rPr>
      </w:pPr>
      <w:r w:rsidRPr="00F13B43">
        <w:rPr>
          <w:rFonts w:ascii="Times New Roman" w:hAnsi="Times New Roman" w:cs="Times New Roman"/>
          <w:sz w:val="24"/>
          <w:szCs w:val="24"/>
        </w:rPr>
        <w:t xml:space="preserve">К концу обучения в 8 классе предметные результаты на базовом уровне должны отражать сформированность у обучающихся умений: 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 различать явления (тепловое расширение и сжатие, теплопередача, тепловое равновесие, смачивание, капиллярные явления, испарение, конденсация, плавление, </w:t>
      </w:r>
      <w:r w:rsidRPr="00F13B43">
        <w:rPr>
          <w:rFonts w:ascii="Times New Roman" w:hAnsi="Times New Roman" w:cs="Times New Roman"/>
          <w:sz w:val="24"/>
          <w:szCs w:val="24"/>
        </w:rPr>
        <w:lastRenderedPageBreak/>
        <w:t xml:space="preserve">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 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 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 </w:t>
      </w:r>
    </w:p>
    <w:p w:rsidR="00F13B43" w:rsidRPr="00F13B43" w:rsidRDefault="00F13B43" w:rsidP="00F13B43">
      <w:pPr>
        <w:spacing w:after="0"/>
        <w:jc w:val="both"/>
        <w:rPr>
          <w:rFonts w:ascii="Times New Roman" w:hAnsi="Times New Roman" w:cs="Times New Roman"/>
          <w:sz w:val="24"/>
          <w:szCs w:val="24"/>
        </w:rPr>
      </w:pPr>
      <w:r w:rsidRPr="00F13B43">
        <w:rPr>
          <w:rFonts w:ascii="Times New Roman" w:hAnsi="Times New Roman" w:cs="Times New Roman"/>
          <w:sz w:val="24"/>
          <w:szCs w:val="24"/>
        </w:rPr>
        <w:t xml:space="preserve">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 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 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 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 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w:t>
      </w:r>
      <w:r w:rsidRPr="00F13B43">
        <w:rPr>
          <w:rFonts w:ascii="Times New Roman" w:hAnsi="Times New Roman" w:cs="Times New Roman"/>
          <w:sz w:val="24"/>
          <w:szCs w:val="24"/>
        </w:rPr>
        <w:lastRenderedPageBreak/>
        <w:t xml:space="preserve">учётом заданной абсолютной погрешности; 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 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 соблюдать правила техники безопасности при работе с лабораторным оборудованием; 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 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 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 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 использовать при выполнении учебных заданий </w:t>
      </w:r>
      <w:proofErr w:type="spellStart"/>
      <w:r w:rsidRPr="00F13B43">
        <w:rPr>
          <w:rFonts w:ascii="Times New Roman" w:hAnsi="Times New Roman" w:cs="Times New Roman"/>
          <w:sz w:val="24"/>
          <w:szCs w:val="24"/>
        </w:rPr>
        <w:t>научно¬популярную</w:t>
      </w:r>
      <w:proofErr w:type="spellEnd"/>
      <w:r w:rsidRPr="00F13B43">
        <w:rPr>
          <w:rFonts w:ascii="Times New Roman" w:hAnsi="Times New Roman" w:cs="Times New Roman"/>
          <w:sz w:val="24"/>
          <w:szCs w:val="24"/>
        </w:rPr>
        <w:t xml:space="preserve">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 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 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 </w:t>
      </w:r>
    </w:p>
    <w:p w:rsidR="009E0C69" w:rsidRDefault="00F13B43" w:rsidP="00F13B43">
      <w:pPr>
        <w:spacing w:after="0"/>
        <w:ind w:firstLine="708"/>
        <w:jc w:val="both"/>
        <w:rPr>
          <w:rFonts w:ascii="Times New Roman" w:hAnsi="Times New Roman" w:cs="Times New Roman"/>
          <w:sz w:val="24"/>
          <w:szCs w:val="24"/>
        </w:rPr>
      </w:pPr>
      <w:r w:rsidRPr="00F13B43">
        <w:rPr>
          <w:rFonts w:ascii="Times New Roman" w:hAnsi="Times New Roman" w:cs="Times New Roman"/>
          <w:sz w:val="24"/>
          <w:szCs w:val="24"/>
        </w:rPr>
        <w:t xml:space="preserve">К концу обучения в 9 классе предметные результаты на базовом уровне должны отражать сформированность у обучающихся умений: 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w:t>
      </w:r>
      <w:r w:rsidRPr="00F13B43">
        <w:rPr>
          <w:rFonts w:ascii="Times New Roman" w:hAnsi="Times New Roman" w:cs="Times New Roman"/>
          <w:sz w:val="24"/>
          <w:szCs w:val="24"/>
        </w:rPr>
        <w:lastRenderedPageBreak/>
        <w:t xml:space="preserve">дальнозоркость, спектры испускания и поглощения, альфа¬, бета- и гамма-излучения, изотопы, ядерная энергетика; 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 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 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 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 объяснять физические процессы и свойства тел, в том числе и в контексте ситуаций </w:t>
      </w:r>
      <w:proofErr w:type="spellStart"/>
      <w:r w:rsidRPr="00F13B43">
        <w:rPr>
          <w:rFonts w:ascii="Times New Roman" w:hAnsi="Times New Roman" w:cs="Times New Roman"/>
          <w:sz w:val="24"/>
          <w:szCs w:val="24"/>
        </w:rPr>
        <w:t>практико¬ориентированного</w:t>
      </w:r>
      <w:proofErr w:type="spellEnd"/>
      <w:r w:rsidRPr="00F13B43">
        <w:rPr>
          <w:rFonts w:ascii="Times New Roman" w:hAnsi="Times New Roman" w:cs="Times New Roman"/>
          <w:sz w:val="24"/>
          <w:szCs w:val="24"/>
        </w:rPr>
        <w:t xml:space="preserve"> характера: выявлять </w:t>
      </w:r>
      <w:proofErr w:type="spellStart"/>
      <w:r w:rsidRPr="00F13B43">
        <w:rPr>
          <w:rFonts w:ascii="Times New Roman" w:hAnsi="Times New Roman" w:cs="Times New Roman"/>
          <w:sz w:val="24"/>
          <w:szCs w:val="24"/>
        </w:rPr>
        <w:t>причинноследственные</w:t>
      </w:r>
      <w:proofErr w:type="spellEnd"/>
      <w:r w:rsidRPr="00F13B43">
        <w:rPr>
          <w:rFonts w:ascii="Times New Roman" w:hAnsi="Times New Roman" w:cs="Times New Roman"/>
          <w:sz w:val="24"/>
          <w:szCs w:val="24"/>
        </w:rPr>
        <w:t xml:space="preserve"> связи, строить объяснение из 2–3 логических шагов с опорой на 2–3 изученных свойства физических явлений, физических законов или закономерностей; 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 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 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w:t>
      </w:r>
      <w:r w:rsidRPr="00F13B43">
        <w:rPr>
          <w:rFonts w:ascii="Times New Roman" w:hAnsi="Times New Roman" w:cs="Times New Roman"/>
          <w:sz w:val="24"/>
          <w:szCs w:val="24"/>
        </w:rPr>
        <w:lastRenderedPageBreak/>
        <w:t xml:space="preserve">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 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 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 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 соблюдать правила техники безопасности при работе с лабораторным оборудованием; 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 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 использовать схемы и схематичные рисунки изученных технических устройств, измерительных приборов и технологических процессов при решении </w:t>
      </w:r>
      <w:proofErr w:type="spellStart"/>
      <w:r w:rsidRPr="00F13B43">
        <w:rPr>
          <w:rFonts w:ascii="Times New Roman" w:hAnsi="Times New Roman" w:cs="Times New Roman"/>
          <w:sz w:val="24"/>
          <w:szCs w:val="24"/>
        </w:rPr>
        <w:t>учебно¬практических</w:t>
      </w:r>
      <w:proofErr w:type="spellEnd"/>
      <w:r w:rsidRPr="00F13B43">
        <w:rPr>
          <w:rFonts w:ascii="Times New Roman" w:hAnsi="Times New Roman" w:cs="Times New Roman"/>
          <w:sz w:val="24"/>
          <w:szCs w:val="24"/>
        </w:rPr>
        <w:t xml:space="preserve"> задач, оптические схемы для построения изображений в плоском зеркале и собирающей линзе; 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 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 использовать при выполнении учебных заданий </w:t>
      </w:r>
      <w:proofErr w:type="spellStart"/>
      <w:r w:rsidRPr="00F13B43">
        <w:rPr>
          <w:rFonts w:ascii="Times New Roman" w:hAnsi="Times New Roman" w:cs="Times New Roman"/>
          <w:sz w:val="24"/>
          <w:szCs w:val="24"/>
        </w:rPr>
        <w:t>научно¬популярную</w:t>
      </w:r>
      <w:proofErr w:type="spellEnd"/>
      <w:r w:rsidRPr="00F13B43">
        <w:rPr>
          <w:rFonts w:ascii="Times New Roman" w:hAnsi="Times New Roman" w:cs="Times New Roman"/>
          <w:sz w:val="24"/>
          <w:szCs w:val="24"/>
        </w:rPr>
        <w:t xml:space="preserve">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 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46542A" w:rsidRDefault="0046542A" w:rsidP="0046542A">
      <w:pPr>
        <w:spacing w:after="0" w:line="288" w:lineRule="atLeast"/>
        <w:ind w:firstLine="540"/>
        <w:jc w:val="both"/>
        <w:rPr>
          <w:rFonts w:ascii="Times New Roman" w:eastAsia="Times New Roman" w:hAnsi="Times New Roman" w:cs="Times New Roman"/>
          <w:sz w:val="24"/>
          <w:szCs w:val="24"/>
          <w:lang w:eastAsia="ru-RU"/>
        </w:rPr>
      </w:pPr>
    </w:p>
    <w:p w:rsidR="0046542A" w:rsidRDefault="0046542A" w:rsidP="0046542A">
      <w:pPr>
        <w:spacing w:after="0" w:line="288" w:lineRule="atLeast"/>
        <w:ind w:firstLine="540"/>
        <w:jc w:val="both"/>
        <w:rPr>
          <w:rFonts w:ascii="Times New Roman" w:eastAsia="Times New Roman" w:hAnsi="Times New Roman" w:cs="Times New Roman"/>
          <w:sz w:val="24"/>
          <w:szCs w:val="24"/>
          <w:lang w:eastAsia="ru-RU"/>
        </w:rPr>
      </w:pPr>
    </w:p>
    <w:p w:rsidR="0046542A" w:rsidRDefault="0046542A" w:rsidP="00F13B43">
      <w:pPr>
        <w:spacing w:after="0"/>
        <w:ind w:firstLine="708"/>
        <w:jc w:val="both"/>
        <w:rPr>
          <w:rFonts w:ascii="Times New Roman" w:hAnsi="Times New Roman" w:cs="Times New Roman"/>
          <w:sz w:val="24"/>
          <w:szCs w:val="24"/>
        </w:rPr>
      </w:pPr>
    </w:p>
    <w:p w:rsidR="0046542A" w:rsidRDefault="0046542A" w:rsidP="00F13B43">
      <w:pPr>
        <w:spacing w:after="0"/>
        <w:ind w:firstLine="708"/>
        <w:jc w:val="both"/>
        <w:rPr>
          <w:rFonts w:ascii="Times New Roman" w:hAnsi="Times New Roman" w:cs="Times New Roman"/>
          <w:sz w:val="24"/>
          <w:szCs w:val="24"/>
        </w:rPr>
      </w:pPr>
    </w:p>
    <w:p w:rsidR="0046542A" w:rsidRDefault="0046542A" w:rsidP="00F13B43">
      <w:pPr>
        <w:spacing w:after="0"/>
        <w:ind w:firstLine="708"/>
        <w:jc w:val="both"/>
        <w:rPr>
          <w:rFonts w:ascii="Times New Roman" w:hAnsi="Times New Roman" w:cs="Times New Roman"/>
          <w:sz w:val="24"/>
          <w:szCs w:val="24"/>
        </w:rPr>
      </w:pPr>
    </w:p>
    <w:p w:rsidR="0046542A" w:rsidRDefault="0046542A" w:rsidP="00F13B43">
      <w:pPr>
        <w:spacing w:after="0"/>
        <w:ind w:firstLine="708"/>
        <w:jc w:val="both"/>
        <w:rPr>
          <w:rFonts w:ascii="Times New Roman" w:hAnsi="Times New Roman" w:cs="Times New Roman"/>
          <w:sz w:val="24"/>
          <w:szCs w:val="24"/>
        </w:rPr>
      </w:pPr>
    </w:p>
    <w:p w:rsidR="009E0C69" w:rsidRDefault="009E0C69" w:rsidP="009E0C69">
      <w:pPr>
        <w:spacing w:after="0"/>
        <w:jc w:val="both"/>
        <w:rPr>
          <w:rFonts w:ascii="Times New Roman" w:hAnsi="Times New Roman" w:cs="Times New Roman"/>
          <w:sz w:val="24"/>
          <w:szCs w:val="24"/>
        </w:rPr>
      </w:pPr>
    </w:p>
    <w:p w:rsidR="009E0C69" w:rsidRPr="0046542A" w:rsidRDefault="00F13B43" w:rsidP="0046542A">
      <w:pPr>
        <w:pStyle w:val="a6"/>
        <w:numPr>
          <w:ilvl w:val="0"/>
          <w:numId w:val="11"/>
        </w:numPr>
        <w:spacing w:after="0"/>
        <w:jc w:val="center"/>
        <w:rPr>
          <w:rFonts w:ascii="Times New Roman" w:hAnsi="Times New Roman" w:cs="Times New Roman"/>
          <w:sz w:val="24"/>
          <w:szCs w:val="24"/>
        </w:rPr>
      </w:pPr>
      <w:r w:rsidRPr="0046542A">
        <w:rPr>
          <w:rFonts w:ascii="Times New Roman" w:hAnsi="Times New Roman" w:cs="Times New Roman"/>
          <w:b/>
          <w:bCs/>
          <w:sz w:val="24"/>
          <w:szCs w:val="24"/>
        </w:rPr>
        <w:t>ТЕМАТИЧЕСКОЕ ПЛАНИРОВАНИЕ</w:t>
      </w:r>
    </w:p>
    <w:p w:rsidR="009E0C69" w:rsidRDefault="009E0C69" w:rsidP="009E0C69">
      <w:pPr>
        <w:spacing w:after="0"/>
        <w:jc w:val="both"/>
        <w:rPr>
          <w:rFonts w:ascii="Times New Roman" w:hAnsi="Times New Roman" w:cs="Times New Roman"/>
          <w:sz w:val="24"/>
          <w:szCs w:val="24"/>
        </w:rPr>
      </w:pPr>
    </w:p>
    <w:p w:rsidR="0046542A" w:rsidRDefault="0046542A" w:rsidP="009E0C69">
      <w:pPr>
        <w:spacing w:after="0"/>
        <w:jc w:val="both"/>
        <w:rPr>
          <w:rFonts w:ascii="Times New Roman" w:hAnsi="Times New Roman" w:cs="Times New Roman"/>
          <w:sz w:val="24"/>
          <w:szCs w:val="24"/>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3119"/>
        <w:gridCol w:w="2693"/>
        <w:gridCol w:w="3402"/>
      </w:tblGrid>
      <w:tr w:rsidR="00F6759B" w:rsidRPr="001474D1" w:rsidTr="00F6759B">
        <w:trPr>
          <w:trHeight w:val="377"/>
        </w:trPr>
        <w:tc>
          <w:tcPr>
            <w:tcW w:w="562" w:type="dxa"/>
          </w:tcPr>
          <w:p w:rsidR="00F6759B" w:rsidRPr="001474D1" w:rsidRDefault="001A1676" w:rsidP="00BF00A8">
            <w:pPr>
              <w:rPr>
                <w:rFonts w:ascii="Times New Roman" w:hAnsi="Times New Roman" w:cs="Times New Roman"/>
                <w:sz w:val="20"/>
                <w:szCs w:val="20"/>
              </w:rPr>
            </w:pPr>
            <w:r w:rsidRPr="001474D1">
              <w:rPr>
                <w:rFonts w:ascii="Times New Roman" w:hAnsi="Times New Roman" w:cs="Times New Roman"/>
                <w:sz w:val="20"/>
                <w:szCs w:val="20"/>
              </w:rPr>
              <w:t>№ п/п</w:t>
            </w:r>
          </w:p>
        </w:tc>
        <w:tc>
          <w:tcPr>
            <w:tcW w:w="3119" w:type="dxa"/>
          </w:tcPr>
          <w:p w:rsidR="00F6759B" w:rsidRPr="001474D1" w:rsidRDefault="00F6759B" w:rsidP="00BF00A8">
            <w:pPr>
              <w:rPr>
                <w:rFonts w:ascii="Times New Roman" w:hAnsi="Times New Roman" w:cs="Times New Roman"/>
                <w:sz w:val="20"/>
                <w:szCs w:val="20"/>
              </w:rPr>
            </w:pPr>
            <w:r w:rsidRPr="001474D1">
              <w:rPr>
                <w:rFonts w:ascii="Times New Roman" w:hAnsi="Times New Roman" w:cs="Times New Roman"/>
                <w:sz w:val="20"/>
                <w:szCs w:val="20"/>
              </w:rPr>
              <w:t>Тематические разделы</w:t>
            </w:r>
          </w:p>
        </w:tc>
        <w:tc>
          <w:tcPr>
            <w:tcW w:w="2693" w:type="dxa"/>
          </w:tcPr>
          <w:p w:rsidR="00F6759B" w:rsidRPr="001474D1" w:rsidRDefault="00F6759B" w:rsidP="00BF00A8">
            <w:pPr>
              <w:rPr>
                <w:rFonts w:ascii="Times New Roman" w:hAnsi="Times New Roman" w:cs="Times New Roman"/>
                <w:sz w:val="20"/>
                <w:szCs w:val="20"/>
              </w:rPr>
            </w:pPr>
            <w:r w:rsidRPr="001474D1">
              <w:rPr>
                <w:rFonts w:ascii="Times New Roman" w:hAnsi="Times New Roman" w:cs="Times New Roman"/>
                <w:sz w:val="20"/>
                <w:szCs w:val="20"/>
              </w:rPr>
              <w:t>Основное содержание</w:t>
            </w:r>
          </w:p>
        </w:tc>
        <w:tc>
          <w:tcPr>
            <w:tcW w:w="3402" w:type="dxa"/>
          </w:tcPr>
          <w:p w:rsidR="00F6759B" w:rsidRPr="001474D1" w:rsidRDefault="00F6759B" w:rsidP="00BF00A8">
            <w:pPr>
              <w:rPr>
                <w:rFonts w:ascii="Times New Roman" w:hAnsi="Times New Roman" w:cs="Times New Roman"/>
                <w:sz w:val="20"/>
                <w:szCs w:val="20"/>
              </w:rPr>
            </w:pPr>
            <w:r w:rsidRPr="001474D1">
              <w:rPr>
                <w:rFonts w:ascii="Times New Roman" w:hAnsi="Times New Roman" w:cs="Times New Roman"/>
                <w:sz w:val="20"/>
                <w:szCs w:val="20"/>
              </w:rPr>
              <w:t>Основные виды деятельности обучающихся</w:t>
            </w:r>
          </w:p>
        </w:tc>
      </w:tr>
      <w:tr w:rsidR="001A1676" w:rsidRPr="001474D1" w:rsidTr="003F639E">
        <w:trPr>
          <w:trHeight w:val="120"/>
        </w:trPr>
        <w:tc>
          <w:tcPr>
            <w:tcW w:w="9776" w:type="dxa"/>
            <w:gridSpan w:val="4"/>
          </w:tcPr>
          <w:p w:rsidR="001A1676" w:rsidRPr="001474D1" w:rsidRDefault="001A1676" w:rsidP="00BF00A8">
            <w:pPr>
              <w:jc w:val="both"/>
              <w:rPr>
                <w:rFonts w:ascii="Times New Roman" w:hAnsi="Times New Roman" w:cs="Times New Roman"/>
                <w:sz w:val="20"/>
                <w:szCs w:val="20"/>
              </w:rPr>
            </w:pPr>
            <w:r w:rsidRPr="001474D1">
              <w:rPr>
                <w:rFonts w:ascii="Times New Roman" w:hAnsi="Times New Roman" w:cs="Times New Roman"/>
                <w:sz w:val="20"/>
                <w:szCs w:val="20"/>
              </w:rPr>
              <w:t>7 КЛАСС</w:t>
            </w:r>
          </w:p>
        </w:tc>
      </w:tr>
      <w:tr w:rsidR="00F6759B" w:rsidRPr="001474D1" w:rsidTr="00F6759B">
        <w:trPr>
          <w:trHeight w:val="120"/>
        </w:trPr>
        <w:tc>
          <w:tcPr>
            <w:tcW w:w="562" w:type="dxa"/>
          </w:tcPr>
          <w:p w:rsidR="00F6759B" w:rsidRPr="001474D1" w:rsidRDefault="00F6759B" w:rsidP="00F6759B">
            <w:pPr>
              <w:pStyle w:val="Default"/>
              <w:jc w:val="both"/>
              <w:rPr>
                <w:b/>
                <w:bCs/>
                <w:sz w:val="20"/>
                <w:szCs w:val="20"/>
              </w:rPr>
            </w:pPr>
          </w:p>
        </w:tc>
        <w:tc>
          <w:tcPr>
            <w:tcW w:w="9214" w:type="dxa"/>
            <w:gridSpan w:val="3"/>
          </w:tcPr>
          <w:p w:rsidR="00F6759B" w:rsidRPr="001474D1" w:rsidRDefault="00F6759B" w:rsidP="00F6759B">
            <w:pPr>
              <w:pStyle w:val="Default"/>
              <w:jc w:val="both"/>
              <w:rPr>
                <w:sz w:val="20"/>
                <w:szCs w:val="20"/>
              </w:rPr>
            </w:pPr>
            <w:r w:rsidRPr="001474D1">
              <w:rPr>
                <w:b/>
                <w:bCs/>
                <w:sz w:val="20"/>
                <w:szCs w:val="20"/>
              </w:rPr>
              <w:t xml:space="preserve">Раздел 1. Физика и ее роль в познании окружающего мира </w:t>
            </w:r>
          </w:p>
          <w:p w:rsidR="00F6759B" w:rsidRPr="001474D1" w:rsidRDefault="00F6759B" w:rsidP="00BF00A8">
            <w:pPr>
              <w:jc w:val="both"/>
              <w:rPr>
                <w:rFonts w:ascii="Times New Roman" w:hAnsi="Times New Roman" w:cs="Times New Roman"/>
                <w:sz w:val="20"/>
                <w:szCs w:val="20"/>
              </w:rPr>
            </w:pPr>
          </w:p>
        </w:tc>
      </w:tr>
      <w:tr w:rsidR="00F6759B" w:rsidRPr="001474D1" w:rsidTr="00F6759B">
        <w:trPr>
          <w:trHeight w:val="120"/>
        </w:trPr>
        <w:tc>
          <w:tcPr>
            <w:tcW w:w="562" w:type="dxa"/>
          </w:tcPr>
          <w:p w:rsidR="00F6759B" w:rsidRPr="001474D1" w:rsidRDefault="00DC10D1" w:rsidP="00F6759B">
            <w:pPr>
              <w:pStyle w:val="Default"/>
              <w:rPr>
                <w:sz w:val="20"/>
                <w:szCs w:val="20"/>
              </w:rPr>
            </w:pPr>
            <w:r w:rsidRPr="001474D1">
              <w:rPr>
                <w:sz w:val="20"/>
                <w:szCs w:val="20"/>
              </w:rPr>
              <w:t>1.1</w:t>
            </w:r>
          </w:p>
        </w:tc>
        <w:tc>
          <w:tcPr>
            <w:tcW w:w="3119" w:type="dxa"/>
          </w:tcPr>
          <w:p w:rsidR="00F6759B" w:rsidRPr="001474D1" w:rsidRDefault="00F6759B" w:rsidP="00F6759B">
            <w:pPr>
              <w:pStyle w:val="Default"/>
              <w:rPr>
                <w:sz w:val="20"/>
                <w:szCs w:val="20"/>
              </w:rPr>
            </w:pPr>
            <w:r w:rsidRPr="001474D1">
              <w:rPr>
                <w:sz w:val="20"/>
                <w:szCs w:val="20"/>
              </w:rPr>
              <w:t>Физика – наука о природе (2ч)</w:t>
            </w:r>
          </w:p>
          <w:p w:rsidR="00F6759B" w:rsidRPr="001474D1" w:rsidRDefault="00F6759B" w:rsidP="00BF00A8">
            <w:pPr>
              <w:rPr>
                <w:rFonts w:ascii="Times New Roman" w:hAnsi="Times New Roman" w:cs="Times New Roman"/>
                <w:sz w:val="20"/>
                <w:szCs w:val="20"/>
              </w:rPr>
            </w:pPr>
          </w:p>
        </w:tc>
        <w:tc>
          <w:tcPr>
            <w:tcW w:w="2693" w:type="dxa"/>
          </w:tcPr>
          <w:p w:rsidR="00F6759B" w:rsidRPr="001474D1" w:rsidRDefault="00F6759B" w:rsidP="00F6759B">
            <w:pPr>
              <w:pStyle w:val="Default"/>
              <w:jc w:val="both"/>
              <w:rPr>
                <w:sz w:val="20"/>
                <w:szCs w:val="20"/>
              </w:rPr>
            </w:pPr>
            <w:r w:rsidRPr="001474D1">
              <w:rPr>
                <w:sz w:val="20"/>
                <w:szCs w:val="20"/>
              </w:rPr>
              <w:t xml:space="preserve">Физика – наука о природе. Явления природы. Физические явления: механические, тепловые, электрические, магнитные, световые, звуковые </w:t>
            </w:r>
          </w:p>
          <w:p w:rsidR="00F6759B" w:rsidRPr="001474D1" w:rsidRDefault="00F6759B" w:rsidP="00BF00A8">
            <w:pPr>
              <w:jc w:val="both"/>
              <w:rPr>
                <w:rFonts w:ascii="Times New Roman" w:hAnsi="Times New Roman" w:cs="Times New Roman"/>
                <w:sz w:val="20"/>
                <w:szCs w:val="20"/>
              </w:rPr>
            </w:pPr>
          </w:p>
        </w:tc>
        <w:tc>
          <w:tcPr>
            <w:tcW w:w="3402" w:type="dxa"/>
          </w:tcPr>
          <w:p w:rsidR="00F6759B" w:rsidRPr="001474D1" w:rsidRDefault="00F6759B" w:rsidP="00F6759B">
            <w:pPr>
              <w:pStyle w:val="Default"/>
              <w:jc w:val="both"/>
              <w:rPr>
                <w:sz w:val="20"/>
                <w:szCs w:val="20"/>
              </w:rPr>
            </w:pPr>
            <w:r w:rsidRPr="001474D1">
              <w:rPr>
                <w:sz w:val="20"/>
                <w:szCs w:val="20"/>
              </w:rPr>
              <w:t xml:space="preserve">Выявление различий между физическими и химическими превращениями. </w:t>
            </w:r>
          </w:p>
          <w:p w:rsidR="00F6759B" w:rsidRPr="001474D1" w:rsidRDefault="00F6759B" w:rsidP="00F6759B">
            <w:pPr>
              <w:pStyle w:val="Default"/>
              <w:jc w:val="both"/>
              <w:rPr>
                <w:sz w:val="20"/>
                <w:szCs w:val="20"/>
              </w:rPr>
            </w:pPr>
            <w:r w:rsidRPr="001474D1">
              <w:rPr>
                <w:sz w:val="20"/>
                <w:szCs w:val="20"/>
              </w:rPr>
              <w:t xml:space="preserve">Распознавание и классификация физических явлений: механических, тепловых, электрических, магнитных и световых. </w:t>
            </w:r>
          </w:p>
          <w:p w:rsidR="00F6759B" w:rsidRPr="001474D1" w:rsidRDefault="00F6759B" w:rsidP="00F6759B">
            <w:pPr>
              <w:jc w:val="both"/>
              <w:rPr>
                <w:rFonts w:ascii="Times New Roman" w:hAnsi="Times New Roman" w:cs="Times New Roman"/>
                <w:sz w:val="20"/>
                <w:szCs w:val="20"/>
              </w:rPr>
            </w:pPr>
            <w:r w:rsidRPr="001474D1">
              <w:rPr>
                <w:rFonts w:ascii="Times New Roman" w:hAnsi="Times New Roman" w:cs="Times New Roman"/>
                <w:sz w:val="20"/>
                <w:szCs w:val="20"/>
              </w:rPr>
              <w:t xml:space="preserve">Наблюдение и описание физических явлений </w:t>
            </w:r>
          </w:p>
        </w:tc>
      </w:tr>
      <w:tr w:rsidR="00F6759B" w:rsidRPr="001474D1" w:rsidTr="00F6759B">
        <w:trPr>
          <w:trHeight w:val="120"/>
        </w:trPr>
        <w:tc>
          <w:tcPr>
            <w:tcW w:w="562" w:type="dxa"/>
          </w:tcPr>
          <w:p w:rsidR="00F6759B" w:rsidRPr="001474D1" w:rsidRDefault="00DC10D1" w:rsidP="00BF00A8">
            <w:pPr>
              <w:rPr>
                <w:rFonts w:ascii="Times New Roman" w:hAnsi="Times New Roman" w:cs="Times New Roman"/>
                <w:sz w:val="20"/>
                <w:szCs w:val="20"/>
              </w:rPr>
            </w:pPr>
            <w:r w:rsidRPr="001474D1">
              <w:rPr>
                <w:rFonts w:ascii="Times New Roman" w:hAnsi="Times New Roman" w:cs="Times New Roman"/>
                <w:sz w:val="20"/>
                <w:szCs w:val="20"/>
              </w:rPr>
              <w:t>1.2</w:t>
            </w:r>
          </w:p>
        </w:tc>
        <w:tc>
          <w:tcPr>
            <w:tcW w:w="3119" w:type="dxa"/>
          </w:tcPr>
          <w:p w:rsidR="00F6759B" w:rsidRPr="001474D1" w:rsidRDefault="00F6759B" w:rsidP="00F6759B">
            <w:pPr>
              <w:pStyle w:val="Default"/>
              <w:rPr>
                <w:sz w:val="20"/>
                <w:szCs w:val="20"/>
              </w:rPr>
            </w:pPr>
            <w:r w:rsidRPr="001474D1">
              <w:rPr>
                <w:sz w:val="20"/>
                <w:szCs w:val="20"/>
              </w:rPr>
              <w:t>Физические величины (2ч)</w:t>
            </w:r>
          </w:p>
          <w:p w:rsidR="00F6759B" w:rsidRPr="001474D1" w:rsidRDefault="00F6759B" w:rsidP="00BF00A8">
            <w:pPr>
              <w:rPr>
                <w:rFonts w:ascii="Times New Roman" w:hAnsi="Times New Roman" w:cs="Times New Roman"/>
                <w:sz w:val="20"/>
                <w:szCs w:val="20"/>
              </w:rPr>
            </w:pPr>
          </w:p>
        </w:tc>
        <w:tc>
          <w:tcPr>
            <w:tcW w:w="2693" w:type="dxa"/>
          </w:tcPr>
          <w:p w:rsidR="00F6759B" w:rsidRPr="001474D1" w:rsidRDefault="00F6759B" w:rsidP="00F6759B">
            <w:pPr>
              <w:pStyle w:val="Default"/>
              <w:jc w:val="both"/>
              <w:rPr>
                <w:sz w:val="20"/>
                <w:szCs w:val="20"/>
              </w:rPr>
            </w:pPr>
            <w:r w:rsidRPr="001474D1">
              <w:rPr>
                <w:sz w:val="20"/>
                <w:szCs w:val="20"/>
              </w:rPr>
              <w:t xml:space="preserve">Физические величины. Измерение физических величин. Физические приборы. Погрешность измерений Международная система единиц </w:t>
            </w:r>
          </w:p>
          <w:p w:rsidR="00F6759B" w:rsidRPr="001474D1" w:rsidRDefault="00F6759B" w:rsidP="00BF00A8">
            <w:pPr>
              <w:jc w:val="both"/>
              <w:rPr>
                <w:rFonts w:ascii="Times New Roman" w:hAnsi="Times New Roman" w:cs="Times New Roman"/>
                <w:sz w:val="20"/>
                <w:szCs w:val="20"/>
              </w:rPr>
            </w:pPr>
          </w:p>
        </w:tc>
        <w:tc>
          <w:tcPr>
            <w:tcW w:w="3402" w:type="dxa"/>
          </w:tcPr>
          <w:p w:rsidR="00F6759B" w:rsidRPr="001474D1" w:rsidRDefault="00F6759B" w:rsidP="00F6759B">
            <w:pPr>
              <w:pStyle w:val="Default"/>
              <w:jc w:val="both"/>
              <w:rPr>
                <w:sz w:val="20"/>
                <w:szCs w:val="20"/>
              </w:rPr>
            </w:pPr>
            <w:r w:rsidRPr="001474D1">
              <w:rPr>
                <w:sz w:val="20"/>
                <w:szCs w:val="20"/>
              </w:rPr>
              <w:t xml:space="preserve">Определение цены деления шкалы измерительного прибора. </w:t>
            </w:r>
          </w:p>
          <w:p w:rsidR="00F6759B" w:rsidRPr="001474D1" w:rsidRDefault="00F6759B" w:rsidP="00F6759B">
            <w:pPr>
              <w:pStyle w:val="Default"/>
              <w:jc w:val="both"/>
              <w:rPr>
                <w:sz w:val="20"/>
                <w:szCs w:val="20"/>
              </w:rPr>
            </w:pPr>
            <w:r w:rsidRPr="001474D1">
              <w:rPr>
                <w:sz w:val="20"/>
                <w:szCs w:val="20"/>
              </w:rPr>
              <w:t xml:space="preserve">Измерение линейных размеров тел и промежутков времени с учётом погрешностей. </w:t>
            </w:r>
          </w:p>
          <w:p w:rsidR="00F6759B" w:rsidRPr="001474D1" w:rsidRDefault="00F6759B" w:rsidP="00F6759B">
            <w:pPr>
              <w:pStyle w:val="Default"/>
              <w:jc w:val="both"/>
              <w:rPr>
                <w:sz w:val="20"/>
                <w:szCs w:val="20"/>
              </w:rPr>
            </w:pPr>
            <w:r w:rsidRPr="001474D1">
              <w:rPr>
                <w:sz w:val="20"/>
                <w:szCs w:val="20"/>
              </w:rPr>
              <w:t xml:space="preserve">Измерение объёма жидкости и твёрдого тела. </w:t>
            </w:r>
          </w:p>
          <w:p w:rsidR="00F6759B" w:rsidRPr="001474D1" w:rsidRDefault="00F6759B" w:rsidP="00F6759B">
            <w:pPr>
              <w:pStyle w:val="Default"/>
              <w:jc w:val="both"/>
              <w:rPr>
                <w:sz w:val="20"/>
                <w:szCs w:val="20"/>
              </w:rPr>
            </w:pPr>
            <w:r w:rsidRPr="001474D1">
              <w:rPr>
                <w:sz w:val="20"/>
                <w:szCs w:val="20"/>
              </w:rPr>
              <w:t xml:space="preserve">Измерение температуры при помощи жидкостного термометра и датчика температуры. </w:t>
            </w:r>
          </w:p>
          <w:p w:rsidR="00F6759B" w:rsidRPr="001474D1" w:rsidRDefault="00F6759B" w:rsidP="00F6759B">
            <w:pPr>
              <w:jc w:val="both"/>
              <w:rPr>
                <w:rFonts w:ascii="Times New Roman" w:hAnsi="Times New Roman" w:cs="Times New Roman"/>
                <w:sz w:val="20"/>
                <w:szCs w:val="20"/>
              </w:rPr>
            </w:pPr>
            <w:r w:rsidRPr="001474D1">
              <w:rPr>
                <w:rFonts w:ascii="Times New Roman" w:hAnsi="Times New Roman" w:cs="Times New Roman"/>
                <w:sz w:val="20"/>
                <w:szCs w:val="20"/>
              </w:rPr>
              <w:t xml:space="preserve">Выполнение творческих заданий по поиску способов измерения некоторых физических характеристик, например, размеров малых объектов (волос, проволока), удалённых объектов, больших расстояний, малых </w:t>
            </w:r>
          </w:p>
          <w:p w:rsidR="00F6759B" w:rsidRPr="001474D1" w:rsidRDefault="00F6759B" w:rsidP="00F6759B">
            <w:pPr>
              <w:pStyle w:val="Default"/>
              <w:jc w:val="both"/>
              <w:rPr>
                <w:sz w:val="20"/>
                <w:szCs w:val="20"/>
              </w:rPr>
            </w:pPr>
            <w:r w:rsidRPr="001474D1">
              <w:rPr>
                <w:sz w:val="20"/>
                <w:szCs w:val="20"/>
              </w:rPr>
              <w:t xml:space="preserve">промежутков времени. Обсуждение предлагаемых способов </w:t>
            </w:r>
          </w:p>
          <w:p w:rsidR="00F6759B" w:rsidRPr="001474D1" w:rsidRDefault="00F6759B" w:rsidP="00F6759B">
            <w:pPr>
              <w:jc w:val="both"/>
              <w:rPr>
                <w:rFonts w:ascii="Times New Roman" w:hAnsi="Times New Roman" w:cs="Times New Roman"/>
                <w:sz w:val="20"/>
                <w:szCs w:val="20"/>
              </w:rPr>
            </w:pPr>
          </w:p>
        </w:tc>
      </w:tr>
      <w:tr w:rsidR="00F6759B" w:rsidRPr="001474D1" w:rsidTr="00F6759B">
        <w:trPr>
          <w:trHeight w:val="120"/>
        </w:trPr>
        <w:tc>
          <w:tcPr>
            <w:tcW w:w="562" w:type="dxa"/>
          </w:tcPr>
          <w:p w:rsidR="00F6759B" w:rsidRPr="001474D1" w:rsidRDefault="00DC10D1" w:rsidP="00BF00A8">
            <w:pPr>
              <w:rPr>
                <w:rFonts w:ascii="Times New Roman" w:hAnsi="Times New Roman" w:cs="Times New Roman"/>
                <w:sz w:val="20"/>
                <w:szCs w:val="20"/>
              </w:rPr>
            </w:pPr>
            <w:r w:rsidRPr="001474D1">
              <w:rPr>
                <w:rFonts w:ascii="Times New Roman" w:hAnsi="Times New Roman" w:cs="Times New Roman"/>
                <w:sz w:val="20"/>
                <w:szCs w:val="20"/>
              </w:rPr>
              <w:t>1.3</w:t>
            </w:r>
          </w:p>
        </w:tc>
        <w:tc>
          <w:tcPr>
            <w:tcW w:w="3119" w:type="dxa"/>
          </w:tcPr>
          <w:p w:rsidR="00F6759B" w:rsidRPr="001474D1" w:rsidRDefault="00F6759B" w:rsidP="00F6759B">
            <w:pPr>
              <w:pStyle w:val="Default"/>
              <w:rPr>
                <w:sz w:val="20"/>
                <w:szCs w:val="20"/>
              </w:rPr>
            </w:pPr>
            <w:r w:rsidRPr="001474D1">
              <w:rPr>
                <w:sz w:val="20"/>
                <w:szCs w:val="20"/>
              </w:rPr>
              <w:t>Естественнонаучный метод познания (2ч)</w:t>
            </w:r>
          </w:p>
          <w:p w:rsidR="00F6759B" w:rsidRPr="001474D1" w:rsidRDefault="00F6759B" w:rsidP="00BF00A8">
            <w:pPr>
              <w:rPr>
                <w:rFonts w:ascii="Times New Roman" w:hAnsi="Times New Roman" w:cs="Times New Roman"/>
                <w:sz w:val="20"/>
                <w:szCs w:val="20"/>
              </w:rPr>
            </w:pPr>
          </w:p>
        </w:tc>
        <w:tc>
          <w:tcPr>
            <w:tcW w:w="2693" w:type="dxa"/>
          </w:tcPr>
          <w:p w:rsidR="00F6759B" w:rsidRPr="001474D1" w:rsidRDefault="00F6759B" w:rsidP="00F6759B">
            <w:pPr>
              <w:pStyle w:val="Default"/>
              <w:jc w:val="both"/>
              <w:rPr>
                <w:sz w:val="20"/>
                <w:szCs w:val="20"/>
              </w:rPr>
            </w:pPr>
            <w:r w:rsidRPr="001474D1">
              <w:rPr>
                <w:sz w:val="20"/>
                <w:szCs w:val="20"/>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Описание физических явлений с помощью моделей </w:t>
            </w:r>
          </w:p>
          <w:p w:rsidR="00F6759B" w:rsidRPr="001474D1" w:rsidRDefault="00F6759B" w:rsidP="00BF00A8">
            <w:pPr>
              <w:jc w:val="both"/>
              <w:rPr>
                <w:rFonts w:ascii="Times New Roman" w:hAnsi="Times New Roman" w:cs="Times New Roman"/>
                <w:sz w:val="20"/>
                <w:szCs w:val="20"/>
              </w:rPr>
            </w:pPr>
          </w:p>
        </w:tc>
        <w:tc>
          <w:tcPr>
            <w:tcW w:w="3402" w:type="dxa"/>
          </w:tcPr>
          <w:p w:rsidR="000A584A" w:rsidRPr="001474D1" w:rsidRDefault="000A584A" w:rsidP="000A584A">
            <w:pPr>
              <w:pStyle w:val="Default"/>
              <w:jc w:val="both"/>
              <w:rPr>
                <w:sz w:val="20"/>
                <w:szCs w:val="20"/>
              </w:rPr>
            </w:pPr>
            <w:r w:rsidRPr="001474D1">
              <w:rPr>
                <w:sz w:val="20"/>
                <w:szCs w:val="20"/>
              </w:rPr>
              <w:lastRenderedPageBreak/>
              <w:t xml:space="preserve">Выдвижение гипотез, объясняющих простые явления, например: </w:t>
            </w:r>
          </w:p>
          <w:p w:rsidR="000A584A" w:rsidRPr="001474D1" w:rsidRDefault="000A584A" w:rsidP="000A584A">
            <w:pPr>
              <w:pStyle w:val="Default"/>
              <w:jc w:val="both"/>
              <w:rPr>
                <w:sz w:val="20"/>
                <w:szCs w:val="20"/>
              </w:rPr>
            </w:pPr>
            <w:r w:rsidRPr="001474D1">
              <w:rPr>
                <w:sz w:val="20"/>
                <w:szCs w:val="20"/>
              </w:rPr>
              <w:t xml:space="preserve">– почему останавливается движущееся по горизонтальной поверхности тело; </w:t>
            </w:r>
          </w:p>
          <w:p w:rsidR="000A584A" w:rsidRPr="001474D1" w:rsidRDefault="000A584A" w:rsidP="000A584A">
            <w:pPr>
              <w:pStyle w:val="Default"/>
              <w:jc w:val="both"/>
              <w:rPr>
                <w:sz w:val="20"/>
                <w:szCs w:val="20"/>
              </w:rPr>
            </w:pPr>
            <w:r w:rsidRPr="001474D1">
              <w:rPr>
                <w:sz w:val="20"/>
                <w:szCs w:val="20"/>
              </w:rPr>
              <w:t xml:space="preserve">– почему в жаркую погоду в светлой одежде прохладней, чем в тёмной. Предложение способов проверки гипотез. </w:t>
            </w:r>
          </w:p>
          <w:p w:rsidR="000A584A" w:rsidRPr="001474D1" w:rsidRDefault="000A584A" w:rsidP="000A584A">
            <w:pPr>
              <w:pStyle w:val="Default"/>
              <w:jc w:val="both"/>
              <w:rPr>
                <w:sz w:val="20"/>
                <w:szCs w:val="20"/>
              </w:rPr>
            </w:pPr>
            <w:r w:rsidRPr="001474D1">
              <w:rPr>
                <w:sz w:val="20"/>
                <w:szCs w:val="20"/>
              </w:rPr>
              <w:t xml:space="preserve">Проведение исследования по проверке какой-либо гипотезы. </w:t>
            </w:r>
          </w:p>
          <w:p w:rsidR="00F6759B" w:rsidRPr="001474D1" w:rsidRDefault="000A584A" w:rsidP="000A584A">
            <w:pPr>
              <w:jc w:val="both"/>
              <w:rPr>
                <w:rFonts w:ascii="Times New Roman" w:hAnsi="Times New Roman" w:cs="Times New Roman"/>
                <w:sz w:val="20"/>
                <w:szCs w:val="20"/>
              </w:rPr>
            </w:pPr>
            <w:r w:rsidRPr="001474D1">
              <w:rPr>
                <w:rFonts w:ascii="Times New Roman" w:hAnsi="Times New Roman" w:cs="Times New Roman"/>
                <w:sz w:val="20"/>
                <w:szCs w:val="20"/>
              </w:rPr>
              <w:t xml:space="preserve">Построение простейших моделей физических явлений (в виде рисунков или схем), например </w:t>
            </w:r>
            <w:r w:rsidRPr="001474D1">
              <w:rPr>
                <w:rFonts w:ascii="Times New Roman" w:hAnsi="Times New Roman" w:cs="Times New Roman"/>
                <w:sz w:val="20"/>
                <w:szCs w:val="20"/>
              </w:rPr>
              <w:lastRenderedPageBreak/>
              <w:t xml:space="preserve">падение предмета; прямолинейное распространение света </w:t>
            </w:r>
          </w:p>
        </w:tc>
      </w:tr>
      <w:tr w:rsidR="000A584A" w:rsidRPr="001474D1" w:rsidTr="008C7294">
        <w:trPr>
          <w:trHeight w:val="120"/>
        </w:trPr>
        <w:tc>
          <w:tcPr>
            <w:tcW w:w="3681" w:type="dxa"/>
            <w:gridSpan w:val="2"/>
          </w:tcPr>
          <w:p w:rsidR="000A584A" w:rsidRPr="001474D1" w:rsidRDefault="000A584A" w:rsidP="00F6759B">
            <w:pPr>
              <w:pStyle w:val="Default"/>
              <w:rPr>
                <w:sz w:val="20"/>
                <w:szCs w:val="20"/>
              </w:rPr>
            </w:pPr>
            <w:r w:rsidRPr="001474D1">
              <w:rPr>
                <w:sz w:val="20"/>
                <w:szCs w:val="20"/>
              </w:rPr>
              <w:lastRenderedPageBreak/>
              <w:t>Итого по разделу 6ч</w:t>
            </w:r>
          </w:p>
        </w:tc>
        <w:tc>
          <w:tcPr>
            <w:tcW w:w="2693" w:type="dxa"/>
          </w:tcPr>
          <w:p w:rsidR="000A584A" w:rsidRPr="001474D1" w:rsidRDefault="000A584A" w:rsidP="00F6759B">
            <w:pPr>
              <w:pStyle w:val="Default"/>
              <w:jc w:val="both"/>
              <w:rPr>
                <w:sz w:val="20"/>
                <w:szCs w:val="20"/>
              </w:rPr>
            </w:pPr>
          </w:p>
        </w:tc>
        <w:tc>
          <w:tcPr>
            <w:tcW w:w="3402" w:type="dxa"/>
          </w:tcPr>
          <w:p w:rsidR="000A584A" w:rsidRPr="001474D1" w:rsidRDefault="000A584A" w:rsidP="000A584A">
            <w:pPr>
              <w:pStyle w:val="Default"/>
              <w:jc w:val="both"/>
              <w:rPr>
                <w:sz w:val="20"/>
                <w:szCs w:val="20"/>
              </w:rPr>
            </w:pPr>
          </w:p>
        </w:tc>
      </w:tr>
      <w:tr w:rsidR="000A584A" w:rsidRPr="001474D1" w:rsidTr="0090442A">
        <w:trPr>
          <w:trHeight w:val="120"/>
        </w:trPr>
        <w:tc>
          <w:tcPr>
            <w:tcW w:w="9776" w:type="dxa"/>
            <w:gridSpan w:val="4"/>
          </w:tcPr>
          <w:p w:rsidR="000A584A" w:rsidRPr="001474D1" w:rsidRDefault="000A584A" w:rsidP="000A584A">
            <w:pPr>
              <w:pStyle w:val="Default"/>
              <w:jc w:val="both"/>
              <w:rPr>
                <w:sz w:val="20"/>
                <w:szCs w:val="20"/>
              </w:rPr>
            </w:pPr>
            <w:r w:rsidRPr="001474D1">
              <w:rPr>
                <w:b/>
                <w:bCs/>
                <w:sz w:val="20"/>
                <w:szCs w:val="20"/>
              </w:rPr>
              <w:t xml:space="preserve">Раздел 2. Первоначальные сведения о строении вещества </w:t>
            </w:r>
          </w:p>
        </w:tc>
      </w:tr>
      <w:tr w:rsidR="00F6759B" w:rsidRPr="001474D1" w:rsidTr="00F6759B">
        <w:trPr>
          <w:trHeight w:val="120"/>
        </w:trPr>
        <w:tc>
          <w:tcPr>
            <w:tcW w:w="562" w:type="dxa"/>
          </w:tcPr>
          <w:p w:rsidR="00F6759B" w:rsidRPr="001474D1" w:rsidRDefault="00DC10D1" w:rsidP="00BF00A8">
            <w:pPr>
              <w:rPr>
                <w:rFonts w:ascii="Times New Roman" w:hAnsi="Times New Roman" w:cs="Times New Roman"/>
                <w:sz w:val="20"/>
                <w:szCs w:val="20"/>
              </w:rPr>
            </w:pPr>
            <w:r w:rsidRPr="001474D1">
              <w:rPr>
                <w:rFonts w:ascii="Times New Roman" w:hAnsi="Times New Roman" w:cs="Times New Roman"/>
                <w:sz w:val="20"/>
                <w:szCs w:val="20"/>
              </w:rPr>
              <w:t>2.1</w:t>
            </w:r>
          </w:p>
        </w:tc>
        <w:tc>
          <w:tcPr>
            <w:tcW w:w="3119" w:type="dxa"/>
          </w:tcPr>
          <w:p w:rsidR="000A584A" w:rsidRPr="001474D1" w:rsidRDefault="000A584A" w:rsidP="000A584A">
            <w:pPr>
              <w:pStyle w:val="Default"/>
              <w:rPr>
                <w:sz w:val="20"/>
                <w:szCs w:val="20"/>
              </w:rPr>
            </w:pPr>
            <w:r w:rsidRPr="001474D1">
              <w:rPr>
                <w:sz w:val="20"/>
                <w:szCs w:val="20"/>
              </w:rPr>
              <w:t>Строение вещества (1ч)</w:t>
            </w:r>
          </w:p>
          <w:p w:rsidR="00F6759B" w:rsidRPr="001474D1" w:rsidRDefault="00F6759B" w:rsidP="00BF00A8">
            <w:pPr>
              <w:rPr>
                <w:rFonts w:ascii="Times New Roman" w:hAnsi="Times New Roman" w:cs="Times New Roman"/>
                <w:sz w:val="20"/>
                <w:szCs w:val="20"/>
              </w:rPr>
            </w:pPr>
          </w:p>
        </w:tc>
        <w:tc>
          <w:tcPr>
            <w:tcW w:w="2693" w:type="dxa"/>
          </w:tcPr>
          <w:p w:rsidR="000A584A" w:rsidRPr="001474D1" w:rsidRDefault="000A584A" w:rsidP="000A584A">
            <w:pPr>
              <w:pStyle w:val="Default"/>
              <w:jc w:val="both"/>
              <w:rPr>
                <w:sz w:val="20"/>
                <w:szCs w:val="20"/>
              </w:rPr>
            </w:pPr>
            <w:r w:rsidRPr="001474D1">
              <w:rPr>
                <w:sz w:val="20"/>
                <w:szCs w:val="20"/>
              </w:rPr>
              <w:t xml:space="preserve">Строение вещества: атомы и молекулы, их размеры. Опыты, доказывающие дискретное строение вещества </w:t>
            </w:r>
          </w:p>
          <w:p w:rsidR="00F6759B" w:rsidRPr="001474D1" w:rsidRDefault="00F6759B" w:rsidP="00BF00A8">
            <w:pPr>
              <w:jc w:val="both"/>
              <w:rPr>
                <w:rFonts w:ascii="Times New Roman" w:hAnsi="Times New Roman" w:cs="Times New Roman"/>
                <w:sz w:val="20"/>
                <w:szCs w:val="20"/>
              </w:rPr>
            </w:pPr>
          </w:p>
        </w:tc>
        <w:tc>
          <w:tcPr>
            <w:tcW w:w="3402" w:type="dxa"/>
          </w:tcPr>
          <w:p w:rsidR="000A584A" w:rsidRPr="001474D1" w:rsidRDefault="000A584A" w:rsidP="000A584A">
            <w:pPr>
              <w:pStyle w:val="Default"/>
              <w:jc w:val="both"/>
              <w:rPr>
                <w:sz w:val="20"/>
                <w:szCs w:val="20"/>
              </w:rPr>
            </w:pPr>
            <w:r w:rsidRPr="001474D1">
              <w:rPr>
                <w:sz w:val="20"/>
                <w:szCs w:val="20"/>
              </w:rPr>
              <w:t xml:space="preserve">Наблюдение и интерпретация опытов, свидетельствующих об атомно-молекулярном строении вещества: опыты с растворением различных веществ в воде. </w:t>
            </w:r>
          </w:p>
          <w:p w:rsidR="000A584A" w:rsidRPr="001474D1" w:rsidRDefault="000A584A" w:rsidP="000A584A">
            <w:pPr>
              <w:jc w:val="both"/>
              <w:rPr>
                <w:rFonts w:ascii="Times New Roman" w:hAnsi="Times New Roman" w:cs="Times New Roman"/>
                <w:sz w:val="20"/>
                <w:szCs w:val="20"/>
              </w:rPr>
            </w:pPr>
            <w:r w:rsidRPr="001474D1">
              <w:rPr>
                <w:rFonts w:ascii="Times New Roman" w:hAnsi="Times New Roman" w:cs="Times New Roman"/>
                <w:sz w:val="20"/>
                <w:szCs w:val="20"/>
              </w:rPr>
              <w:t xml:space="preserve">Оценка размеров атомов и молекул с использованием фотографий, полученных на атомном силовом микроскопе (АСМ) – лабораторная работа по теме: «Оценка </w:t>
            </w:r>
          </w:p>
          <w:p w:rsidR="000A584A" w:rsidRPr="001474D1" w:rsidRDefault="000A584A" w:rsidP="000A584A">
            <w:pPr>
              <w:pStyle w:val="Default"/>
              <w:jc w:val="both"/>
              <w:rPr>
                <w:sz w:val="20"/>
                <w:szCs w:val="20"/>
              </w:rPr>
            </w:pPr>
            <w:r w:rsidRPr="001474D1">
              <w:rPr>
                <w:sz w:val="20"/>
                <w:szCs w:val="20"/>
              </w:rPr>
              <w:t xml:space="preserve">диаметра атома методом рядов (с использованием фотографий)». </w:t>
            </w:r>
          </w:p>
          <w:p w:rsidR="00F6759B" w:rsidRPr="001474D1" w:rsidRDefault="000A584A" w:rsidP="000A584A">
            <w:pPr>
              <w:jc w:val="both"/>
              <w:rPr>
                <w:rFonts w:ascii="Times New Roman" w:hAnsi="Times New Roman" w:cs="Times New Roman"/>
                <w:sz w:val="20"/>
                <w:szCs w:val="20"/>
              </w:rPr>
            </w:pPr>
            <w:r w:rsidRPr="001474D1">
              <w:rPr>
                <w:rFonts w:ascii="Times New Roman" w:hAnsi="Times New Roman" w:cs="Times New Roman"/>
                <w:sz w:val="20"/>
                <w:szCs w:val="20"/>
              </w:rPr>
              <w:t xml:space="preserve">Определение размеров малых тел </w:t>
            </w:r>
          </w:p>
        </w:tc>
      </w:tr>
      <w:tr w:rsidR="00F6759B" w:rsidRPr="001474D1" w:rsidTr="00F6759B">
        <w:trPr>
          <w:trHeight w:val="120"/>
        </w:trPr>
        <w:tc>
          <w:tcPr>
            <w:tcW w:w="562" w:type="dxa"/>
          </w:tcPr>
          <w:p w:rsidR="00F6759B" w:rsidRPr="001474D1" w:rsidRDefault="00DC10D1" w:rsidP="00BF00A8">
            <w:pPr>
              <w:rPr>
                <w:rFonts w:ascii="Times New Roman" w:hAnsi="Times New Roman" w:cs="Times New Roman"/>
                <w:sz w:val="20"/>
                <w:szCs w:val="20"/>
              </w:rPr>
            </w:pPr>
            <w:r w:rsidRPr="001474D1">
              <w:rPr>
                <w:rFonts w:ascii="Times New Roman" w:hAnsi="Times New Roman" w:cs="Times New Roman"/>
                <w:sz w:val="20"/>
                <w:szCs w:val="20"/>
              </w:rPr>
              <w:t>2.2</w:t>
            </w:r>
          </w:p>
        </w:tc>
        <w:tc>
          <w:tcPr>
            <w:tcW w:w="3119" w:type="dxa"/>
          </w:tcPr>
          <w:p w:rsidR="000A584A" w:rsidRPr="001474D1" w:rsidRDefault="000A584A" w:rsidP="000A584A">
            <w:pPr>
              <w:pStyle w:val="Default"/>
              <w:rPr>
                <w:sz w:val="20"/>
                <w:szCs w:val="20"/>
              </w:rPr>
            </w:pPr>
            <w:r w:rsidRPr="001474D1">
              <w:rPr>
                <w:sz w:val="20"/>
                <w:szCs w:val="20"/>
              </w:rPr>
              <w:t>Движение и взаимодействие частиц вещества (2ч)</w:t>
            </w:r>
          </w:p>
          <w:p w:rsidR="00F6759B" w:rsidRPr="001474D1" w:rsidRDefault="00F6759B" w:rsidP="00BF00A8">
            <w:pPr>
              <w:rPr>
                <w:rFonts w:ascii="Times New Roman" w:hAnsi="Times New Roman" w:cs="Times New Roman"/>
                <w:sz w:val="20"/>
                <w:szCs w:val="20"/>
              </w:rPr>
            </w:pPr>
          </w:p>
        </w:tc>
        <w:tc>
          <w:tcPr>
            <w:tcW w:w="2693" w:type="dxa"/>
          </w:tcPr>
          <w:p w:rsidR="000A584A" w:rsidRPr="001474D1" w:rsidRDefault="000A584A" w:rsidP="000A584A">
            <w:pPr>
              <w:pStyle w:val="Default"/>
              <w:jc w:val="both"/>
              <w:rPr>
                <w:sz w:val="20"/>
                <w:szCs w:val="20"/>
              </w:rPr>
            </w:pPr>
            <w:r w:rsidRPr="001474D1">
              <w:rPr>
                <w:sz w:val="20"/>
                <w:szCs w:val="20"/>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F6759B" w:rsidRPr="001474D1" w:rsidRDefault="00F6759B" w:rsidP="00BF00A8">
            <w:pPr>
              <w:jc w:val="both"/>
              <w:rPr>
                <w:rFonts w:ascii="Times New Roman" w:hAnsi="Times New Roman" w:cs="Times New Roman"/>
                <w:sz w:val="20"/>
                <w:szCs w:val="20"/>
              </w:rPr>
            </w:pPr>
          </w:p>
        </w:tc>
        <w:tc>
          <w:tcPr>
            <w:tcW w:w="3402" w:type="dxa"/>
          </w:tcPr>
          <w:p w:rsidR="000A584A" w:rsidRPr="001474D1" w:rsidRDefault="000A584A" w:rsidP="000A584A">
            <w:pPr>
              <w:pStyle w:val="Default"/>
              <w:jc w:val="both"/>
              <w:rPr>
                <w:sz w:val="20"/>
                <w:szCs w:val="20"/>
              </w:rPr>
            </w:pPr>
            <w:r w:rsidRPr="001474D1">
              <w:rPr>
                <w:sz w:val="20"/>
                <w:szCs w:val="20"/>
              </w:rPr>
              <w:t xml:space="preserve">Наблюдение и объяснение броуновского движения и явления диффузии. </w:t>
            </w:r>
          </w:p>
          <w:p w:rsidR="000A584A" w:rsidRPr="001474D1" w:rsidRDefault="000A584A" w:rsidP="000A584A">
            <w:pPr>
              <w:pStyle w:val="Default"/>
              <w:jc w:val="both"/>
              <w:rPr>
                <w:sz w:val="20"/>
                <w:szCs w:val="20"/>
              </w:rPr>
            </w:pPr>
            <w:r w:rsidRPr="001474D1">
              <w:rPr>
                <w:sz w:val="20"/>
                <w:szCs w:val="20"/>
              </w:rPr>
              <w:t xml:space="preserve">Проведение и объяснение опытов по наблюдению теплового расширения газов. </w:t>
            </w:r>
          </w:p>
          <w:p w:rsidR="00F6759B" w:rsidRPr="001474D1" w:rsidRDefault="000A584A" w:rsidP="000A584A">
            <w:pPr>
              <w:jc w:val="both"/>
              <w:rPr>
                <w:rFonts w:ascii="Times New Roman" w:hAnsi="Times New Roman" w:cs="Times New Roman"/>
                <w:sz w:val="20"/>
                <w:szCs w:val="20"/>
              </w:rPr>
            </w:pPr>
            <w:r w:rsidRPr="001474D1">
              <w:rPr>
                <w:rFonts w:ascii="Times New Roman" w:hAnsi="Times New Roman" w:cs="Times New Roman"/>
                <w:sz w:val="20"/>
                <w:szCs w:val="20"/>
              </w:rPr>
              <w:t xml:space="preserve">Проведение и объяснение опытов по обнаружению сил молекулярного притяжения и отталкивания </w:t>
            </w:r>
          </w:p>
        </w:tc>
      </w:tr>
      <w:tr w:rsidR="00F6759B" w:rsidRPr="001474D1" w:rsidTr="00F6759B">
        <w:trPr>
          <w:trHeight w:val="120"/>
        </w:trPr>
        <w:tc>
          <w:tcPr>
            <w:tcW w:w="562" w:type="dxa"/>
          </w:tcPr>
          <w:p w:rsidR="00F6759B" w:rsidRPr="001474D1" w:rsidRDefault="00DC10D1" w:rsidP="00BF00A8">
            <w:pPr>
              <w:rPr>
                <w:rFonts w:ascii="Times New Roman" w:hAnsi="Times New Roman" w:cs="Times New Roman"/>
                <w:sz w:val="20"/>
                <w:szCs w:val="20"/>
              </w:rPr>
            </w:pPr>
            <w:r w:rsidRPr="001474D1">
              <w:rPr>
                <w:rFonts w:ascii="Times New Roman" w:hAnsi="Times New Roman" w:cs="Times New Roman"/>
                <w:sz w:val="20"/>
                <w:szCs w:val="20"/>
              </w:rPr>
              <w:t>2.3</w:t>
            </w:r>
          </w:p>
        </w:tc>
        <w:tc>
          <w:tcPr>
            <w:tcW w:w="3119" w:type="dxa"/>
          </w:tcPr>
          <w:p w:rsidR="00F6759B" w:rsidRPr="001474D1" w:rsidRDefault="000A584A" w:rsidP="000A584A">
            <w:pPr>
              <w:pStyle w:val="Default"/>
              <w:rPr>
                <w:sz w:val="20"/>
                <w:szCs w:val="20"/>
              </w:rPr>
            </w:pPr>
            <w:r w:rsidRPr="001474D1">
              <w:rPr>
                <w:sz w:val="20"/>
                <w:szCs w:val="20"/>
              </w:rPr>
              <w:t>Агрегатные состояния вещества (2ч)</w:t>
            </w:r>
          </w:p>
        </w:tc>
        <w:tc>
          <w:tcPr>
            <w:tcW w:w="2693" w:type="dxa"/>
          </w:tcPr>
          <w:p w:rsidR="000A584A" w:rsidRPr="001474D1" w:rsidRDefault="000A584A" w:rsidP="000A584A">
            <w:pPr>
              <w:pStyle w:val="Default"/>
              <w:jc w:val="both"/>
              <w:rPr>
                <w:sz w:val="20"/>
                <w:szCs w:val="20"/>
              </w:rPr>
            </w:pPr>
            <w:r w:rsidRPr="001474D1">
              <w:rPr>
                <w:sz w:val="20"/>
                <w:szCs w:val="20"/>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w:t>
            </w:r>
            <w:proofErr w:type="spellStart"/>
            <w:r w:rsidRPr="001474D1">
              <w:rPr>
                <w:sz w:val="20"/>
                <w:szCs w:val="20"/>
              </w:rPr>
              <w:t>атомномолекулярным</w:t>
            </w:r>
            <w:proofErr w:type="spellEnd"/>
            <w:r w:rsidRPr="001474D1">
              <w:rPr>
                <w:sz w:val="20"/>
                <w:szCs w:val="20"/>
              </w:rPr>
              <w:t xml:space="preserve"> строением. Особенности агрегатных состояний воды </w:t>
            </w:r>
          </w:p>
          <w:p w:rsidR="00F6759B" w:rsidRPr="001474D1" w:rsidRDefault="00F6759B" w:rsidP="00BF00A8">
            <w:pPr>
              <w:jc w:val="both"/>
              <w:rPr>
                <w:rFonts w:ascii="Times New Roman" w:hAnsi="Times New Roman" w:cs="Times New Roman"/>
                <w:sz w:val="20"/>
                <w:szCs w:val="20"/>
              </w:rPr>
            </w:pPr>
          </w:p>
        </w:tc>
        <w:tc>
          <w:tcPr>
            <w:tcW w:w="3402" w:type="dxa"/>
          </w:tcPr>
          <w:p w:rsidR="000A584A" w:rsidRPr="001474D1" w:rsidRDefault="000A584A" w:rsidP="000A584A">
            <w:pPr>
              <w:pStyle w:val="Default"/>
              <w:jc w:val="both"/>
              <w:rPr>
                <w:sz w:val="20"/>
                <w:szCs w:val="20"/>
              </w:rPr>
            </w:pPr>
            <w:r w:rsidRPr="001474D1">
              <w:rPr>
                <w:sz w:val="20"/>
                <w:szCs w:val="20"/>
              </w:rPr>
              <w:t xml:space="preserve">Описание (с использованием простых моделей) основных различий в строении газов, жидкостей и твёрдых тел. </w:t>
            </w:r>
          </w:p>
          <w:p w:rsidR="000A584A" w:rsidRPr="001474D1" w:rsidRDefault="000A584A" w:rsidP="000A584A">
            <w:pPr>
              <w:pStyle w:val="Default"/>
              <w:jc w:val="both"/>
              <w:rPr>
                <w:sz w:val="20"/>
                <w:szCs w:val="20"/>
              </w:rPr>
            </w:pPr>
            <w:r w:rsidRPr="001474D1">
              <w:rPr>
                <w:sz w:val="20"/>
                <w:szCs w:val="20"/>
              </w:rPr>
              <w:t xml:space="preserve">Объяснение малой сжимаемости жидкостей и твёрдых тел, большой сжимаемости газов. </w:t>
            </w:r>
          </w:p>
          <w:p w:rsidR="000A584A" w:rsidRPr="001474D1" w:rsidRDefault="000A584A" w:rsidP="000A584A">
            <w:pPr>
              <w:pStyle w:val="Default"/>
              <w:jc w:val="both"/>
              <w:rPr>
                <w:sz w:val="20"/>
                <w:szCs w:val="20"/>
              </w:rPr>
            </w:pPr>
            <w:r w:rsidRPr="001474D1">
              <w:rPr>
                <w:sz w:val="20"/>
                <w:szCs w:val="20"/>
              </w:rPr>
              <w:t xml:space="preserve">Объяснение сохранения формы твёрдых тел и текучести жидкости. </w:t>
            </w:r>
          </w:p>
          <w:p w:rsidR="000A584A" w:rsidRPr="001474D1" w:rsidRDefault="000A584A" w:rsidP="000A584A">
            <w:pPr>
              <w:pStyle w:val="Default"/>
              <w:jc w:val="both"/>
              <w:rPr>
                <w:sz w:val="20"/>
                <w:szCs w:val="20"/>
              </w:rPr>
            </w:pPr>
            <w:r w:rsidRPr="001474D1">
              <w:rPr>
                <w:sz w:val="20"/>
                <w:szCs w:val="20"/>
              </w:rPr>
              <w:t xml:space="preserve">Проведение опытов, доказывающих, что в твёрдом состоянии воды частицы находятся в среднем дальше друг от друга (плотность меньше), чем в жидком. </w:t>
            </w:r>
          </w:p>
          <w:p w:rsidR="00F6759B" w:rsidRPr="001474D1" w:rsidRDefault="000A584A" w:rsidP="000A584A">
            <w:pPr>
              <w:jc w:val="both"/>
              <w:rPr>
                <w:rFonts w:ascii="Times New Roman" w:hAnsi="Times New Roman" w:cs="Times New Roman"/>
                <w:sz w:val="20"/>
                <w:szCs w:val="20"/>
              </w:rPr>
            </w:pPr>
            <w:r w:rsidRPr="001474D1">
              <w:rPr>
                <w:rFonts w:ascii="Times New Roman" w:hAnsi="Times New Roman" w:cs="Times New Roman"/>
                <w:sz w:val="20"/>
                <w:szCs w:val="20"/>
              </w:rPr>
              <w:t xml:space="preserve">Установление взаимосвязи между особенностями агрегатных состояний воды и существованием водных организмов (МС – биология, география) </w:t>
            </w:r>
          </w:p>
        </w:tc>
      </w:tr>
      <w:tr w:rsidR="000A584A" w:rsidRPr="001474D1" w:rsidTr="00C3264F">
        <w:trPr>
          <w:trHeight w:val="120"/>
        </w:trPr>
        <w:tc>
          <w:tcPr>
            <w:tcW w:w="3681" w:type="dxa"/>
            <w:gridSpan w:val="2"/>
          </w:tcPr>
          <w:p w:rsidR="000A584A" w:rsidRPr="001474D1" w:rsidRDefault="000A584A" w:rsidP="00BF00A8">
            <w:pPr>
              <w:rPr>
                <w:rFonts w:ascii="Times New Roman" w:hAnsi="Times New Roman" w:cs="Times New Roman"/>
                <w:sz w:val="20"/>
                <w:szCs w:val="20"/>
              </w:rPr>
            </w:pPr>
            <w:r w:rsidRPr="001474D1">
              <w:rPr>
                <w:rFonts w:ascii="Times New Roman" w:hAnsi="Times New Roman" w:cs="Times New Roman"/>
                <w:sz w:val="20"/>
                <w:szCs w:val="20"/>
              </w:rPr>
              <w:t>Итого по разделу 5ч</w:t>
            </w:r>
          </w:p>
        </w:tc>
        <w:tc>
          <w:tcPr>
            <w:tcW w:w="2693" w:type="dxa"/>
          </w:tcPr>
          <w:p w:rsidR="000A584A" w:rsidRPr="001474D1" w:rsidRDefault="000A584A" w:rsidP="00BF00A8">
            <w:pPr>
              <w:jc w:val="both"/>
              <w:rPr>
                <w:rFonts w:ascii="Times New Roman" w:hAnsi="Times New Roman" w:cs="Times New Roman"/>
                <w:sz w:val="20"/>
                <w:szCs w:val="20"/>
              </w:rPr>
            </w:pPr>
          </w:p>
        </w:tc>
        <w:tc>
          <w:tcPr>
            <w:tcW w:w="3402" w:type="dxa"/>
          </w:tcPr>
          <w:p w:rsidR="000A584A" w:rsidRPr="001474D1" w:rsidRDefault="000A584A" w:rsidP="00BF00A8">
            <w:pPr>
              <w:jc w:val="both"/>
              <w:rPr>
                <w:rFonts w:ascii="Times New Roman" w:hAnsi="Times New Roman" w:cs="Times New Roman"/>
                <w:sz w:val="20"/>
                <w:szCs w:val="20"/>
              </w:rPr>
            </w:pPr>
          </w:p>
        </w:tc>
      </w:tr>
      <w:tr w:rsidR="000A584A" w:rsidRPr="001474D1" w:rsidTr="003F7ACC">
        <w:trPr>
          <w:trHeight w:val="120"/>
        </w:trPr>
        <w:tc>
          <w:tcPr>
            <w:tcW w:w="9776" w:type="dxa"/>
            <w:gridSpan w:val="4"/>
          </w:tcPr>
          <w:p w:rsidR="000A584A" w:rsidRPr="001474D1" w:rsidRDefault="000A584A" w:rsidP="000A584A">
            <w:pPr>
              <w:pStyle w:val="Default"/>
              <w:jc w:val="both"/>
              <w:rPr>
                <w:sz w:val="20"/>
                <w:szCs w:val="20"/>
              </w:rPr>
            </w:pPr>
            <w:r w:rsidRPr="001474D1">
              <w:rPr>
                <w:b/>
                <w:bCs/>
                <w:sz w:val="20"/>
                <w:szCs w:val="20"/>
              </w:rPr>
              <w:t xml:space="preserve">Раздел 3. Движение и взаимодействие тел </w:t>
            </w:r>
          </w:p>
        </w:tc>
      </w:tr>
      <w:tr w:rsidR="000A584A" w:rsidRPr="001474D1" w:rsidTr="00F6759B">
        <w:trPr>
          <w:trHeight w:val="120"/>
        </w:trPr>
        <w:tc>
          <w:tcPr>
            <w:tcW w:w="562" w:type="dxa"/>
          </w:tcPr>
          <w:p w:rsidR="000A584A" w:rsidRPr="001474D1" w:rsidRDefault="00DC10D1" w:rsidP="00BF00A8">
            <w:pPr>
              <w:rPr>
                <w:rFonts w:ascii="Times New Roman" w:hAnsi="Times New Roman" w:cs="Times New Roman"/>
                <w:sz w:val="20"/>
                <w:szCs w:val="20"/>
              </w:rPr>
            </w:pPr>
            <w:r w:rsidRPr="001474D1">
              <w:rPr>
                <w:rFonts w:ascii="Times New Roman" w:hAnsi="Times New Roman" w:cs="Times New Roman"/>
                <w:sz w:val="20"/>
                <w:szCs w:val="20"/>
              </w:rPr>
              <w:t>3.1</w:t>
            </w:r>
          </w:p>
        </w:tc>
        <w:tc>
          <w:tcPr>
            <w:tcW w:w="3119" w:type="dxa"/>
          </w:tcPr>
          <w:p w:rsidR="000A584A" w:rsidRPr="001474D1" w:rsidRDefault="000A584A" w:rsidP="000A584A">
            <w:pPr>
              <w:pStyle w:val="Default"/>
              <w:rPr>
                <w:sz w:val="20"/>
                <w:szCs w:val="20"/>
              </w:rPr>
            </w:pPr>
            <w:r w:rsidRPr="001474D1">
              <w:rPr>
                <w:sz w:val="20"/>
                <w:szCs w:val="20"/>
              </w:rPr>
              <w:t>Механическое движение (3ч)</w:t>
            </w:r>
          </w:p>
        </w:tc>
        <w:tc>
          <w:tcPr>
            <w:tcW w:w="2693" w:type="dxa"/>
          </w:tcPr>
          <w:p w:rsidR="000A584A" w:rsidRPr="001474D1" w:rsidRDefault="000A584A" w:rsidP="000A584A">
            <w:pPr>
              <w:pStyle w:val="Default"/>
              <w:jc w:val="both"/>
              <w:rPr>
                <w:sz w:val="20"/>
                <w:szCs w:val="20"/>
              </w:rPr>
            </w:pPr>
            <w:r w:rsidRPr="001474D1">
              <w:rPr>
                <w:sz w:val="20"/>
                <w:szCs w:val="20"/>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0A584A" w:rsidRPr="001474D1" w:rsidRDefault="000A584A" w:rsidP="00BF00A8">
            <w:pPr>
              <w:jc w:val="both"/>
              <w:rPr>
                <w:rFonts w:ascii="Times New Roman" w:hAnsi="Times New Roman" w:cs="Times New Roman"/>
                <w:sz w:val="20"/>
                <w:szCs w:val="20"/>
              </w:rPr>
            </w:pPr>
          </w:p>
        </w:tc>
        <w:tc>
          <w:tcPr>
            <w:tcW w:w="3402" w:type="dxa"/>
          </w:tcPr>
          <w:p w:rsidR="000A584A" w:rsidRPr="001474D1" w:rsidRDefault="000A584A" w:rsidP="000A584A">
            <w:pPr>
              <w:pStyle w:val="Default"/>
              <w:jc w:val="both"/>
              <w:rPr>
                <w:sz w:val="20"/>
                <w:szCs w:val="20"/>
              </w:rPr>
            </w:pPr>
            <w:r w:rsidRPr="001474D1">
              <w:rPr>
                <w:sz w:val="20"/>
                <w:szCs w:val="20"/>
              </w:rPr>
              <w:t xml:space="preserve">Исследование равномерного движения, определение его признаков. </w:t>
            </w:r>
          </w:p>
          <w:p w:rsidR="000A584A" w:rsidRPr="001474D1" w:rsidRDefault="000A584A" w:rsidP="000A584A">
            <w:pPr>
              <w:pStyle w:val="Default"/>
              <w:jc w:val="both"/>
              <w:rPr>
                <w:sz w:val="20"/>
                <w:szCs w:val="20"/>
              </w:rPr>
            </w:pPr>
            <w:r w:rsidRPr="001474D1">
              <w:rPr>
                <w:sz w:val="20"/>
                <w:szCs w:val="20"/>
              </w:rPr>
              <w:t xml:space="preserve">Наблюдение неравномерного движения и определение его отличий от равномерного движения. </w:t>
            </w:r>
          </w:p>
          <w:p w:rsidR="000A584A" w:rsidRPr="001474D1" w:rsidRDefault="000A584A" w:rsidP="000A584A">
            <w:pPr>
              <w:pStyle w:val="Default"/>
              <w:jc w:val="both"/>
              <w:rPr>
                <w:sz w:val="20"/>
                <w:szCs w:val="20"/>
              </w:rPr>
            </w:pPr>
            <w:r w:rsidRPr="001474D1">
              <w:rPr>
                <w:sz w:val="20"/>
                <w:szCs w:val="20"/>
              </w:rPr>
              <w:t xml:space="preserve">Определение скорости равномерного движения (шарика в жидкости, модели электрического автомобиля и т.д.). </w:t>
            </w:r>
          </w:p>
          <w:p w:rsidR="000A584A" w:rsidRPr="001474D1" w:rsidRDefault="000A584A" w:rsidP="000A584A">
            <w:pPr>
              <w:pStyle w:val="Default"/>
              <w:jc w:val="both"/>
              <w:rPr>
                <w:sz w:val="20"/>
                <w:szCs w:val="20"/>
              </w:rPr>
            </w:pPr>
            <w:r w:rsidRPr="001474D1">
              <w:rPr>
                <w:sz w:val="20"/>
                <w:szCs w:val="20"/>
              </w:rPr>
              <w:lastRenderedPageBreak/>
              <w:t xml:space="preserve">Определение средней скорости скольжения бруска или шарика по наклонной плоскости </w:t>
            </w:r>
          </w:p>
          <w:p w:rsidR="000A584A" w:rsidRPr="001474D1" w:rsidRDefault="000A584A" w:rsidP="000A584A">
            <w:pPr>
              <w:pStyle w:val="Default"/>
              <w:jc w:val="both"/>
              <w:rPr>
                <w:sz w:val="20"/>
                <w:szCs w:val="20"/>
              </w:rPr>
            </w:pPr>
            <w:r w:rsidRPr="001474D1">
              <w:rPr>
                <w:sz w:val="20"/>
                <w:szCs w:val="20"/>
              </w:rPr>
              <w:t xml:space="preserve">Решение задач на определение пути, скорости и времени равномерного движения. </w:t>
            </w:r>
          </w:p>
          <w:p w:rsidR="000A584A" w:rsidRPr="001474D1" w:rsidRDefault="000A584A" w:rsidP="000A584A">
            <w:pPr>
              <w:jc w:val="both"/>
              <w:rPr>
                <w:rFonts w:ascii="Times New Roman" w:hAnsi="Times New Roman" w:cs="Times New Roman"/>
                <w:sz w:val="20"/>
                <w:szCs w:val="20"/>
              </w:rPr>
            </w:pPr>
            <w:r w:rsidRPr="001474D1">
              <w:rPr>
                <w:rFonts w:ascii="Times New Roman" w:hAnsi="Times New Roman" w:cs="Times New Roman"/>
                <w:sz w:val="20"/>
                <w:szCs w:val="20"/>
              </w:rPr>
              <w:t xml:space="preserve">Анализ графиков зависимости пути и скорости от времени </w:t>
            </w:r>
          </w:p>
        </w:tc>
      </w:tr>
      <w:tr w:rsidR="000A584A" w:rsidRPr="001474D1" w:rsidTr="00F6759B">
        <w:trPr>
          <w:trHeight w:val="120"/>
        </w:trPr>
        <w:tc>
          <w:tcPr>
            <w:tcW w:w="562" w:type="dxa"/>
          </w:tcPr>
          <w:p w:rsidR="000A584A" w:rsidRPr="001474D1" w:rsidRDefault="00DC10D1" w:rsidP="00BF00A8">
            <w:pPr>
              <w:rPr>
                <w:rFonts w:ascii="Times New Roman" w:hAnsi="Times New Roman" w:cs="Times New Roman"/>
                <w:sz w:val="20"/>
                <w:szCs w:val="20"/>
              </w:rPr>
            </w:pPr>
            <w:r w:rsidRPr="001474D1">
              <w:rPr>
                <w:rFonts w:ascii="Times New Roman" w:hAnsi="Times New Roman" w:cs="Times New Roman"/>
                <w:sz w:val="20"/>
                <w:szCs w:val="20"/>
              </w:rPr>
              <w:lastRenderedPageBreak/>
              <w:t>3.2</w:t>
            </w:r>
          </w:p>
        </w:tc>
        <w:tc>
          <w:tcPr>
            <w:tcW w:w="3119" w:type="dxa"/>
          </w:tcPr>
          <w:p w:rsidR="000A584A" w:rsidRPr="001474D1" w:rsidRDefault="000A584A" w:rsidP="000A584A">
            <w:pPr>
              <w:pStyle w:val="Default"/>
              <w:rPr>
                <w:sz w:val="20"/>
                <w:szCs w:val="20"/>
              </w:rPr>
            </w:pPr>
            <w:r w:rsidRPr="001474D1">
              <w:rPr>
                <w:sz w:val="20"/>
                <w:szCs w:val="20"/>
              </w:rPr>
              <w:t>Инерция, масса, плотность (4ч)</w:t>
            </w:r>
          </w:p>
        </w:tc>
        <w:tc>
          <w:tcPr>
            <w:tcW w:w="2693" w:type="dxa"/>
          </w:tcPr>
          <w:p w:rsidR="000A584A" w:rsidRPr="001474D1" w:rsidRDefault="000A584A" w:rsidP="000A584A">
            <w:pPr>
              <w:pStyle w:val="Default"/>
              <w:jc w:val="both"/>
              <w:rPr>
                <w:sz w:val="20"/>
                <w:szCs w:val="20"/>
              </w:rPr>
            </w:pPr>
            <w:r w:rsidRPr="001474D1">
              <w:rPr>
                <w:sz w:val="20"/>
                <w:szCs w:val="20"/>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rsidR="000A584A" w:rsidRPr="001474D1" w:rsidRDefault="000A584A" w:rsidP="00BF00A8">
            <w:pPr>
              <w:jc w:val="both"/>
              <w:rPr>
                <w:rFonts w:ascii="Times New Roman" w:hAnsi="Times New Roman" w:cs="Times New Roman"/>
                <w:sz w:val="20"/>
                <w:szCs w:val="20"/>
              </w:rPr>
            </w:pPr>
          </w:p>
        </w:tc>
        <w:tc>
          <w:tcPr>
            <w:tcW w:w="3402" w:type="dxa"/>
          </w:tcPr>
          <w:p w:rsidR="000A584A" w:rsidRPr="001474D1" w:rsidRDefault="000A584A" w:rsidP="000A584A">
            <w:pPr>
              <w:pStyle w:val="Default"/>
              <w:jc w:val="both"/>
              <w:rPr>
                <w:sz w:val="20"/>
                <w:szCs w:val="20"/>
              </w:rPr>
            </w:pPr>
            <w:r w:rsidRPr="001474D1">
              <w:rPr>
                <w:sz w:val="20"/>
                <w:szCs w:val="20"/>
              </w:rPr>
              <w:t xml:space="preserve">Объяснение и прогнозирование явлений, обусловленных инерцией, например, что происходит при торможении или резком маневре автомобиля, почему невозможно мгновенно прекратить движение на велосипеде или самокате и т. д. </w:t>
            </w:r>
          </w:p>
          <w:p w:rsidR="000A584A" w:rsidRPr="001474D1" w:rsidRDefault="000A584A" w:rsidP="000A584A">
            <w:pPr>
              <w:pStyle w:val="Default"/>
              <w:jc w:val="both"/>
              <w:rPr>
                <w:sz w:val="20"/>
                <w:szCs w:val="20"/>
              </w:rPr>
            </w:pPr>
            <w:r w:rsidRPr="001474D1">
              <w:rPr>
                <w:sz w:val="20"/>
                <w:szCs w:val="20"/>
              </w:rPr>
              <w:t xml:space="preserve">Проведение и анализ опытов, демонстрирующих изменение скорости движения тела в результате действия на него других тел. </w:t>
            </w:r>
          </w:p>
          <w:p w:rsidR="000A584A" w:rsidRPr="001474D1" w:rsidRDefault="000A584A" w:rsidP="000A584A">
            <w:pPr>
              <w:jc w:val="both"/>
              <w:rPr>
                <w:rFonts w:ascii="Times New Roman" w:hAnsi="Times New Roman" w:cs="Times New Roman"/>
                <w:sz w:val="20"/>
                <w:szCs w:val="20"/>
              </w:rPr>
            </w:pPr>
            <w:r w:rsidRPr="001474D1">
              <w:rPr>
                <w:rFonts w:ascii="Times New Roman" w:hAnsi="Times New Roman" w:cs="Times New Roman"/>
                <w:sz w:val="20"/>
                <w:szCs w:val="20"/>
              </w:rPr>
              <w:t xml:space="preserve">Решение задач на определение массы тела, его объёма и плотности. </w:t>
            </w:r>
          </w:p>
          <w:p w:rsidR="000A584A" w:rsidRPr="001474D1" w:rsidRDefault="000A584A" w:rsidP="000A584A">
            <w:pPr>
              <w:pStyle w:val="Default"/>
              <w:jc w:val="both"/>
              <w:rPr>
                <w:sz w:val="20"/>
                <w:szCs w:val="20"/>
              </w:rPr>
            </w:pPr>
            <w:r w:rsidRPr="001474D1">
              <w:rPr>
                <w:sz w:val="20"/>
                <w:szCs w:val="20"/>
              </w:rPr>
              <w:t xml:space="preserve">Проведение и анализ опытов, демонстрирующих зависимость изменения скорости тела от его массы при взаимодействии тел. Измерение массы тела различными способами. </w:t>
            </w:r>
          </w:p>
          <w:p w:rsidR="000A584A" w:rsidRPr="001474D1" w:rsidRDefault="000A584A" w:rsidP="000A584A">
            <w:pPr>
              <w:jc w:val="both"/>
              <w:rPr>
                <w:rFonts w:ascii="Times New Roman" w:hAnsi="Times New Roman" w:cs="Times New Roman"/>
                <w:sz w:val="20"/>
                <w:szCs w:val="20"/>
              </w:rPr>
            </w:pPr>
            <w:r w:rsidRPr="001474D1">
              <w:rPr>
                <w:rFonts w:ascii="Times New Roman" w:hAnsi="Times New Roman" w:cs="Times New Roman"/>
                <w:sz w:val="20"/>
                <w:szCs w:val="20"/>
              </w:rPr>
              <w:t xml:space="preserve">Определение плотности тела в результате измерения его массы и объёма </w:t>
            </w:r>
          </w:p>
        </w:tc>
      </w:tr>
      <w:tr w:rsidR="000A584A" w:rsidRPr="001474D1" w:rsidTr="00F6759B">
        <w:trPr>
          <w:trHeight w:val="120"/>
        </w:trPr>
        <w:tc>
          <w:tcPr>
            <w:tcW w:w="562" w:type="dxa"/>
          </w:tcPr>
          <w:p w:rsidR="000A584A" w:rsidRPr="001474D1" w:rsidRDefault="00DC10D1" w:rsidP="00BF00A8">
            <w:pPr>
              <w:rPr>
                <w:rFonts w:ascii="Times New Roman" w:hAnsi="Times New Roman" w:cs="Times New Roman"/>
                <w:sz w:val="20"/>
                <w:szCs w:val="20"/>
              </w:rPr>
            </w:pPr>
            <w:r w:rsidRPr="001474D1">
              <w:rPr>
                <w:rFonts w:ascii="Times New Roman" w:hAnsi="Times New Roman" w:cs="Times New Roman"/>
                <w:sz w:val="20"/>
                <w:szCs w:val="20"/>
              </w:rPr>
              <w:t>3.3</w:t>
            </w:r>
          </w:p>
        </w:tc>
        <w:tc>
          <w:tcPr>
            <w:tcW w:w="3119" w:type="dxa"/>
          </w:tcPr>
          <w:p w:rsidR="000A584A" w:rsidRPr="001474D1" w:rsidRDefault="000A584A" w:rsidP="000A584A">
            <w:pPr>
              <w:pStyle w:val="Default"/>
              <w:rPr>
                <w:sz w:val="20"/>
                <w:szCs w:val="20"/>
              </w:rPr>
            </w:pPr>
            <w:r w:rsidRPr="001474D1">
              <w:rPr>
                <w:sz w:val="20"/>
                <w:szCs w:val="20"/>
              </w:rPr>
              <w:t xml:space="preserve">Сила. Виды сил </w:t>
            </w:r>
          </w:p>
          <w:p w:rsidR="000A584A" w:rsidRPr="001474D1" w:rsidRDefault="000A584A" w:rsidP="00BF00A8">
            <w:pPr>
              <w:rPr>
                <w:rFonts w:ascii="Times New Roman" w:hAnsi="Times New Roman" w:cs="Times New Roman"/>
                <w:sz w:val="20"/>
                <w:szCs w:val="20"/>
              </w:rPr>
            </w:pPr>
            <w:r w:rsidRPr="001474D1">
              <w:rPr>
                <w:rFonts w:ascii="Times New Roman" w:hAnsi="Times New Roman" w:cs="Times New Roman"/>
                <w:sz w:val="20"/>
                <w:szCs w:val="20"/>
              </w:rPr>
              <w:t>(14ч)</w:t>
            </w:r>
          </w:p>
        </w:tc>
        <w:tc>
          <w:tcPr>
            <w:tcW w:w="2693" w:type="dxa"/>
          </w:tcPr>
          <w:p w:rsidR="000A584A" w:rsidRPr="001474D1" w:rsidRDefault="000A584A" w:rsidP="000A584A">
            <w:pPr>
              <w:pStyle w:val="Default"/>
              <w:jc w:val="both"/>
              <w:rPr>
                <w:sz w:val="20"/>
                <w:szCs w:val="20"/>
              </w:rPr>
            </w:pPr>
            <w:r w:rsidRPr="001474D1">
              <w:rPr>
                <w:sz w:val="20"/>
                <w:szCs w:val="20"/>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0A584A" w:rsidRPr="001474D1" w:rsidRDefault="000A584A" w:rsidP="00BF00A8">
            <w:pPr>
              <w:jc w:val="both"/>
              <w:rPr>
                <w:rFonts w:ascii="Times New Roman" w:hAnsi="Times New Roman" w:cs="Times New Roman"/>
                <w:sz w:val="20"/>
                <w:szCs w:val="20"/>
              </w:rPr>
            </w:pPr>
          </w:p>
        </w:tc>
        <w:tc>
          <w:tcPr>
            <w:tcW w:w="3402" w:type="dxa"/>
          </w:tcPr>
          <w:p w:rsidR="000A584A" w:rsidRPr="001474D1" w:rsidRDefault="000A584A" w:rsidP="000A584A">
            <w:pPr>
              <w:pStyle w:val="Default"/>
              <w:jc w:val="both"/>
              <w:rPr>
                <w:sz w:val="20"/>
                <w:szCs w:val="20"/>
              </w:rPr>
            </w:pPr>
            <w:r w:rsidRPr="001474D1">
              <w:rPr>
                <w:sz w:val="20"/>
                <w:szCs w:val="20"/>
              </w:rPr>
              <w:t xml:space="preserve">Изучение взаимодействия как причины изменения скорости тела или его деформации. </w:t>
            </w:r>
          </w:p>
          <w:p w:rsidR="000A584A" w:rsidRPr="001474D1" w:rsidRDefault="000A584A" w:rsidP="000A584A">
            <w:pPr>
              <w:pStyle w:val="Default"/>
              <w:jc w:val="both"/>
              <w:rPr>
                <w:sz w:val="20"/>
                <w:szCs w:val="20"/>
              </w:rPr>
            </w:pPr>
            <w:r w:rsidRPr="001474D1">
              <w:rPr>
                <w:sz w:val="20"/>
                <w:szCs w:val="20"/>
              </w:rPr>
              <w:t xml:space="preserve">Описание реальных ситуаций взаимодействия тел с помощью моделей, в которых вводится понятие и изображение силы. </w:t>
            </w:r>
          </w:p>
          <w:p w:rsidR="000A584A" w:rsidRPr="001474D1" w:rsidRDefault="000A584A" w:rsidP="000A584A">
            <w:pPr>
              <w:pStyle w:val="Default"/>
              <w:jc w:val="both"/>
              <w:rPr>
                <w:sz w:val="20"/>
                <w:szCs w:val="20"/>
              </w:rPr>
            </w:pPr>
            <w:r w:rsidRPr="001474D1">
              <w:rPr>
                <w:sz w:val="20"/>
                <w:szCs w:val="20"/>
              </w:rPr>
              <w:t xml:space="preserve">Изучение силы упругости. Исследование зависимости силы упругости от удлинения резинового шнура или пружины (с построением графика). </w:t>
            </w:r>
          </w:p>
          <w:p w:rsidR="000A584A" w:rsidRPr="001474D1" w:rsidRDefault="000A584A" w:rsidP="000A584A">
            <w:pPr>
              <w:pStyle w:val="Default"/>
              <w:jc w:val="both"/>
              <w:rPr>
                <w:sz w:val="20"/>
                <w:szCs w:val="20"/>
              </w:rPr>
            </w:pPr>
            <w:r w:rsidRPr="001474D1">
              <w:rPr>
                <w:sz w:val="20"/>
                <w:szCs w:val="20"/>
              </w:rPr>
              <w:t xml:space="preserve">Анализ практических ситуаций, в которых проявляется действие силы упругости (упругость мяча, кроссовок, веток дерева и др.). </w:t>
            </w:r>
          </w:p>
          <w:p w:rsidR="000A584A" w:rsidRPr="001474D1" w:rsidRDefault="000A584A" w:rsidP="000A584A">
            <w:pPr>
              <w:pStyle w:val="Default"/>
              <w:jc w:val="both"/>
              <w:rPr>
                <w:sz w:val="20"/>
                <w:szCs w:val="20"/>
              </w:rPr>
            </w:pPr>
            <w:r w:rsidRPr="001474D1">
              <w:rPr>
                <w:sz w:val="20"/>
                <w:szCs w:val="20"/>
              </w:rPr>
              <w:t xml:space="preserve">Анализ ситуаций, связанных с явлением тяготения. </w:t>
            </w:r>
          </w:p>
          <w:p w:rsidR="000A584A" w:rsidRPr="001474D1" w:rsidRDefault="000A584A" w:rsidP="000A584A">
            <w:pPr>
              <w:pStyle w:val="Default"/>
              <w:jc w:val="both"/>
              <w:rPr>
                <w:sz w:val="20"/>
                <w:szCs w:val="20"/>
              </w:rPr>
            </w:pPr>
            <w:r w:rsidRPr="001474D1">
              <w:rPr>
                <w:sz w:val="20"/>
                <w:szCs w:val="20"/>
              </w:rPr>
              <w:t xml:space="preserve">Объяснение орбитального движения планет с использованием явления тяготения и закона инерции. </w:t>
            </w:r>
          </w:p>
          <w:p w:rsidR="000A584A" w:rsidRPr="001474D1" w:rsidRDefault="000A584A" w:rsidP="000A584A">
            <w:pPr>
              <w:jc w:val="both"/>
              <w:rPr>
                <w:rFonts w:ascii="Times New Roman" w:hAnsi="Times New Roman" w:cs="Times New Roman"/>
                <w:sz w:val="20"/>
                <w:szCs w:val="20"/>
              </w:rPr>
            </w:pPr>
            <w:r w:rsidRPr="001474D1">
              <w:rPr>
                <w:rFonts w:ascii="Times New Roman" w:hAnsi="Times New Roman" w:cs="Times New Roman"/>
                <w:sz w:val="20"/>
                <w:szCs w:val="20"/>
              </w:rPr>
              <w:t xml:space="preserve">Измерение веса тела с помощью динамометра. Обоснование этого способа измерения. </w:t>
            </w:r>
          </w:p>
          <w:p w:rsidR="000A584A" w:rsidRPr="001474D1" w:rsidRDefault="000A584A" w:rsidP="000A584A">
            <w:pPr>
              <w:pStyle w:val="Default"/>
              <w:jc w:val="both"/>
              <w:rPr>
                <w:sz w:val="20"/>
                <w:szCs w:val="20"/>
              </w:rPr>
            </w:pPr>
            <w:r w:rsidRPr="001474D1">
              <w:rPr>
                <w:sz w:val="20"/>
                <w:szCs w:val="20"/>
              </w:rPr>
              <w:t xml:space="preserve">Анализ и моделирование явления невесомости. </w:t>
            </w:r>
          </w:p>
          <w:p w:rsidR="000A584A" w:rsidRPr="001474D1" w:rsidRDefault="000A584A" w:rsidP="000A584A">
            <w:pPr>
              <w:pStyle w:val="Default"/>
              <w:jc w:val="both"/>
              <w:rPr>
                <w:sz w:val="20"/>
                <w:szCs w:val="20"/>
              </w:rPr>
            </w:pPr>
            <w:r w:rsidRPr="001474D1">
              <w:rPr>
                <w:sz w:val="20"/>
                <w:szCs w:val="20"/>
              </w:rPr>
              <w:t xml:space="preserve">Экспериментальное получение правила сложения сил, направленных вдоль одной прямой. </w:t>
            </w:r>
            <w:r w:rsidRPr="001474D1">
              <w:rPr>
                <w:sz w:val="20"/>
                <w:szCs w:val="20"/>
              </w:rPr>
              <w:lastRenderedPageBreak/>
              <w:t xml:space="preserve">Определение величины равнодействующей сил. </w:t>
            </w:r>
          </w:p>
          <w:p w:rsidR="000A584A" w:rsidRPr="001474D1" w:rsidRDefault="000A584A" w:rsidP="000A584A">
            <w:pPr>
              <w:pStyle w:val="Default"/>
              <w:jc w:val="both"/>
              <w:rPr>
                <w:sz w:val="20"/>
                <w:szCs w:val="20"/>
              </w:rPr>
            </w:pPr>
            <w:r w:rsidRPr="001474D1">
              <w:rPr>
                <w:sz w:val="20"/>
                <w:szCs w:val="20"/>
              </w:rPr>
              <w:t xml:space="preserve">Изучение силы трения скольжения и силы трения покоя. </w:t>
            </w:r>
          </w:p>
          <w:p w:rsidR="000A584A" w:rsidRPr="001474D1" w:rsidRDefault="000A584A" w:rsidP="000A584A">
            <w:pPr>
              <w:pStyle w:val="Default"/>
              <w:jc w:val="both"/>
              <w:rPr>
                <w:sz w:val="20"/>
                <w:szCs w:val="20"/>
              </w:rPr>
            </w:pPr>
            <w:r w:rsidRPr="001474D1">
              <w:rPr>
                <w:sz w:val="20"/>
                <w:szCs w:val="20"/>
              </w:rPr>
              <w:t xml:space="preserve">Исследование зависимости силы трения от силы давления и свойств трущихся поверхностей. </w:t>
            </w:r>
          </w:p>
          <w:p w:rsidR="000A584A" w:rsidRPr="001474D1" w:rsidRDefault="000A584A" w:rsidP="000A584A">
            <w:pPr>
              <w:jc w:val="both"/>
              <w:rPr>
                <w:rFonts w:ascii="Times New Roman" w:hAnsi="Times New Roman" w:cs="Times New Roman"/>
                <w:sz w:val="20"/>
                <w:szCs w:val="20"/>
              </w:rPr>
            </w:pPr>
            <w:r w:rsidRPr="001474D1">
              <w:rPr>
                <w:rFonts w:ascii="Times New Roman" w:hAnsi="Times New Roman" w:cs="Times New Roman"/>
                <w:sz w:val="20"/>
                <w:szCs w:val="20"/>
              </w:rPr>
              <w:t xml:space="preserve">Анализ практических ситуаций, в которых проявляется действие силы трения, используются способы её уменьшения или увеличения (катание на лыжах, коньках, торможение автомобиля, использование подшипников, плавание водных животных и др.). Решение задач с использованием формул для расчёта силы тяжести, силы упругости, силы трения </w:t>
            </w:r>
          </w:p>
        </w:tc>
      </w:tr>
      <w:tr w:rsidR="000A584A" w:rsidRPr="001474D1" w:rsidTr="00587AB4">
        <w:trPr>
          <w:trHeight w:val="120"/>
        </w:trPr>
        <w:tc>
          <w:tcPr>
            <w:tcW w:w="3681" w:type="dxa"/>
            <w:gridSpan w:val="2"/>
          </w:tcPr>
          <w:p w:rsidR="000A584A" w:rsidRPr="001474D1" w:rsidRDefault="000A584A" w:rsidP="00BF00A8">
            <w:pPr>
              <w:rPr>
                <w:rFonts w:ascii="Times New Roman" w:hAnsi="Times New Roman" w:cs="Times New Roman"/>
                <w:sz w:val="20"/>
                <w:szCs w:val="20"/>
              </w:rPr>
            </w:pPr>
            <w:r w:rsidRPr="001474D1">
              <w:rPr>
                <w:rFonts w:ascii="Times New Roman" w:hAnsi="Times New Roman" w:cs="Times New Roman"/>
                <w:sz w:val="20"/>
                <w:szCs w:val="20"/>
              </w:rPr>
              <w:lastRenderedPageBreak/>
              <w:t>Итого по разделу 21ч</w:t>
            </w:r>
          </w:p>
        </w:tc>
        <w:tc>
          <w:tcPr>
            <w:tcW w:w="2693" w:type="dxa"/>
          </w:tcPr>
          <w:p w:rsidR="000A584A" w:rsidRPr="001474D1" w:rsidRDefault="000A584A" w:rsidP="00BF00A8">
            <w:pPr>
              <w:jc w:val="both"/>
              <w:rPr>
                <w:rFonts w:ascii="Times New Roman" w:hAnsi="Times New Roman" w:cs="Times New Roman"/>
                <w:sz w:val="20"/>
                <w:szCs w:val="20"/>
              </w:rPr>
            </w:pPr>
          </w:p>
        </w:tc>
        <w:tc>
          <w:tcPr>
            <w:tcW w:w="3402" w:type="dxa"/>
          </w:tcPr>
          <w:p w:rsidR="000A584A" w:rsidRPr="001474D1" w:rsidRDefault="000A584A" w:rsidP="00BF00A8">
            <w:pPr>
              <w:jc w:val="both"/>
              <w:rPr>
                <w:rFonts w:ascii="Times New Roman" w:hAnsi="Times New Roman" w:cs="Times New Roman"/>
                <w:sz w:val="20"/>
                <w:szCs w:val="20"/>
              </w:rPr>
            </w:pPr>
          </w:p>
        </w:tc>
      </w:tr>
      <w:tr w:rsidR="000A584A" w:rsidRPr="001474D1" w:rsidTr="008F5DB2">
        <w:trPr>
          <w:trHeight w:val="120"/>
        </w:trPr>
        <w:tc>
          <w:tcPr>
            <w:tcW w:w="9776" w:type="dxa"/>
            <w:gridSpan w:val="4"/>
          </w:tcPr>
          <w:p w:rsidR="000A584A" w:rsidRPr="001474D1" w:rsidRDefault="000A584A" w:rsidP="000A584A">
            <w:pPr>
              <w:pStyle w:val="Default"/>
              <w:jc w:val="both"/>
              <w:rPr>
                <w:sz w:val="20"/>
                <w:szCs w:val="20"/>
              </w:rPr>
            </w:pPr>
            <w:r w:rsidRPr="001474D1">
              <w:rPr>
                <w:b/>
                <w:bCs/>
                <w:sz w:val="20"/>
                <w:szCs w:val="20"/>
              </w:rPr>
              <w:t xml:space="preserve">Раздел 4. Давление твёрдых тел, жидкостей и газов </w:t>
            </w:r>
          </w:p>
        </w:tc>
      </w:tr>
      <w:tr w:rsidR="00910A69" w:rsidRPr="001474D1" w:rsidTr="00910A69">
        <w:trPr>
          <w:trHeight w:val="120"/>
        </w:trPr>
        <w:tc>
          <w:tcPr>
            <w:tcW w:w="562" w:type="dxa"/>
          </w:tcPr>
          <w:p w:rsidR="00910A69" w:rsidRPr="001474D1" w:rsidRDefault="00DC10D1" w:rsidP="00BF00A8">
            <w:pPr>
              <w:rPr>
                <w:rFonts w:ascii="Times New Roman" w:hAnsi="Times New Roman" w:cs="Times New Roman"/>
                <w:sz w:val="20"/>
                <w:szCs w:val="20"/>
              </w:rPr>
            </w:pPr>
            <w:r w:rsidRPr="001474D1">
              <w:rPr>
                <w:rFonts w:ascii="Times New Roman" w:hAnsi="Times New Roman" w:cs="Times New Roman"/>
                <w:sz w:val="20"/>
                <w:szCs w:val="20"/>
              </w:rPr>
              <w:t>4.1</w:t>
            </w:r>
          </w:p>
        </w:tc>
        <w:tc>
          <w:tcPr>
            <w:tcW w:w="3119" w:type="dxa"/>
          </w:tcPr>
          <w:p w:rsidR="00910A69" w:rsidRPr="001474D1" w:rsidRDefault="00910A69" w:rsidP="00910A69">
            <w:pPr>
              <w:pStyle w:val="Default"/>
              <w:rPr>
                <w:sz w:val="20"/>
                <w:szCs w:val="20"/>
              </w:rPr>
            </w:pPr>
            <w:r w:rsidRPr="001474D1">
              <w:rPr>
                <w:sz w:val="20"/>
                <w:szCs w:val="20"/>
              </w:rPr>
              <w:t>Давление. Передача давления твёрдыми телами, жидкостями и газами (3ч)</w:t>
            </w:r>
          </w:p>
        </w:tc>
        <w:tc>
          <w:tcPr>
            <w:tcW w:w="2693" w:type="dxa"/>
          </w:tcPr>
          <w:p w:rsidR="00910A69" w:rsidRPr="001474D1" w:rsidRDefault="00910A69" w:rsidP="00910A69">
            <w:pPr>
              <w:pStyle w:val="Default"/>
              <w:rPr>
                <w:sz w:val="20"/>
                <w:szCs w:val="20"/>
              </w:rPr>
            </w:pPr>
            <w:r w:rsidRPr="001474D1">
              <w:rPr>
                <w:sz w:val="20"/>
                <w:szCs w:val="20"/>
              </w:rPr>
              <w:t xml:space="preserve">Давление. Способы уменьшения и увеличения давления. Давление газа. Зависимость давления газа от объёма, температуры. </w:t>
            </w:r>
          </w:p>
          <w:p w:rsidR="00910A69" w:rsidRPr="001474D1" w:rsidRDefault="00910A69" w:rsidP="00910A69">
            <w:pPr>
              <w:pStyle w:val="Default"/>
              <w:rPr>
                <w:sz w:val="20"/>
                <w:szCs w:val="20"/>
              </w:rPr>
            </w:pPr>
            <w:r w:rsidRPr="001474D1">
              <w:rPr>
                <w:sz w:val="20"/>
                <w:szCs w:val="20"/>
              </w:rPr>
              <w:t xml:space="preserve">Передача давления твёрдыми телами, жидкостями и газами. Закон Паскаля </w:t>
            </w:r>
          </w:p>
          <w:p w:rsidR="00910A69" w:rsidRPr="001474D1" w:rsidRDefault="00910A69" w:rsidP="00910A69">
            <w:pPr>
              <w:pStyle w:val="Default"/>
              <w:rPr>
                <w:sz w:val="20"/>
                <w:szCs w:val="20"/>
              </w:rPr>
            </w:pPr>
          </w:p>
          <w:p w:rsidR="00910A69" w:rsidRPr="001474D1" w:rsidRDefault="00910A69" w:rsidP="00BF00A8">
            <w:pPr>
              <w:rPr>
                <w:rFonts w:ascii="Times New Roman" w:hAnsi="Times New Roman" w:cs="Times New Roman"/>
                <w:sz w:val="20"/>
                <w:szCs w:val="20"/>
              </w:rPr>
            </w:pPr>
          </w:p>
        </w:tc>
        <w:tc>
          <w:tcPr>
            <w:tcW w:w="3402" w:type="dxa"/>
          </w:tcPr>
          <w:p w:rsidR="00910A69" w:rsidRPr="001474D1" w:rsidRDefault="00910A69" w:rsidP="00910A69">
            <w:pPr>
              <w:pStyle w:val="Default"/>
              <w:rPr>
                <w:sz w:val="20"/>
                <w:szCs w:val="20"/>
              </w:rPr>
            </w:pPr>
            <w:r w:rsidRPr="001474D1">
              <w:rPr>
                <w:sz w:val="20"/>
                <w:szCs w:val="20"/>
              </w:rPr>
              <w:t xml:space="preserve">Анализ и объяснение опытов и практических ситуаций, в которых проявляется сила давления. </w:t>
            </w:r>
          </w:p>
          <w:p w:rsidR="00910A69" w:rsidRPr="001474D1" w:rsidRDefault="00910A69" w:rsidP="00910A69">
            <w:pPr>
              <w:rPr>
                <w:rFonts w:ascii="Times New Roman" w:hAnsi="Times New Roman" w:cs="Times New Roman"/>
                <w:sz w:val="20"/>
                <w:szCs w:val="20"/>
              </w:rPr>
            </w:pPr>
            <w:r w:rsidRPr="001474D1">
              <w:rPr>
                <w:rFonts w:ascii="Times New Roman" w:hAnsi="Times New Roman" w:cs="Times New Roman"/>
                <w:sz w:val="20"/>
                <w:szCs w:val="20"/>
              </w:rPr>
              <w:t xml:space="preserve">Обоснование способов уменьшения и увеличения давления. Изучение зависимости давления газа от объёма и температуры. Изучение особенностей передачи давления твёрдыми телами, жидкостями и газами. Обоснование результатов опытов особенностями строения вещества в твёрдом, жидком и газообразном состояниях. </w:t>
            </w:r>
          </w:p>
          <w:p w:rsidR="00910A69" w:rsidRPr="001474D1" w:rsidRDefault="00910A69" w:rsidP="00910A69">
            <w:pPr>
              <w:pStyle w:val="Default"/>
              <w:rPr>
                <w:sz w:val="20"/>
                <w:szCs w:val="20"/>
              </w:rPr>
            </w:pPr>
            <w:r w:rsidRPr="001474D1">
              <w:rPr>
                <w:sz w:val="20"/>
                <w:szCs w:val="20"/>
              </w:rPr>
              <w:t xml:space="preserve">Экспериментальное доказательство закона Паскаля. </w:t>
            </w:r>
          </w:p>
          <w:p w:rsidR="00910A69" w:rsidRPr="001474D1" w:rsidRDefault="00910A69" w:rsidP="00910A69">
            <w:pPr>
              <w:rPr>
                <w:rFonts w:ascii="Times New Roman" w:hAnsi="Times New Roman" w:cs="Times New Roman"/>
                <w:sz w:val="20"/>
                <w:szCs w:val="20"/>
              </w:rPr>
            </w:pPr>
            <w:r w:rsidRPr="001474D1">
              <w:rPr>
                <w:rFonts w:ascii="Times New Roman" w:hAnsi="Times New Roman" w:cs="Times New Roman"/>
                <w:sz w:val="20"/>
                <w:szCs w:val="20"/>
              </w:rPr>
              <w:t xml:space="preserve">Решение задач на расчёт давления твёрдого тела </w:t>
            </w:r>
          </w:p>
        </w:tc>
      </w:tr>
      <w:tr w:rsidR="00910A69" w:rsidRPr="001474D1" w:rsidTr="00910A69">
        <w:trPr>
          <w:trHeight w:val="120"/>
        </w:trPr>
        <w:tc>
          <w:tcPr>
            <w:tcW w:w="562" w:type="dxa"/>
          </w:tcPr>
          <w:p w:rsidR="00910A69" w:rsidRPr="001474D1" w:rsidRDefault="00DC10D1" w:rsidP="00BF00A8">
            <w:pPr>
              <w:rPr>
                <w:rFonts w:ascii="Times New Roman" w:hAnsi="Times New Roman" w:cs="Times New Roman"/>
                <w:sz w:val="20"/>
                <w:szCs w:val="20"/>
              </w:rPr>
            </w:pPr>
            <w:r w:rsidRPr="001474D1">
              <w:rPr>
                <w:rFonts w:ascii="Times New Roman" w:hAnsi="Times New Roman" w:cs="Times New Roman"/>
                <w:sz w:val="20"/>
                <w:szCs w:val="20"/>
              </w:rPr>
              <w:t>4.2</w:t>
            </w:r>
          </w:p>
        </w:tc>
        <w:tc>
          <w:tcPr>
            <w:tcW w:w="3119" w:type="dxa"/>
          </w:tcPr>
          <w:p w:rsidR="00910A69" w:rsidRPr="001474D1" w:rsidRDefault="00910A69" w:rsidP="00910A69">
            <w:pPr>
              <w:pStyle w:val="Default"/>
              <w:rPr>
                <w:sz w:val="20"/>
                <w:szCs w:val="20"/>
              </w:rPr>
            </w:pPr>
            <w:r w:rsidRPr="001474D1">
              <w:rPr>
                <w:sz w:val="20"/>
                <w:szCs w:val="20"/>
              </w:rPr>
              <w:t>Давление жидкости (5ч)</w:t>
            </w:r>
          </w:p>
        </w:tc>
        <w:tc>
          <w:tcPr>
            <w:tcW w:w="2693" w:type="dxa"/>
          </w:tcPr>
          <w:p w:rsidR="00910A69" w:rsidRPr="001474D1" w:rsidRDefault="00910A69" w:rsidP="00910A69">
            <w:pPr>
              <w:pStyle w:val="Default"/>
              <w:rPr>
                <w:sz w:val="20"/>
                <w:szCs w:val="20"/>
              </w:rPr>
            </w:pPr>
            <w:r w:rsidRPr="001474D1">
              <w:rPr>
                <w:sz w:val="20"/>
                <w:szCs w:val="20"/>
              </w:rPr>
              <w:t xml:space="preserve">Зависимость давления жидкости от глубины. Пневматические машины. Гидростатический парадокс. Сообщающиеся сосуды. Гидравлические механизмы </w:t>
            </w:r>
          </w:p>
          <w:p w:rsidR="00910A69" w:rsidRPr="001474D1" w:rsidRDefault="00910A69" w:rsidP="00BF00A8">
            <w:pPr>
              <w:rPr>
                <w:rFonts w:ascii="Times New Roman" w:hAnsi="Times New Roman" w:cs="Times New Roman"/>
                <w:sz w:val="20"/>
                <w:szCs w:val="20"/>
              </w:rPr>
            </w:pPr>
          </w:p>
        </w:tc>
        <w:tc>
          <w:tcPr>
            <w:tcW w:w="3402" w:type="dxa"/>
          </w:tcPr>
          <w:p w:rsidR="00910A69" w:rsidRPr="001474D1" w:rsidRDefault="00910A69" w:rsidP="00910A69">
            <w:pPr>
              <w:pStyle w:val="Default"/>
              <w:rPr>
                <w:sz w:val="20"/>
                <w:szCs w:val="20"/>
              </w:rPr>
            </w:pPr>
            <w:r w:rsidRPr="001474D1">
              <w:rPr>
                <w:sz w:val="20"/>
                <w:szCs w:val="20"/>
              </w:rPr>
              <w:t xml:space="preserve">Исследование зависимости давления жидкости от глубины погружения и плотности жидкости. </w:t>
            </w:r>
          </w:p>
          <w:p w:rsidR="00910A69" w:rsidRPr="001474D1" w:rsidRDefault="00910A69" w:rsidP="00910A69">
            <w:pPr>
              <w:pStyle w:val="Default"/>
              <w:rPr>
                <w:sz w:val="20"/>
                <w:szCs w:val="20"/>
              </w:rPr>
            </w:pPr>
            <w:r w:rsidRPr="001474D1">
              <w:rPr>
                <w:sz w:val="20"/>
                <w:szCs w:val="20"/>
              </w:rPr>
              <w:t xml:space="preserve">Наблюдение и объяснение гидростатического парадокса на основе закона Паскаля. </w:t>
            </w:r>
          </w:p>
          <w:p w:rsidR="00910A69" w:rsidRPr="001474D1" w:rsidRDefault="00910A69" w:rsidP="00910A69">
            <w:pPr>
              <w:pStyle w:val="Default"/>
              <w:rPr>
                <w:sz w:val="20"/>
                <w:szCs w:val="20"/>
              </w:rPr>
            </w:pPr>
            <w:r w:rsidRPr="001474D1">
              <w:rPr>
                <w:sz w:val="20"/>
                <w:szCs w:val="20"/>
              </w:rPr>
              <w:t xml:space="preserve">Изучение сообщающихся сосудов. </w:t>
            </w:r>
          </w:p>
          <w:p w:rsidR="00910A69" w:rsidRPr="001474D1" w:rsidRDefault="00910A69" w:rsidP="00910A69">
            <w:pPr>
              <w:pStyle w:val="Default"/>
              <w:rPr>
                <w:sz w:val="20"/>
                <w:szCs w:val="20"/>
              </w:rPr>
            </w:pPr>
            <w:r w:rsidRPr="001474D1">
              <w:rPr>
                <w:sz w:val="20"/>
                <w:szCs w:val="20"/>
              </w:rPr>
              <w:t xml:space="preserve">Решение задач на расчёт давления жидкости. </w:t>
            </w:r>
          </w:p>
          <w:p w:rsidR="00910A69" w:rsidRPr="001474D1" w:rsidRDefault="00910A69" w:rsidP="00910A69">
            <w:pPr>
              <w:pStyle w:val="Default"/>
              <w:rPr>
                <w:sz w:val="20"/>
                <w:szCs w:val="20"/>
              </w:rPr>
            </w:pPr>
            <w:r w:rsidRPr="001474D1">
              <w:rPr>
                <w:sz w:val="20"/>
                <w:szCs w:val="20"/>
              </w:rPr>
              <w:t xml:space="preserve">Объяснение принципа действия гидравлического пресса, пневматических машин. </w:t>
            </w:r>
          </w:p>
          <w:p w:rsidR="00910A69" w:rsidRPr="001474D1" w:rsidRDefault="00910A69" w:rsidP="00910A69">
            <w:pPr>
              <w:rPr>
                <w:rFonts w:ascii="Times New Roman" w:hAnsi="Times New Roman" w:cs="Times New Roman"/>
                <w:sz w:val="20"/>
                <w:szCs w:val="20"/>
              </w:rPr>
            </w:pPr>
            <w:r w:rsidRPr="001474D1">
              <w:rPr>
                <w:rFonts w:ascii="Times New Roman" w:hAnsi="Times New Roman" w:cs="Times New Roman"/>
                <w:sz w:val="20"/>
                <w:szCs w:val="20"/>
              </w:rPr>
              <w:t xml:space="preserve">Анализ и объяснение практических ситуаций, демонстрирующих проявление давления жидкости и закона Паскаля, например процессов в организме при глубоководном нырянии </w:t>
            </w:r>
          </w:p>
        </w:tc>
      </w:tr>
      <w:tr w:rsidR="00910A69" w:rsidRPr="001474D1" w:rsidTr="00910A69">
        <w:trPr>
          <w:trHeight w:val="120"/>
        </w:trPr>
        <w:tc>
          <w:tcPr>
            <w:tcW w:w="562" w:type="dxa"/>
          </w:tcPr>
          <w:p w:rsidR="00910A69" w:rsidRPr="001474D1" w:rsidRDefault="00DC10D1" w:rsidP="00BF00A8">
            <w:pPr>
              <w:rPr>
                <w:rFonts w:ascii="Times New Roman" w:hAnsi="Times New Roman" w:cs="Times New Roman"/>
                <w:sz w:val="20"/>
                <w:szCs w:val="20"/>
              </w:rPr>
            </w:pPr>
            <w:r w:rsidRPr="001474D1">
              <w:rPr>
                <w:rFonts w:ascii="Times New Roman" w:hAnsi="Times New Roman" w:cs="Times New Roman"/>
                <w:sz w:val="20"/>
                <w:szCs w:val="20"/>
              </w:rPr>
              <w:lastRenderedPageBreak/>
              <w:t>4.3</w:t>
            </w:r>
          </w:p>
        </w:tc>
        <w:tc>
          <w:tcPr>
            <w:tcW w:w="3119" w:type="dxa"/>
          </w:tcPr>
          <w:p w:rsidR="00910A69" w:rsidRPr="001474D1" w:rsidRDefault="00910A69" w:rsidP="00910A69">
            <w:pPr>
              <w:pStyle w:val="Default"/>
              <w:rPr>
                <w:sz w:val="20"/>
                <w:szCs w:val="20"/>
              </w:rPr>
            </w:pPr>
            <w:r w:rsidRPr="001474D1">
              <w:rPr>
                <w:sz w:val="20"/>
                <w:szCs w:val="20"/>
              </w:rPr>
              <w:t>Атмосферное давление (6ч)</w:t>
            </w:r>
          </w:p>
        </w:tc>
        <w:tc>
          <w:tcPr>
            <w:tcW w:w="2693" w:type="dxa"/>
          </w:tcPr>
          <w:p w:rsidR="00910A69" w:rsidRPr="001474D1" w:rsidRDefault="00910A69" w:rsidP="00910A69">
            <w:pPr>
              <w:pStyle w:val="Default"/>
              <w:rPr>
                <w:sz w:val="20"/>
                <w:szCs w:val="20"/>
              </w:rPr>
            </w:pPr>
            <w:r w:rsidRPr="001474D1">
              <w:rPr>
                <w:sz w:val="20"/>
                <w:szCs w:val="20"/>
              </w:rPr>
              <w:t xml:space="preserve">Атмосфера Земли и атмосферное давление. Причины существования </w:t>
            </w:r>
          </w:p>
          <w:p w:rsidR="00910A69" w:rsidRPr="001474D1" w:rsidRDefault="00910A69" w:rsidP="00910A69">
            <w:pPr>
              <w:pStyle w:val="Default"/>
              <w:rPr>
                <w:sz w:val="20"/>
                <w:szCs w:val="20"/>
              </w:rPr>
            </w:pPr>
            <w:r w:rsidRPr="001474D1">
              <w:rPr>
                <w:sz w:val="20"/>
                <w:szCs w:val="20"/>
              </w:rPr>
              <w:t xml:space="preserve">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910A69" w:rsidRPr="001474D1" w:rsidRDefault="00910A69" w:rsidP="00910A69">
            <w:pPr>
              <w:pStyle w:val="Default"/>
              <w:rPr>
                <w:sz w:val="20"/>
                <w:szCs w:val="20"/>
              </w:rPr>
            </w:pPr>
          </w:p>
          <w:p w:rsidR="00910A69" w:rsidRPr="001474D1" w:rsidRDefault="00910A69" w:rsidP="00BF00A8">
            <w:pPr>
              <w:rPr>
                <w:rFonts w:ascii="Times New Roman" w:hAnsi="Times New Roman" w:cs="Times New Roman"/>
                <w:sz w:val="20"/>
                <w:szCs w:val="20"/>
              </w:rPr>
            </w:pPr>
          </w:p>
        </w:tc>
        <w:tc>
          <w:tcPr>
            <w:tcW w:w="3402" w:type="dxa"/>
          </w:tcPr>
          <w:p w:rsidR="00910A69" w:rsidRPr="001474D1" w:rsidRDefault="00910A69" w:rsidP="00910A69">
            <w:pPr>
              <w:pStyle w:val="Default"/>
              <w:rPr>
                <w:sz w:val="20"/>
                <w:szCs w:val="20"/>
              </w:rPr>
            </w:pPr>
            <w:r w:rsidRPr="001474D1">
              <w:rPr>
                <w:sz w:val="20"/>
                <w:szCs w:val="20"/>
              </w:rPr>
              <w:t xml:space="preserve">Экспериментальное обнаружение атмосферного давления. Анализ и объяснение опытов и практических </w:t>
            </w:r>
          </w:p>
          <w:p w:rsidR="00910A69" w:rsidRPr="001474D1" w:rsidRDefault="00910A69" w:rsidP="00910A69">
            <w:pPr>
              <w:pStyle w:val="Default"/>
              <w:rPr>
                <w:sz w:val="20"/>
                <w:szCs w:val="20"/>
              </w:rPr>
            </w:pPr>
            <w:r w:rsidRPr="001474D1">
              <w:rPr>
                <w:sz w:val="20"/>
                <w:szCs w:val="20"/>
              </w:rPr>
              <w:t xml:space="preserve">ситуаций, связанных с действием атмосферного давления. </w:t>
            </w:r>
          </w:p>
          <w:p w:rsidR="00910A69" w:rsidRPr="001474D1" w:rsidRDefault="00910A69" w:rsidP="00910A69">
            <w:pPr>
              <w:pStyle w:val="Default"/>
              <w:rPr>
                <w:sz w:val="20"/>
                <w:szCs w:val="20"/>
              </w:rPr>
            </w:pPr>
            <w:r w:rsidRPr="001474D1">
              <w:rPr>
                <w:sz w:val="20"/>
                <w:szCs w:val="20"/>
              </w:rPr>
              <w:t xml:space="preserve">Объяснение существования атмосферы на Земле и некоторых планетах или её отсутствия на других планетах и Луне. </w:t>
            </w:r>
          </w:p>
          <w:p w:rsidR="00910A69" w:rsidRPr="001474D1" w:rsidRDefault="00910A69" w:rsidP="00910A69">
            <w:pPr>
              <w:pStyle w:val="Default"/>
              <w:rPr>
                <w:sz w:val="20"/>
                <w:szCs w:val="20"/>
              </w:rPr>
            </w:pPr>
            <w:r w:rsidRPr="001474D1">
              <w:rPr>
                <w:sz w:val="20"/>
                <w:szCs w:val="20"/>
              </w:rPr>
              <w:t xml:space="preserve">Объяснение изменения плотности атмосферы с высотой и зависимости атмосферного давления от высоты. </w:t>
            </w:r>
          </w:p>
          <w:p w:rsidR="00910A69" w:rsidRPr="001474D1" w:rsidRDefault="00910A69" w:rsidP="00910A69">
            <w:pPr>
              <w:pStyle w:val="Default"/>
              <w:rPr>
                <w:sz w:val="20"/>
                <w:szCs w:val="20"/>
              </w:rPr>
            </w:pPr>
            <w:r w:rsidRPr="001474D1">
              <w:rPr>
                <w:sz w:val="20"/>
                <w:szCs w:val="20"/>
              </w:rPr>
              <w:t xml:space="preserve">Решение задач на расчёт атмосферного давления. </w:t>
            </w:r>
          </w:p>
          <w:p w:rsidR="00910A69" w:rsidRPr="001474D1" w:rsidRDefault="00910A69" w:rsidP="00910A69">
            <w:pPr>
              <w:pStyle w:val="Default"/>
              <w:rPr>
                <w:sz w:val="20"/>
                <w:szCs w:val="20"/>
              </w:rPr>
            </w:pPr>
            <w:r w:rsidRPr="001474D1">
              <w:rPr>
                <w:sz w:val="20"/>
                <w:szCs w:val="20"/>
              </w:rPr>
              <w:t xml:space="preserve">Изучение устройства барометра-анероида </w:t>
            </w:r>
          </w:p>
          <w:p w:rsidR="00910A69" w:rsidRPr="001474D1" w:rsidRDefault="00910A69" w:rsidP="00BF00A8">
            <w:pPr>
              <w:rPr>
                <w:rFonts w:ascii="Times New Roman" w:hAnsi="Times New Roman" w:cs="Times New Roman"/>
                <w:sz w:val="20"/>
                <w:szCs w:val="20"/>
              </w:rPr>
            </w:pPr>
          </w:p>
        </w:tc>
      </w:tr>
      <w:tr w:rsidR="00910A69" w:rsidRPr="001474D1" w:rsidTr="00910A69">
        <w:trPr>
          <w:trHeight w:val="120"/>
        </w:trPr>
        <w:tc>
          <w:tcPr>
            <w:tcW w:w="562" w:type="dxa"/>
          </w:tcPr>
          <w:p w:rsidR="00910A69" w:rsidRPr="001474D1" w:rsidRDefault="00DC10D1" w:rsidP="00BF00A8">
            <w:pPr>
              <w:rPr>
                <w:rFonts w:ascii="Times New Roman" w:hAnsi="Times New Roman" w:cs="Times New Roman"/>
                <w:sz w:val="20"/>
                <w:szCs w:val="20"/>
              </w:rPr>
            </w:pPr>
            <w:r w:rsidRPr="001474D1">
              <w:rPr>
                <w:rFonts w:ascii="Times New Roman" w:hAnsi="Times New Roman" w:cs="Times New Roman"/>
                <w:sz w:val="20"/>
                <w:szCs w:val="20"/>
              </w:rPr>
              <w:t>4.4</w:t>
            </w:r>
          </w:p>
        </w:tc>
        <w:tc>
          <w:tcPr>
            <w:tcW w:w="3119" w:type="dxa"/>
          </w:tcPr>
          <w:p w:rsidR="00910A69" w:rsidRPr="001474D1" w:rsidRDefault="00910A69" w:rsidP="00910A69">
            <w:pPr>
              <w:pStyle w:val="Default"/>
              <w:rPr>
                <w:sz w:val="20"/>
                <w:szCs w:val="20"/>
              </w:rPr>
            </w:pPr>
            <w:r w:rsidRPr="001474D1">
              <w:rPr>
                <w:sz w:val="20"/>
                <w:szCs w:val="20"/>
              </w:rPr>
              <w:t>Действие жидкости и газа на погруженное в них тело (7ч)</w:t>
            </w:r>
          </w:p>
        </w:tc>
        <w:tc>
          <w:tcPr>
            <w:tcW w:w="2693" w:type="dxa"/>
          </w:tcPr>
          <w:p w:rsidR="00910A69" w:rsidRPr="001474D1" w:rsidRDefault="00910A69" w:rsidP="00910A69">
            <w:pPr>
              <w:pStyle w:val="Default"/>
              <w:rPr>
                <w:sz w:val="20"/>
                <w:szCs w:val="20"/>
              </w:rPr>
            </w:pPr>
            <w:r w:rsidRPr="001474D1">
              <w:rPr>
                <w:sz w:val="20"/>
                <w:szCs w:val="20"/>
              </w:rPr>
              <w:t xml:space="preserve">Действие жидкости и газа на погружённое в них тело. Выталкивающая (архимедова) сила. Закон Архимеда. Плавание тел. Воздухоплавание </w:t>
            </w:r>
          </w:p>
          <w:p w:rsidR="00910A69" w:rsidRPr="001474D1" w:rsidRDefault="00910A69" w:rsidP="00BF00A8">
            <w:pPr>
              <w:rPr>
                <w:rFonts w:ascii="Times New Roman" w:hAnsi="Times New Roman" w:cs="Times New Roman"/>
                <w:sz w:val="20"/>
                <w:szCs w:val="20"/>
              </w:rPr>
            </w:pPr>
          </w:p>
        </w:tc>
        <w:tc>
          <w:tcPr>
            <w:tcW w:w="3402" w:type="dxa"/>
          </w:tcPr>
          <w:p w:rsidR="00910A69" w:rsidRPr="001474D1" w:rsidRDefault="00910A69" w:rsidP="00910A69">
            <w:pPr>
              <w:pStyle w:val="Default"/>
              <w:rPr>
                <w:sz w:val="20"/>
                <w:szCs w:val="20"/>
              </w:rPr>
            </w:pPr>
            <w:r w:rsidRPr="001474D1">
              <w:rPr>
                <w:sz w:val="20"/>
                <w:szCs w:val="20"/>
              </w:rPr>
              <w:t xml:space="preserve">Экспериментальное обнаружение действия жидкости и газа на погружённое в них тело. </w:t>
            </w:r>
          </w:p>
          <w:p w:rsidR="00910A69" w:rsidRPr="001474D1" w:rsidRDefault="00910A69" w:rsidP="00910A69">
            <w:pPr>
              <w:pStyle w:val="Default"/>
              <w:rPr>
                <w:sz w:val="20"/>
                <w:szCs w:val="20"/>
              </w:rPr>
            </w:pPr>
            <w:r w:rsidRPr="001474D1">
              <w:rPr>
                <w:sz w:val="20"/>
                <w:szCs w:val="20"/>
              </w:rPr>
              <w:t xml:space="preserve">Определение выталкивающей силы, действующей на тело, погружённое в жидкость. </w:t>
            </w:r>
          </w:p>
          <w:p w:rsidR="00910A69" w:rsidRPr="001474D1" w:rsidRDefault="00910A69" w:rsidP="00910A69">
            <w:pPr>
              <w:pStyle w:val="Default"/>
              <w:rPr>
                <w:sz w:val="20"/>
                <w:szCs w:val="20"/>
              </w:rPr>
            </w:pPr>
            <w:r w:rsidRPr="001474D1">
              <w:rPr>
                <w:sz w:val="20"/>
                <w:szCs w:val="20"/>
              </w:rPr>
              <w:t xml:space="preserve">Проведение и обсуждение опытов, демонстрирующих зависимость выталкивающей силы, действующей на тело в жидкости, от объёма погружённой в жидкость части тела и от плотности жидкости. </w:t>
            </w:r>
          </w:p>
          <w:p w:rsidR="00910A69" w:rsidRPr="001474D1" w:rsidRDefault="00910A69" w:rsidP="00910A69">
            <w:pPr>
              <w:pStyle w:val="Default"/>
              <w:rPr>
                <w:sz w:val="20"/>
                <w:szCs w:val="20"/>
              </w:rPr>
            </w:pPr>
            <w:r w:rsidRPr="001474D1">
              <w:rPr>
                <w:i/>
                <w:iCs/>
                <w:sz w:val="20"/>
                <w:szCs w:val="20"/>
              </w:rPr>
              <w:t xml:space="preserve">Проверка независимости выталкивающей силы, действующей на тело в жидкости, от массы тела. </w:t>
            </w:r>
          </w:p>
          <w:p w:rsidR="00910A69" w:rsidRPr="001474D1" w:rsidRDefault="00910A69" w:rsidP="00910A69">
            <w:pPr>
              <w:rPr>
                <w:rFonts w:ascii="Times New Roman" w:hAnsi="Times New Roman" w:cs="Times New Roman"/>
                <w:sz w:val="20"/>
                <w:szCs w:val="20"/>
              </w:rPr>
            </w:pPr>
            <w:r w:rsidRPr="001474D1">
              <w:rPr>
                <w:rFonts w:ascii="Times New Roman" w:hAnsi="Times New Roman" w:cs="Times New Roman"/>
                <w:sz w:val="20"/>
                <w:szCs w:val="20"/>
              </w:rPr>
              <w:t xml:space="preserve">Исследование зависимости веса тела в воде от объёма погружённой в жидкость части тела.  </w:t>
            </w:r>
          </w:p>
          <w:p w:rsidR="00910A69" w:rsidRPr="001474D1" w:rsidRDefault="00910A69" w:rsidP="00910A69">
            <w:pPr>
              <w:pStyle w:val="Default"/>
              <w:rPr>
                <w:sz w:val="20"/>
                <w:szCs w:val="20"/>
              </w:rPr>
            </w:pPr>
            <w:r w:rsidRPr="001474D1">
              <w:rPr>
                <w:sz w:val="20"/>
                <w:szCs w:val="20"/>
              </w:rPr>
              <w:t xml:space="preserve">Решение задач на применение закона Архимеда и условия плавания тел. </w:t>
            </w:r>
          </w:p>
          <w:p w:rsidR="00910A69" w:rsidRPr="001474D1" w:rsidRDefault="00910A69" w:rsidP="00910A69">
            <w:pPr>
              <w:rPr>
                <w:rFonts w:ascii="Times New Roman" w:hAnsi="Times New Roman" w:cs="Times New Roman"/>
                <w:sz w:val="20"/>
                <w:szCs w:val="20"/>
              </w:rPr>
            </w:pPr>
            <w:r w:rsidRPr="001474D1">
              <w:rPr>
                <w:rFonts w:ascii="Times New Roman" w:hAnsi="Times New Roman" w:cs="Times New Roman"/>
                <w:sz w:val="20"/>
                <w:szCs w:val="20"/>
              </w:rPr>
              <w:t xml:space="preserve">Конструирование ареометра или конструирование лодки и определение её грузоподъёмности </w:t>
            </w:r>
          </w:p>
        </w:tc>
      </w:tr>
      <w:tr w:rsidR="00910A69" w:rsidRPr="001474D1" w:rsidTr="003213ED">
        <w:trPr>
          <w:trHeight w:val="120"/>
        </w:trPr>
        <w:tc>
          <w:tcPr>
            <w:tcW w:w="3681" w:type="dxa"/>
            <w:gridSpan w:val="2"/>
          </w:tcPr>
          <w:p w:rsidR="00910A69" w:rsidRPr="001474D1" w:rsidRDefault="00910A69" w:rsidP="00BF00A8">
            <w:pPr>
              <w:rPr>
                <w:rFonts w:ascii="Times New Roman" w:hAnsi="Times New Roman" w:cs="Times New Roman"/>
                <w:sz w:val="20"/>
                <w:szCs w:val="20"/>
              </w:rPr>
            </w:pPr>
            <w:r w:rsidRPr="001474D1">
              <w:rPr>
                <w:rFonts w:ascii="Times New Roman" w:hAnsi="Times New Roman" w:cs="Times New Roman"/>
                <w:sz w:val="20"/>
                <w:szCs w:val="20"/>
              </w:rPr>
              <w:t>Итого по разделу 21 ч</w:t>
            </w:r>
          </w:p>
        </w:tc>
        <w:tc>
          <w:tcPr>
            <w:tcW w:w="2693" w:type="dxa"/>
          </w:tcPr>
          <w:p w:rsidR="00910A69" w:rsidRPr="001474D1" w:rsidRDefault="00910A69" w:rsidP="00BF00A8">
            <w:pPr>
              <w:rPr>
                <w:rFonts w:ascii="Times New Roman" w:hAnsi="Times New Roman" w:cs="Times New Roman"/>
                <w:sz w:val="20"/>
                <w:szCs w:val="20"/>
              </w:rPr>
            </w:pPr>
          </w:p>
        </w:tc>
        <w:tc>
          <w:tcPr>
            <w:tcW w:w="3402" w:type="dxa"/>
          </w:tcPr>
          <w:p w:rsidR="00910A69" w:rsidRPr="001474D1" w:rsidRDefault="00910A69" w:rsidP="00BF00A8">
            <w:pPr>
              <w:rPr>
                <w:rFonts w:ascii="Times New Roman" w:hAnsi="Times New Roman" w:cs="Times New Roman"/>
                <w:sz w:val="20"/>
                <w:szCs w:val="20"/>
              </w:rPr>
            </w:pPr>
          </w:p>
        </w:tc>
      </w:tr>
      <w:tr w:rsidR="00910A69" w:rsidRPr="001474D1" w:rsidTr="00B72A89">
        <w:trPr>
          <w:trHeight w:val="120"/>
        </w:trPr>
        <w:tc>
          <w:tcPr>
            <w:tcW w:w="9776" w:type="dxa"/>
            <w:gridSpan w:val="4"/>
          </w:tcPr>
          <w:p w:rsidR="00910A69" w:rsidRPr="001474D1" w:rsidRDefault="00910A69" w:rsidP="00910A69">
            <w:pPr>
              <w:pStyle w:val="Default"/>
              <w:rPr>
                <w:sz w:val="20"/>
                <w:szCs w:val="20"/>
              </w:rPr>
            </w:pPr>
            <w:r w:rsidRPr="001474D1">
              <w:rPr>
                <w:b/>
                <w:bCs/>
                <w:sz w:val="20"/>
                <w:szCs w:val="20"/>
              </w:rPr>
              <w:t xml:space="preserve">Раздел 5. Работа и мощность. Энергия </w:t>
            </w:r>
          </w:p>
          <w:p w:rsidR="00910A69" w:rsidRPr="001474D1" w:rsidRDefault="00910A69" w:rsidP="00BF00A8">
            <w:pPr>
              <w:rPr>
                <w:rFonts w:ascii="Times New Roman" w:hAnsi="Times New Roman" w:cs="Times New Roman"/>
                <w:sz w:val="20"/>
                <w:szCs w:val="20"/>
              </w:rPr>
            </w:pPr>
          </w:p>
        </w:tc>
      </w:tr>
      <w:tr w:rsidR="00910A69" w:rsidRPr="001474D1" w:rsidTr="00910A69">
        <w:trPr>
          <w:trHeight w:val="120"/>
        </w:trPr>
        <w:tc>
          <w:tcPr>
            <w:tcW w:w="562" w:type="dxa"/>
          </w:tcPr>
          <w:p w:rsidR="00910A69" w:rsidRPr="001474D1" w:rsidRDefault="00DC10D1" w:rsidP="00BF00A8">
            <w:pPr>
              <w:rPr>
                <w:rFonts w:ascii="Times New Roman" w:hAnsi="Times New Roman" w:cs="Times New Roman"/>
                <w:sz w:val="20"/>
                <w:szCs w:val="20"/>
              </w:rPr>
            </w:pPr>
            <w:r w:rsidRPr="001474D1">
              <w:rPr>
                <w:rFonts w:ascii="Times New Roman" w:hAnsi="Times New Roman" w:cs="Times New Roman"/>
                <w:sz w:val="20"/>
                <w:szCs w:val="20"/>
              </w:rPr>
              <w:t>5.1</w:t>
            </w:r>
          </w:p>
        </w:tc>
        <w:tc>
          <w:tcPr>
            <w:tcW w:w="3119" w:type="dxa"/>
          </w:tcPr>
          <w:p w:rsidR="00910A69" w:rsidRPr="001474D1" w:rsidRDefault="00910A69" w:rsidP="00910A69">
            <w:pPr>
              <w:pStyle w:val="Default"/>
              <w:rPr>
                <w:sz w:val="20"/>
                <w:szCs w:val="20"/>
              </w:rPr>
            </w:pPr>
            <w:r w:rsidRPr="001474D1">
              <w:rPr>
                <w:sz w:val="20"/>
                <w:szCs w:val="20"/>
              </w:rPr>
              <w:t>Работа и мощность (3ч)</w:t>
            </w:r>
          </w:p>
        </w:tc>
        <w:tc>
          <w:tcPr>
            <w:tcW w:w="2693" w:type="dxa"/>
          </w:tcPr>
          <w:p w:rsidR="00910A69" w:rsidRPr="001474D1" w:rsidRDefault="00910A69" w:rsidP="00910A69">
            <w:pPr>
              <w:pStyle w:val="Default"/>
              <w:rPr>
                <w:sz w:val="20"/>
                <w:szCs w:val="20"/>
              </w:rPr>
            </w:pPr>
            <w:r w:rsidRPr="001474D1">
              <w:rPr>
                <w:sz w:val="20"/>
                <w:szCs w:val="20"/>
              </w:rPr>
              <w:t xml:space="preserve">Механическая работа. Мощность </w:t>
            </w:r>
          </w:p>
          <w:p w:rsidR="00910A69" w:rsidRPr="001474D1" w:rsidRDefault="00910A69" w:rsidP="00BF00A8">
            <w:pPr>
              <w:rPr>
                <w:rFonts w:ascii="Times New Roman" w:hAnsi="Times New Roman" w:cs="Times New Roman"/>
                <w:sz w:val="20"/>
                <w:szCs w:val="20"/>
              </w:rPr>
            </w:pPr>
          </w:p>
        </w:tc>
        <w:tc>
          <w:tcPr>
            <w:tcW w:w="3402" w:type="dxa"/>
          </w:tcPr>
          <w:p w:rsidR="00910A69" w:rsidRPr="001474D1" w:rsidRDefault="00910A69" w:rsidP="00910A69">
            <w:pPr>
              <w:pStyle w:val="Default"/>
              <w:rPr>
                <w:sz w:val="20"/>
                <w:szCs w:val="20"/>
              </w:rPr>
            </w:pPr>
            <w:r w:rsidRPr="001474D1">
              <w:rPr>
                <w:sz w:val="20"/>
                <w:szCs w:val="20"/>
              </w:rPr>
              <w:t xml:space="preserve">Экспериментальное определение механической работы силы тяжести при падении тела и силы трения при равномерном перемещении тела по горизонтальной поверхности. </w:t>
            </w:r>
          </w:p>
          <w:p w:rsidR="00910A69" w:rsidRPr="001474D1" w:rsidRDefault="00910A69" w:rsidP="00910A69">
            <w:pPr>
              <w:pStyle w:val="Default"/>
              <w:rPr>
                <w:sz w:val="20"/>
                <w:szCs w:val="20"/>
              </w:rPr>
            </w:pPr>
            <w:r w:rsidRPr="001474D1">
              <w:rPr>
                <w:sz w:val="20"/>
                <w:szCs w:val="20"/>
              </w:rPr>
              <w:t xml:space="preserve">Расчёт мощности, развиваемой при подъёме по лестнице. </w:t>
            </w:r>
          </w:p>
          <w:p w:rsidR="00910A69" w:rsidRPr="001474D1" w:rsidRDefault="00910A69" w:rsidP="00910A69">
            <w:pPr>
              <w:rPr>
                <w:rFonts w:ascii="Times New Roman" w:hAnsi="Times New Roman" w:cs="Times New Roman"/>
                <w:sz w:val="20"/>
                <w:szCs w:val="20"/>
              </w:rPr>
            </w:pPr>
            <w:r w:rsidRPr="001474D1">
              <w:rPr>
                <w:rFonts w:ascii="Times New Roman" w:hAnsi="Times New Roman" w:cs="Times New Roman"/>
                <w:sz w:val="20"/>
                <w:szCs w:val="20"/>
              </w:rPr>
              <w:t xml:space="preserve">Решение задач на расчёт механической работы и мощности </w:t>
            </w:r>
          </w:p>
        </w:tc>
      </w:tr>
      <w:tr w:rsidR="00910A69" w:rsidRPr="001474D1" w:rsidTr="00910A69">
        <w:trPr>
          <w:trHeight w:val="120"/>
        </w:trPr>
        <w:tc>
          <w:tcPr>
            <w:tcW w:w="562" w:type="dxa"/>
          </w:tcPr>
          <w:p w:rsidR="00910A69" w:rsidRPr="001474D1" w:rsidRDefault="00DC10D1" w:rsidP="00BF00A8">
            <w:pPr>
              <w:rPr>
                <w:rFonts w:ascii="Times New Roman" w:hAnsi="Times New Roman" w:cs="Times New Roman"/>
                <w:sz w:val="20"/>
                <w:szCs w:val="20"/>
              </w:rPr>
            </w:pPr>
            <w:r w:rsidRPr="001474D1">
              <w:rPr>
                <w:rFonts w:ascii="Times New Roman" w:hAnsi="Times New Roman" w:cs="Times New Roman"/>
                <w:sz w:val="20"/>
                <w:szCs w:val="20"/>
              </w:rPr>
              <w:t>5.2</w:t>
            </w:r>
          </w:p>
        </w:tc>
        <w:tc>
          <w:tcPr>
            <w:tcW w:w="3119" w:type="dxa"/>
          </w:tcPr>
          <w:p w:rsidR="00910A69" w:rsidRPr="001474D1" w:rsidRDefault="00910A69" w:rsidP="00910A69">
            <w:pPr>
              <w:pStyle w:val="Default"/>
              <w:rPr>
                <w:sz w:val="20"/>
                <w:szCs w:val="20"/>
              </w:rPr>
            </w:pPr>
            <w:r w:rsidRPr="001474D1">
              <w:rPr>
                <w:sz w:val="20"/>
                <w:szCs w:val="20"/>
              </w:rPr>
              <w:t>Простые механизмы (5ч)</w:t>
            </w:r>
          </w:p>
        </w:tc>
        <w:tc>
          <w:tcPr>
            <w:tcW w:w="2693" w:type="dxa"/>
          </w:tcPr>
          <w:p w:rsidR="00910A69" w:rsidRPr="001474D1" w:rsidRDefault="00910A69" w:rsidP="00910A69">
            <w:pPr>
              <w:pStyle w:val="Default"/>
              <w:rPr>
                <w:sz w:val="20"/>
                <w:szCs w:val="20"/>
              </w:rPr>
            </w:pPr>
            <w:r w:rsidRPr="001474D1">
              <w:rPr>
                <w:sz w:val="20"/>
                <w:szCs w:val="20"/>
              </w:rPr>
              <w:t xml:space="preserve">Простые механизмы: рычаг, блок, наклонная плоскость. Правило равновесия рычага. Применение правила </w:t>
            </w:r>
            <w:r w:rsidRPr="001474D1">
              <w:rPr>
                <w:sz w:val="20"/>
                <w:szCs w:val="20"/>
              </w:rPr>
              <w:lastRenderedPageBreak/>
              <w:t xml:space="preserve">равновесия рычага к блоку. «Золотое правило» механики. КПД простых механизмов. Простые механизмы в быту и технике </w:t>
            </w:r>
          </w:p>
          <w:p w:rsidR="00910A69" w:rsidRPr="001474D1" w:rsidRDefault="00910A69" w:rsidP="00BF00A8">
            <w:pPr>
              <w:rPr>
                <w:rFonts w:ascii="Times New Roman" w:hAnsi="Times New Roman" w:cs="Times New Roman"/>
                <w:sz w:val="20"/>
                <w:szCs w:val="20"/>
              </w:rPr>
            </w:pPr>
          </w:p>
        </w:tc>
        <w:tc>
          <w:tcPr>
            <w:tcW w:w="3402" w:type="dxa"/>
          </w:tcPr>
          <w:p w:rsidR="00910A69" w:rsidRPr="001474D1" w:rsidRDefault="00910A69" w:rsidP="00910A69">
            <w:pPr>
              <w:pStyle w:val="Default"/>
              <w:rPr>
                <w:sz w:val="20"/>
                <w:szCs w:val="20"/>
              </w:rPr>
            </w:pPr>
            <w:r w:rsidRPr="001474D1">
              <w:rPr>
                <w:sz w:val="20"/>
                <w:szCs w:val="20"/>
              </w:rPr>
              <w:lastRenderedPageBreak/>
              <w:t xml:space="preserve">Определение выигрыша в силе простых механизмов на примере рычага, подвижного и неподвижного блоков, наклонной плоскости. </w:t>
            </w:r>
          </w:p>
          <w:p w:rsidR="00910A69" w:rsidRPr="001474D1" w:rsidRDefault="00910A69" w:rsidP="00910A69">
            <w:pPr>
              <w:pStyle w:val="Default"/>
              <w:rPr>
                <w:sz w:val="20"/>
                <w:szCs w:val="20"/>
              </w:rPr>
            </w:pPr>
            <w:r w:rsidRPr="001474D1">
              <w:rPr>
                <w:sz w:val="20"/>
                <w:szCs w:val="20"/>
              </w:rPr>
              <w:lastRenderedPageBreak/>
              <w:t xml:space="preserve">Исследование условия равновесия рычага. </w:t>
            </w:r>
          </w:p>
          <w:p w:rsidR="00910A69" w:rsidRPr="001474D1" w:rsidRDefault="00910A69" w:rsidP="00910A69">
            <w:pPr>
              <w:pStyle w:val="Default"/>
              <w:rPr>
                <w:sz w:val="20"/>
                <w:szCs w:val="20"/>
              </w:rPr>
            </w:pPr>
            <w:r w:rsidRPr="001474D1">
              <w:rPr>
                <w:sz w:val="20"/>
                <w:szCs w:val="20"/>
              </w:rPr>
              <w:t xml:space="preserve">Обнаружение свойств простых механизмов в различных инструментах и приспособлениях, используемых в быту и технике, а также в живых организмах. </w:t>
            </w:r>
          </w:p>
          <w:p w:rsidR="00910A69" w:rsidRPr="001474D1" w:rsidRDefault="00910A69" w:rsidP="00910A69">
            <w:pPr>
              <w:pStyle w:val="Default"/>
              <w:rPr>
                <w:sz w:val="20"/>
                <w:szCs w:val="20"/>
              </w:rPr>
            </w:pPr>
            <w:r w:rsidRPr="001474D1">
              <w:rPr>
                <w:sz w:val="20"/>
                <w:szCs w:val="20"/>
              </w:rPr>
              <w:t xml:space="preserve">Экспериментальное доказательство равенства работ при применении простых механизмов. </w:t>
            </w:r>
          </w:p>
          <w:p w:rsidR="00910A69" w:rsidRPr="001474D1" w:rsidRDefault="00910A69" w:rsidP="00910A69">
            <w:pPr>
              <w:rPr>
                <w:rFonts w:ascii="Times New Roman" w:hAnsi="Times New Roman" w:cs="Times New Roman"/>
                <w:sz w:val="20"/>
                <w:szCs w:val="20"/>
              </w:rPr>
            </w:pPr>
            <w:r w:rsidRPr="001474D1">
              <w:rPr>
                <w:rFonts w:ascii="Times New Roman" w:hAnsi="Times New Roman" w:cs="Times New Roman"/>
                <w:sz w:val="20"/>
                <w:szCs w:val="20"/>
              </w:rPr>
              <w:t xml:space="preserve">Определение КПД наклонной плоскости. </w:t>
            </w:r>
          </w:p>
          <w:p w:rsidR="00910A69" w:rsidRPr="001474D1" w:rsidRDefault="00910A69" w:rsidP="00910A69">
            <w:pPr>
              <w:pStyle w:val="Default"/>
              <w:rPr>
                <w:sz w:val="20"/>
                <w:szCs w:val="20"/>
              </w:rPr>
            </w:pPr>
            <w:r w:rsidRPr="001474D1">
              <w:rPr>
                <w:sz w:val="20"/>
                <w:szCs w:val="20"/>
              </w:rPr>
              <w:t xml:space="preserve">Решение задач на применение правила равновесия рычага и на расчёт КПД </w:t>
            </w:r>
          </w:p>
          <w:p w:rsidR="00910A69" w:rsidRPr="001474D1" w:rsidRDefault="00910A69" w:rsidP="00910A69">
            <w:pPr>
              <w:rPr>
                <w:rFonts w:ascii="Times New Roman" w:hAnsi="Times New Roman" w:cs="Times New Roman"/>
                <w:sz w:val="20"/>
                <w:szCs w:val="20"/>
              </w:rPr>
            </w:pPr>
          </w:p>
        </w:tc>
      </w:tr>
      <w:tr w:rsidR="00910A69" w:rsidRPr="001474D1" w:rsidTr="00910A69">
        <w:trPr>
          <w:trHeight w:val="120"/>
        </w:trPr>
        <w:tc>
          <w:tcPr>
            <w:tcW w:w="562" w:type="dxa"/>
          </w:tcPr>
          <w:p w:rsidR="00910A69" w:rsidRPr="001474D1" w:rsidRDefault="00DC10D1" w:rsidP="00BF00A8">
            <w:pPr>
              <w:rPr>
                <w:rFonts w:ascii="Times New Roman" w:hAnsi="Times New Roman" w:cs="Times New Roman"/>
                <w:sz w:val="20"/>
                <w:szCs w:val="20"/>
              </w:rPr>
            </w:pPr>
            <w:r w:rsidRPr="001474D1">
              <w:rPr>
                <w:rFonts w:ascii="Times New Roman" w:hAnsi="Times New Roman" w:cs="Times New Roman"/>
                <w:sz w:val="20"/>
                <w:szCs w:val="20"/>
              </w:rPr>
              <w:lastRenderedPageBreak/>
              <w:t>5.3</w:t>
            </w:r>
          </w:p>
        </w:tc>
        <w:tc>
          <w:tcPr>
            <w:tcW w:w="3119" w:type="dxa"/>
          </w:tcPr>
          <w:p w:rsidR="00910A69" w:rsidRPr="001474D1" w:rsidRDefault="00910A69" w:rsidP="00910A69">
            <w:pPr>
              <w:pStyle w:val="Default"/>
              <w:rPr>
                <w:sz w:val="20"/>
                <w:szCs w:val="20"/>
              </w:rPr>
            </w:pPr>
            <w:r w:rsidRPr="001474D1">
              <w:rPr>
                <w:sz w:val="20"/>
                <w:szCs w:val="20"/>
              </w:rPr>
              <w:t>Механическая энергия (4ч)</w:t>
            </w:r>
          </w:p>
        </w:tc>
        <w:tc>
          <w:tcPr>
            <w:tcW w:w="2693" w:type="dxa"/>
          </w:tcPr>
          <w:p w:rsidR="00910A69" w:rsidRPr="001474D1" w:rsidRDefault="00910A69" w:rsidP="00910A69">
            <w:pPr>
              <w:pStyle w:val="Default"/>
              <w:rPr>
                <w:sz w:val="20"/>
                <w:szCs w:val="20"/>
              </w:rPr>
            </w:pPr>
            <w:r w:rsidRPr="001474D1">
              <w:rPr>
                <w:sz w:val="20"/>
                <w:szCs w:val="20"/>
              </w:rPr>
              <w:t xml:space="preserve">Механическая энергия. Кинетическая и потенциальная энергия. Превращение одного вида механической энергии в другой. Закон сохранения энергии в механике </w:t>
            </w:r>
          </w:p>
          <w:p w:rsidR="00910A69" w:rsidRPr="001474D1" w:rsidRDefault="00910A69" w:rsidP="00BF00A8">
            <w:pPr>
              <w:rPr>
                <w:rFonts w:ascii="Times New Roman" w:hAnsi="Times New Roman" w:cs="Times New Roman"/>
                <w:sz w:val="20"/>
                <w:szCs w:val="20"/>
              </w:rPr>
            </w:pPr>
          </w:p>
        </w:tc>
        <w:tc>
          <w:tcPr>
            <w:tcW w:w="3402" w:type="dxa"/>
          </w:tcPr>
          <w:p w:rsidR="00910A69" w:rsidRPr="001474D1" w:rsidRDefault="00910A69" w:rsidP="00910A69">
            <w:pPr>
              <w:pStyle w:val="Default"/>
              <w:rPr>
                <w:sz w:val="20"/>
                <w:szCs w:val="20"/>
              </w:rPr>
            </w:pPr>
            <w:r w:rsidRPr="001474D1">
              <w:rPr>
                <w:sz w:val="20"/>
                <w:szCs w:val="20"/>
              </w:rPr>
              <w:t xml:space="preserve">Экспериментальное определение изменения кинетической и потенциальной энергии тела при его скатывании по наклонной плоскости. </w:t>
            </w:r>
          </w:p>
          <w:p w:rsidR="00910A69" w:rsidRPr="001474D1" w:rsidRDefault="00910A69" w:rsidP="00910A69">
            <w:pPr>
              <w:pStyle w:val="Default"/>
              <w:rPr>
                <w:sz w:val="20"/>
                <w:szCs w:val="20"/>
              </w:rPr>
            </w:pPr>
            <w:r w:rsidRPr="001474D1">
              <w:rPr>
                <w:sz w:val="20"/>
                <w:szCs w:val="20"/>
              </w:rPr>
              <w:t xml:space="preserve">Формулирование на основе исследования закона сохранения механической энергии. </w:t>
            </w:r>
          </w:p>
          <w:p w:rsidR="00910A69" w:rsidRPr="001474D1" w:rsidRDefault="00910A69" w:rsidP="00910A69">
            <w:pPr>
              <w:pStyle w:val="Default"/>
              <w:rPr>
                <w:sz w:val="20"/>
                <w:szCs w:val="20"/>
              </w:rPr>
            </w:pPr>
            <w:r w:rsidRPr="001474D1">
              <w:rPr>
                <w:sz w:val="20"/>
                <w:szCs w:val="20"/>
              </w:rPr>
              <w:t xml:space="preserve">Обсуждение границ применимости закона сохранения энергии. </w:t>
            </w:r>
          </w:p>
          <w:p w:rsidR="00910A69" w:rsidRPr="001474D1" w:rsidRDefault="00910A69" w:rsidP="00910A69">
            <w:pPr>
              <w:rPr>
                <w:rFonts w:ascii="Times New Roman" w:hAnsi="Times New Roman" w:cs="Times New Roman"/>
                <w:sz w:val="20"/>
                <w:szCs w:val="20"/>
              </w:rPr>
            </w:pPr>
            <w:r w:rsidRPr="001474D1">
              <w:rPr>
                <w:rFonts w:ascii="Times New Roman" w:hAnsi="Times New Roman" w:cs="Times New Roman"/>
                <w:sz w:val="20"/>
                <w:szCs w:val="20"/>
              </w:rPr>
              <w:t xml:space="preserve">Решение задач с использованием закона сохранения энергии </w:t>
            </w:r>
          </w:p>
        </w:tc>
      </w:tr>
      <w:tr w:rsidR="00910A69" w:rsidRPr="001474D1" w:rsidTr="00CF7E04">
        <w:trPr>
          <w:trHeight w:val="120"/>
        </w:trPr>
        <w:tc>
          <w:tcPr>
            <w:tcW w:w="3681" w:type="dxa"/>
            <w:gridSpan w:val="2"/>
          </w:tcPr>
          <w:p w:rsidR="00910A69" w:rsidRPr="001474D1" w:rsidRDefault="00910A69" w:rsidP="00BF00A8">
            <w:pPr>
              <w:rPr>
                <w:rFonts w:ascii="Times New Roman" w:hAnsi="Times New Roman" w:cs="Times New Roman"/>
                <w:sz w:val="20"/>
                <w:szCs w:val="20"/>
              </w:rPr>
            </w:pPr>
            <w:r w:rsidRPr="001474D1">
              <w:rPr>
                <w:rFonts w:ascii="Times New Roman" w:hAnsi="Times New Roman" w:cs="Times New Roman"/>
                <w:sz w:val="20"/>
                <w:szCs w:val="20"/>
              </w:rPr>
              <w:t>Итого по разделу 12ч</w:t>
            </w:r>
          </w:p>
        </w:tc>
        <w:tc>
          <w:tcPr>
            <w:tcW w:w="2693" w:type="dxa"/>
          </w:tcPr>
          <w:p w:rsidR="00910A69" w:rsidRPr="001474D1" w:rsidRDefault="00910A69" w:rsidP="00BF00A8">
            <w:pPr>
              <w:rPr>
                <w:rFonts w:ascii="Times New Roman" w:hAnsi="Times New Roman" w:cs="Times New Roman"/>
                <w:sz w:val="20"/>
                <w:szCs w:val="20"/>
              </w:rPr>
            </w:pPr>
          </w:p>
        </w:tc>
        <w:tc>
          <w:tcPr>
            <w:tcW w:w="3402" w:type="dxa"/>
          </w:tcPr>
          <w:p w:rsidR="00910A69" w:rsidRPr="001474D1" w:rsidRDefault="00910A69" w:rsidP="00BF00A8">
            <w:pPr>
              <w:rPr>
                <w:rFonts w:ascii="Times New Roman" w:hAnsi="Times New Roman" w:cs="Times New Roman"/>
                <w:sz w:val="20"/>
                <w:szCs w:val="20"/>
              </w:rPr>
            </w:pPr>
          </w:p>
        </w:tc>
      </w:tr>
      <w:tr w:rsidR="00910A69" w:rsidRPr="001474D1" w:rsidTr="00057FD6">
        <w:trPr>
          <w:trHeight w:val="120"/>
        </w:trPr>
        <w:tc>
          <w:tcPr>
            <w:tcW w:w="3681" w:type="dxa"/>
            <w:gridSpan w:val="2"/>
          </w:tcPr>
          <w:p w:rsidR="00910A69" w:rsidRPr="001474D1" w:rsidRDefault="00910A69" w:rsidP="00BF00A8">
            <w:pPr>
              <w:rPr>
                <w:rFonts w:ascii="Times New Roman" w:hAnsi="Times New Roman" w:cs="Times New Roman"/>
                <w:sz w:val="20"/>
                <w:szCs w:val="20"/>
              </w:rPr>
            </w:pPr>
            <w:r w:rsidRPr="001474D1">
              <w:rPr>
                <w:rFonts w:ascii="Times New Roman" w:hAnsi="Times New Roman" w:cs="Times New Roman"/>
                <w:sz w:val="20"/>
                <w:szCs w:val="20"/>
              </w:rPr>
              <w:t>Резервное время 3ч</w:t>
            </w:r>
          </w:p>
        </w:tc>
        <w:tc>
          <w:tcPr>
            <w:tcW w:w="2693" w:type="dxa"/>
          </w:tcPr>
          <w:p w:rsidR="00910A69" w:rsidRPr="001474D1" w:rsidRDefault="00910A69" w:rsidP="00BF00A8">
            <w:pPr>
              <w:rPr>
                <w:rFonts w:ascii="Times New Roman" w:hAnsi="Times New Roman" w:cs="Times New Roman"/>
                <w:sz w:val="20"/>
                <w:szCs w:val="20"/>
              </w:rPr>
            </w:pPr>
          </w:p>
        </w:tc>
        <w:tc>
          <w:tcPr>
            <w:tcW w:w="3402" w:type="dxa"/>
          </w:tcPr>
          <w:p w:rsidR="00910A69" w:rsidRPr="001474D1" w:rsidRDefault="00910A69" w:rsidP="00BF00A8">
            <w:pPr>
              <w:rPr>
                <w:rFonts w:ascii="Times New Roman" w:hAnsi="Times New Roman" w:cs="Times New Roman"/>
                <w:sz w:val="20"/>
                <w:szCs w:val="20"/>
              </w:rPr>
            </w:pPr>
          </w:p>
        </w:tc>
      </w:tr>
      <w:tr w:rsidR="00910A69" w:rsidRPr="001474D1" w:rsidTr="00503C88">
        <w:trPr>
          <w:trHeight w:val="120"/>
        </w:trPr>
        <w:tc>
          <w:tcPr>
            <w:tcW w:w="3681" w:type="dxa"/>
            <w:gridSpan w:val="2"/>
          </w:tcPr>
          <w:p w:rsidR="00910A69" w:rsidRPr="001474D1" w:rsidRDefault="00910A69" w:rsidP="00BF00A8">
            <w:pPr>
              <w:rPr>
                <w:rFonts w:ascii="Times New Roman" w:hAnsi="Times New Roman" w:cs="Times New Roman"/>
                <w:sz w:val="20"/>
                <w:szCs w:val="20"/>
              </w:rPr>
            </w:pPr>
            <w:r w:rsidRPr="001474D1">
              <w:rPr>
                <w:rFonts w:ascii="Times New Roman" w:hAnsi="Times New Roman" w:cs="Times New Roman"/>
                <w:sz w:val="20"/>
                <w:szCs w:val="20"/>
              </w:rPr>
              <w:t>Общее количество часов по программе 68ч</w:t>
            </w:r>
          </w:p>
        </w:tc>
        <w:tc>
          <w:tcPr>
            <w:tcW w:w="2693" w:type="dxa"/>
          </w:tcPr>
          <w:p w:rsidR="00910A69" w:rsidRPr="001474D1" w:rsidRDefault="00910A69" w:rsidP="00BF00A8">
            <w:pPr>
              <w:rPr>
                <w:rFonts w:ascii="Times New Roman" w:hAnsi="Times New Roman" w:cs="Times New Roman"/>
                <w:sz w:val="20"/>
                <w:szCs w:val="20"/>
              </w:rPr>
            </w:pPr>
          </w:p>
        </w:tc>
        <w:tc>
          <w:tcPr>
            <w:tcW w:w="3402" w:type="dxa"/>
          </w:tcPr>
          <w:p w:rsidR="00910A69" w:rsidRPr="001474D1" w:rsidRDefault="00910A69" w:rsidP="00BF00A8">
            <w:pPr>
              <w:rPr>
                <w:rFonts w:ascii="Times New Roman" w:hAnsi="Times New Roman" w:cs="Times New Roman"/>
                <w:sz w:val="20"/>
                <w:szCs w:val="20"/>
              </w:rPr>
            </w:pPr>
          </w:p>
        </w:tc>
      </w:tr>
      <w:tr w:rsidR="00910A69" w:rsidRPr="001474D1" w:rsidTr="002E29B5">
        <w:trPr>
          <w:trHeight w:val="120"/>
        </w:trPr>
        <w:tc>
          <w:tcPr>
            <w:tcW w:w="9776" w:type="dxa"/>
            <w:gridSpan w:val="4"/>
          </w:tcPr>
          <w:p w:rsidR="00910A69" w:rsidRPr="001474D1" w:rsidRDefault="00910A69" w:rsidP="00BF00A8">
            <w:pPr>
              <w:rPr>
                <w:rFonts w:ascii="Times New Roman" w:hAnsi="Times New Roman" w:cs="Times New Roman"/>
                <w:sz w:val="20"/>
                <w:szCs w:val="20"/>
              </w:rPr>
            </w:pPr>
            <w:r w:rsidRPr="001474D1">
              <w:rPr>
                <w:rFonts w:ascii="Times New Roman" w:hAnsi="Times New Roman" w:cs="Times New Roman"/>
                <w:b/>
                <w:bCs/>
                <w:sz w:val="20"/>
                <w:szCs w:val="20"/>
              </w:rPr>
              <w:t>8 КЛАСС</w:t>
            </w:r>
          </w:p>
        </w:tc>
      </w:tr>
      <w:tr w:rsidR="00910A69" w:rsidRPr="001474D1" w:rsidTr="00B16CFA">
        <w:trPr>
          <w:trHeight w:val="120"/>
        </w:trPr>
        <w:tc>
          <w:tcPr>
            <w:tcW w:w="9776" w:type="dxa"/>
            <w:gridSpan w:val="4"/>
          </w:tcPr>
          <w:p w:rsidR="00910A69" w:rsidRPr="001474D1" w:rsidRDefault="00910A69" w:rsidP="00BF00A8">
            <w:pPr>
              <w:rPr>
                <w:rFonts w:ascii="Times New Roman" w:hAnsi="Times New Roman" w:cs="Times New Roman"/>
                <w:sz w:val="20"/>
                <w:szCs w:val="20"/>
              </w:rPr>
            </w:pPr>
            <w:r w:rsidRPr="001474D1">
              <w:rPr>
                <w:rFonts w:ascii="Times New Roman" w:hAnsi="Times New Roman" w:cs="Times New Roman"/>
                <w:b/>
                <w:bCs/>
                <w:sz w:val="20"/>
                <w:szCs w:val="20"/>
              </w:rPr>
              <w:t xml:space="preserve">Раздел 1. Тепловые явления </w:t>
            </w:r>
          </w:p>
        </w:tc>
      </w:tr>
      <w:tr w:rsidR="00910A69" w:rsidRPr="001474D1" w:rsidTr="00910A69">
        <w:trPr>
          <w:trHeight w:val="120"/>
        </w:trPr>
        <w:tc>
          <w:tcPr>
            <w:tcW w:w="562" w:type="dxa"/>
          </w:tcPr>
          <w:p w:rsidR="00910A69" w:rsidRPr="001474D1" w:rsidRDefault="00DC10D1" w:rsidP="00BF00A8">
            <w:pPr>
              <w:rPr>
                <w:rFonts w:ascii="Times New Roman" w:hAnsi="Times New Roman" w:cs="Times New Roman"/>
                <w:sz w:val="20"/>
                <w:szCs w:val="20"/>
              </w:rPr>
            </w:pPr>
            <w:r w:rsidRPr="001474D1">
              <w:rPr>
                <w:rFonts w:ascii="Times New Roman" w:hAnsi="Times New Roman" w:cs="Times New Roman"/>
                <w:sz w:val="20"/>
                <w:szCs w:val="20"/>
              </w:rPr>
              <w:t>1.1</w:t>
            </w:r>
          </w:p>
        </w:tc>
        <w:tc>
          <w:tcPr>
            <w:tcW w:w="3119" w:type="dxa"/>
          </w:tcPr>
          <w:p w:rsidR="00910A69" w:rsidRPr="001474D1" w:rsidRDefault="00910A69" w:rsidP="00910A69">
            <w:pPr>
              <w:pStyle w:val="Default"/>
              <w:rPr>
                <w:sz w:val="20"/>
                <w:szCs w:val="20"/>
              </w:rPr>
            </w:pPr>
            <w:r w:rsidRPr="001474D1">
              <w:rPr>
                <w:sz w:val="20"/>
                <w:szCs w:val="20"/>
              </w:rPr>
              <w:t>Строение и свойства вещества (7ч)</w:t>
            </w:r>
          </w:p>
        </w:tc>
        <w:tc>
          <w:tcPr>
            <w:tcW w:w="2693" w:type="dxa"/>
          </w:tcPr>
          <w:p w:rsidR="00910A69" w:rsidRPr="001474D1" w:rsidRDefault="00910A69" w:rsidP="00910A69">
            <w:pPr>
              <w:pStyle w:val="Default"/>
              <w:rPr>
                <w:sz w:val="20"/>
                <w:szCs w:val="20"/>
              </w:rPr>
            </w:pPr>
            <w:r w:rsidRPr="001474D1">
              <w:rPr>
                <w:sz w:val="20"/>
                <w:szCs w:val="20"/>
              </w:rPr>
              <w:t xml:space="preserve">Основные положения </w:t>
            </w:r>
            <w:proofErr w:type="spellStart"/>
            <w:r w:rsidRPr="001474D1">
              <w:rPr>
                <w:sz w:val="20"/>
                <w:szCs w:val="20"/>
              </w:rPr>
              <w:t>молекулярнокинетической</w:t>
            </w:r>
            <w:proofErr w:type="spellEnd"/>
            <w:r w:rsidRPr="001474D1">
              <w:rPr>
                <w:sz w:val="20"/>
                <w:szCs w:val="20"/>
              </w:rPr>
              <w:t xml:space="preserve"> теории строения вещества. Масса и размеры атомов и молекул. Опыты, подтверждающие основные положения </w:t>
            </w:r>
            <w:proofErr w:type="spellStart"/>
            <w:r w:rsidRPr="001474D1">
              <w:rPr>
                <w:sz w:val="20"/>
                <w:szCs w:val="20"/>
              </w:rPr>
              <w:t>молекулярнокинетической</w:t>
            </w:r>
            <w:proofErr w:type="spellEnd"/>
            <w:r w:rsidRPr="001474D1">
              <w:rPr>
                <w:sz w:val="20"/>
                <w:szCs w:val="20"/>
              </w:rPr>
              <w:t xml:space="preserve"> теории. </w:t>
            </w:r>
          </w:p>
          <w:p w:rsidR="00910A69" w:rsidRPr="001474D1" w:rsidRDefault="00910A69" w:rsidP="00910A69">
            <w:pPr>
              <w:rPr>
                <w:rFonts w:ascii="Times New Roman" w:hAnsi="Times New Roman" w:cs="Times New Roman"/>
                <w:sz w:val="20"/>
                <w:szCs w:val="20"/>
              </w:rPr>
            </w:pPr>
            <w:r w:rsidRPr="001474D1">
              <w:rPr>
                <w:rFonts w:ascii="Times New Roman" w:hAnsi="Times New Roman" w:cs="Times New Roman"/>
                <w:sz w:val="20"/>
                <w:szCs w:val="20"/>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w:t>
            </w:r>
            <w:proofErr w:type="spellStart"/>
            <w:r w:rsidRPr="001474D1">
              <w:rPr>
                <w:rFonts w:ascii="Times New Roman" w:hAnsi="Times New Roman" w:cs="Times New Roman"/>
                <w:sz w:val="20"/>
                <w:szCs w:val="20"/>
              </w:rPr>
              <w:t>молекулярнокинетической</w:t>
            </w:r>
            <w:proofErr w:type="spellEnd"/>
            <w:r w:rsidRPr="001474D1">
              <w:rPr>
                <w:rFonts w:ascii="Times New Roman" w:hAnsi="Times New Roman" w:cs="Times New Roman"/>
                <w:sz w:val="20"/>
                <w:szCs w:val="20"/>
              </w:rPr>
              <w:t xml:space="preserve"> теории. Смачивание и капиллярные явления. </w:t>
            </w:r>
            <w:r w:rsidRPr="001474D1">
              <w:rPr>
                <w:rFonts w:ascii="Times New Roman" w:hAnsi="Times New Roman" w:cs="Times New Roman"/>
                <w:sz w:val="20"/>
                <w:szCs w:val="20"/>
              </w:rPr>
              <w:lastRenderedPageBreak/>
              <w:t xml:space="preserve">Тепловое расширение и сжатие </w:t>
            </w:r>
          </w:p>
        </w:tc>
        <w:tc>
          <w:tcPr>
            <w:tcW w:w="3402" w:type="dxa"/>
          </w:tcPr>
          <w:p w:rsidR="00910A69" w:rsidRPr="001474D1" w:rsidRDefault="00910A69" w:rsidP="00910A69">
            <w:pPr>
              <w:pStyle w:val="Default"/>
              <w:rPr>
                <w:sz w:val="20"/>
                <w:szCs w:val="20"/>
              </w:rPr>
            </w:pPr>
            <w:r w:rsidRPr="001474D1">
              <w:rPr>
                <w:sz w:val="20"/>
                <w:szCs w:val="20"/>
              </w:rPr>
              <w:lastRenderedPageBreak/>
              <w:t xml:space="preserve">Наблюдение и интерпретация опытов, свидетельствующих об атомно-молекулярном строении вещества: опыты с растворением различных веществ в воде. </w:t>
            </w:r>
          </w:p>
          <w:p w:rsidR="00910A69" w:rsidRPr="001474D1" w:rsidRDefault="00910A69" w:rsidP="00910A69">
            <w:pPr>
              <w:pStyle w:val="Default"/>
              <w:rPr>
                <w:sz w:val="20"/>
                <w:szCs w:val="20"/>
              </w:rPr>
            </w:pPr>
            <w:r w:rsidRPr="001474D1">
              <w:rPr>
                <w:sz w:val="20"/>
                <w:szCs w:val="20"/>
              </w:rPr>
              <w:t xml:space="preserve">Решение задач по оцениванию количества атомов или молекул в единице объёма вещества. </w:t>
            </w:r>
          </w:p>
          <w:p w:rsidR="00910A69" w:rsidRPr="001474D1" w:rsidRDefault="00910A69" w:rsidP="00910A69">
            <w:pPr>
              <w:pStyle w:val="Default"/>
              <w:rPr>
                <w:sz w:val="20"/>
                <w:szCs w:val="20"/>
              </w:rPr>
            </w:pPr>
            <w:r w:rsidRPr="001474D1">
              <w:rPr>
                <w:sz w:val="20"/>
                <w:szCs w:val="20"/>
              </w:rPr>
              <w:t xml:space="preserve">Анализ текста древних атомистов (например, фрагмента поэмы Лукреция «О природе вещей») с изложением обоснований атомной гипотезы (смысловое чтение). Оценка убедительности этих обоснований. </w:t>
            </w:r>
          </w:p>
          <w:p w:rsidR="00910A69" w:rsidRPr="001474D1" w:rsidRDefault="00910A69" w:rsidP="00910A69">
            <w:pPr>
              <w:pStyle w:val="Default"/>
              <w:rPr>
                <w:sz w:val="20"/>
                <w:szCs w:val="20"/>
              </w:rPr>
            </w:pPr>
            <w:r w:rsidRPr="001474D1">
              <w:rPr>
                <w:sz w:val="20"/>
                <w:szCs w:val="20"/>
              </w:rPr>
              <w:t xml:space="preserve">Объяснение броуновского движения, явления диффузии и различий между ними на основе положений молекулярно-кинетической теории строения вещества. </w:t>
            </w:r>
          </w:p>
          <w:p w:rsidR="00910A69" w:rsidRPr="001474D1" w:rsidRDefault="00910A69" w:rsidP="00910A69">
            <w:pPr>
              <w:pStyle w:val="Default"/>
              <w:rPr>
                <w:sz w:val="20"/>
                <w:szCs w:val="20"/>
              </w:rPr>
            </w:pPr>
            <w:r w:rsidRPr="001474D1">
              <w:rPr>
                <w:sz w:val="20"/>
                <w:szCs w:val="20"/>
              </w:rPr>
              <w:lastRenderedPageBreak/>
              <w:t xml:space="preserve">Объяснение основных различий в строении газов, жидкостей и твёрдых тел с использованием положений молекулярно-кинетической теории строения вещества. </w:t>
            </w:r>
          </w:p>
          <w:p w:rsidR="00910A69" w:rsidRPr="001474D1" w:rsidRDefault="00910A69" w:rsidP="00910A69">
            <w:pPr>
              <w:rPr>
                <w:rFonts w:ascii="Times New Roman" w:hAnsi="Times New Roman" w:cs="Times New Roman"/>
                <w:sz w:val="20"/>
                <w:szCs w:val="20"/>
              </w:rPr>
            </w:pPr>
            <w:r w:rsidRPr="001474D1">
              <w:rPr>
                <w:rFonts w:ascii="Times New Roman" w:hAnsi="Times New Roman" w:cs="Times New Roman"/>
                <w:sz w:val="20"/>
                <w:szCs w:val="20"/>
              </w:rPr>
              <w:t xml:space="preserve">Проведение опытов по выращиванию кристаллов поваренной соли или сахара. </w:t>
            </w:r>
          </w:p>
          <w:p w:rsidR="00910A69" w:rsidRPr="001474D1" w:rsidRDefault="00910A69" w:rsidP="00910A69">
            <w:pPr>
              <w:pStyle w:val="Default"/>
              <w:rPr>
                <w:sz w:val="20"/>
                <w:szCs w:val="20"/>
              </w:rPr>
            </w:pPr>
            <w:r w:rsidRPr="001474D1">
              <w:rPr>
                <w:sz w:val="20"/>
                <w:szCs w:val="20"/>
              </w:rPr>
              <w:t xml:space="preserve">Проведение и объяснение опытов, демонстрирующих капиллярные явления и явление смачивания. </w:t>
            </w:r>
          </w:p>
          <w:p w:rsidR="00910A69" w:rsidRPr="001474D1" w:rsidRDefault="00910A69" w:rsidP="00910A69">
            <w:pPr>
              <w:pStyle w:val="Default"/>
              <w:rPr>
                <w:sz w:val="20"/>
                <w:szCs w:val="20"/>
              </w:rPr>
            </w:pPr>
            <w:r w:rsidRPr="001474D1">
              <w:rPr>
                <w:sz w:val="20"/>
                <w:szCs w:val="20"/>
              </w:rPr>
              <w:t xml:space="preserve">Объяснение роли капиллярных явлений для поступления воды в организм растений. </w:t>
            </w:r>
          </w:p>
          <w:p w:rsidR="00910A69" w:rsidRPr="001474D1" w:rsidRDefault="00910A69" w:rsidP="00910A69">
            <w:pPr>
              <w:pStyle w:val="Default"/>
              <w:rPr>
                <w:sz w:val="20"/>
                <w:szCs w:val="20"/>
              </w:rPr>
            </w:pPr>
            <w:r w:rsidRPr="001474D1">
              <w:rPr>
                <w:sz w:val="20"/>
                <w:szCs w:val="20"/>
              </w:rPr>
              <w:t xml:space="preserve">Наблюдение, проведение и объяснение опытов по наблюдению теплового расширения газов, жидкостей и твёрдых тел. </w:t>
            </w:r>
          </w:p>
          <w:p w:rsidR="00910A69" w:rsidRPr="001474D1" w:rsidRDefault="00910A69" w:rsidP="00910A69">
            <w:pPr>
              <w:pStyle w:val="Default"/>
              <w:rPr>
                <w:sz w:val="20"/>
                <w:szCs w:val="20"/>
              </w:rPr>
            </w:pPr>
            <w:r w:rsidRPr="001474D1">
              <w:rPr>
                <w:sz w:val="20"/>
                <w:szCs w:val="20"/>
              </w:rPr>
              <w:t xml:space="preserve">Объяснение сохранения объёма твёрдых тел, текучести жидкости (в том числе, разницы в текучести для разных жидкостей), давления газа. </w:t>
            </w:r>
          </w:p>
          <w:p w:rsidR="00910A69" w:rsidRPr="001474D1" w:rsidRDefault="00910A69" w:rsidP="00910A69">
            <w:pPr>
              <w:pStyle w:val="Default"/>
              <w:rPr>
                <w:sz w:val="20"/>
                <w:szCs w:val="20"/>
              </w:rPr>
            </w:pPr>
            <w:r w:rsidRPr="001474D1">
              <w:rPr>
                <w:sz w:val="20"/>
                <w:szCs w:val="20"/>
              </w:rPr>
              <w:t xml:space="preserve">Проведение опытов, демонстрирующих зависимость давления воздуха от его объёма и нагревания или охлаждения, и их объяснение на основе атомно-молекулярного учения. </w:t>
            </w:r>
          </w:p>
          <w:p w:rsidR="00910A69" w:rsidRPr="001474D1" w:rsidRDefault="00910A69" w:rsidP="00910A69">
            <w:pPr>
              <w:rPr>
                <w:rFonts w:ascii="Times New Roman" w:hAnsi="Times New Roman" w:cs="Times New Roman"/>
                <w:sz w:val="20"/>
                <w:szCs w:val="20"/>
              </w:rPr>
            </w:pPr>
            <w:r w:rsidRPr="001474D1">
              <w:rPr>
                <w:rFonts w:ascii="Times New Roman" w:hAnsi="Times New Roman" w:cs="Times New Roman"/>
                <w:sz w:val="20"/>
                <w:szCs w:val="20"/>
              </w:rPr>
              <w:t xml:space="preserve">Анализ практических ситуаций, связанных со свойствами газов, жидкостей и твёрдых тел </w:t>
            </w:r>
          </w:p>
        </w:tc>
      </w:tr>
      <w:tr w:rsidR="00910A69" w:rsidRPr="001474D1" w:rsidTr="00910A69">
        <w:trPr>
          <w:trHeight w:val="120"/>
        </w:trPr>
        <w:tc>
          <w:tcPr>
            <w:tcW w:w="562" w:type="dxa"/>
          </w:tcPr>
          <w:p w:rsidR="00910A69" w:rsidRPr="001474D1" w:rsidRDefault="00DC10D1" w:rsidP="00BF00A8">
            <w:pPr>
              <w:rPr>
                <w:rFonts w:ascii="Times New Roman" w:hAnsi="Times New Roman" w:cs="Times New Roman"/>
                <w:sz w:val="20"/>
                <w:szCs w:val="20"/>
              </w:rPr>
            </w:pPr>
            <w:r w:rsidRPr="001474D1">
              <w:rPr>
                <w:rFonts w:ascii="Times New Roman" w:hAnsi="Times New Roman" w:cs="Times New Roman"/>
                <w:sz w:val="20"/>
                <w:szCs w:val="20"/>
              </w:rPr>
              <w:lastRenderedPageBreak/>
              <w:t>1.2</w:t>
            </w:r>
          </w:p>
        </w:tc>
        <w:tc>
          <w:tcPr>
            <w:tcW w:w="3119" w:type="dxa"/>
          </w:tcPr>
          <w:p w:rsidR="00910A69" w:rsidRPr="001474D1" w:rsidRDefault="00910A69" w:rsidP="00910A69">
            <w:pPr>
              <w:pStyle w:val="Default"/>
              <w:rPr>
                <w:sz w:val="20"/>
                <w:szCs w:val="20"/>
              </w:rPr>
            </w:pPr>
            <w:r w:rsidRPr="001474D1">
              <w:rPr>
                <w:sz w:val="20"/>
                <w:szCs w:val="20"/>
              </w:rPr>
              <w:t xml:space="preserve">Тепловые процессы </w:t>
            </w:r>
          </w:p>
          <w:p w:rsidR="00910A69" w:rsidRPr="001474D1" w:rsidRDefault="00910A69" w:rsidP="00BF00A8">
            <w:pPr>
              <w:rPr>
                <w:rFonts w:ascii="Times New Roman" w:hAnsi="Times New Roman" w:cs="Times New Roman"/>
                <w:sz w:val="20"/>
                <w:szCs w:val="20"/>
              </w:rPr>
            </w:pPr>
            <w:r w:rsidRPr="001474D1">
              <w:rPr>
                <w:rFonts w:ascii="Times New Roman" w:hAnsi="Times New Roman" w:cs="Times New Roman"/>
                <w:sz w:val="20"/>
                <w:szCs w:val="20"/>
              </w:rPr>
              <w:t>(21ч)</w:t>
            </w:r>
          </w:p>
        </w:tc>
        <w:tc>
          <w:tcPr>
            <w:tcW w:w="2693" w:type="dxa"/>
          </w:tcPr>
          <w:p w:rsidR="00910A69" w:rsidRPr="001474D1" w:rsidRDefault="00910A69" w:rsidP="00910A69">
            <w:pPr>
              <w:pStyle w:val="Default"/>
              <w:rPr>
                <w:sz w:val="20"/>
                <w:szCs w:val="20"/>
              </w:rPr>
            </w:pPr>
            <w:r w:rsidRPr="001474D1">
              <w:rPr>
                <w:sz w:val="20"/>
                <w:szCs w:val="20"/>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w:t>
            </w:r>
          </w:p>
          <w:p w:rsidR="00910A69" w:rsidRPr="001474D1" w:rsidRDefault="00910A69" w:rsidP="00910A69">
            <w:pPr>
              <w:pStyle w:val="Default"/>
              <w:rPr>
                <w:sz w:val="20"/>
                <w:szCs w:val="20"/>
              </w:rPr>
            </w:pPr>
            <w:r w:rsidRPr="001474D1">
              <w:rPr>
                <w:sz w:val="20"/>
                <w:szCs w:val="20"/>
              </w:rPr>
              <w:t xml:space="preserve">теплопроводность, конвекция, излучение. </w:t>
            </w:r>
          </w:p>
          <w:p w:rsidR="00910A69" w:rsidRPr="001474D1" w:rsidRDefault="00910A69" w:rsidP="00910A69">
            <w:pPr>
              <w:pStyle w:val="Default"/>
              <w:rPr>
                <w:sz w:val="20"/>
                <w:szCs w:val="20"/>
              </w:rPr>
            </w:pPr>
            <w:r w:rsidRPr="001474D1">
              <w:rPr>
                <w:sz w:val="20"/>
                <w:szCs w:val="20"/>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910A69" w:rsidRPr="001474D1" w:rsidRDefault="00910A69" w:rsidP="00910A69">
            <w:pPr>
              <w:pStyle w:val="Default"/>
              <w:rPr>
                <w:sz w:val="20"/>
                <w:szCs w:val="20"/>
              </w:rPr>
            </w:pPr>
            <w:r w:rsidRPr="001474D1">
              <w:rPr>
                <w:sz w:val="20"/>
                <w:szCs w:val="20"/>
              </w:rPr>
              <w:t xml:space="preserve">Влажность воздуха. </w:t>
            </w:r>
          </w:p>
          <w:p w:rsidR="00910A69" w:rsidRPr="001474D1" w:rsidRDefault="00910A69" w:rsidP="00910A69">
            <w:pPr>
              <w:pStyle w:val="Default"/>
              <w:rPr>
                <w:sz w:val="20"/>
                <w:szCs w:val="20"/>
              </w:rPr>
            </w:pPr>
            <w:r w:rsidRPr="001474D1">
              <w:rPr>
                <w:sz w:val="20"/>
                <w:szCs w:val="20"/>
              </w:rPr>
              <w:lastRenderedPageBreak/>
              <w:t xml:space="preserve">Энергия топлива. Удельная теплота сгорания. </w:t>
            </w:r>
          </w:p>
          <w:p w:rsidR="00910A69" w:rsidRPr="001474D1" w:rsidRDefault="00910A69" w:rsidP="00910A69">
            <w:pPr>
              <w:pStyle w:val="Default"/>
              <w:rPr>
                <w:sz w:val="20"/>
                <w:szCs w:val="20"/>
              </w:rPr>
            </w:pPr>
            <w:r w:rsidRPr="001474D1">
              <w:rPr>
                <w:sz w:val="20"/>
                <w:szCs w:val="20"/>
              </w:rPr>
              <w:t xml:space="preserve">Принципы работы тепловых двигателей КПД теплового двигателя. </w:t>
            </w:r>
          </w:p>
          <w:p w:rsidR="00910A69" w:rsidRPr="001474D1" w:rsidRDefault="00910A69" w:rsidP="00910A69">
            <w:pPr>
              <w:pStyle w:val="Default"/>
              <w:rPr>
                <w:sz w:val="20"/>
                <w:szCs w:val="20"/>
              </w:rPr>
            </w:pPr>
            <w:r w:rsidRPr="001474D1">
              <w:rPr>
                <w:sz w:val="20"/>
                <w:szCs w:val="20"/>
              </w:rPr>
              <w:t xml:space="preserve">Тепловые двигатели и </w:t>
            </w:r>
          </w:p>
          <w:p w:rsidR="00910A69" w:rsidRPr="001474D1" w:rsidRDefault="00910A69" w:rsidP="00910A69">
            <w:pPr>
              <w:pStyle w:val="Default"/>
              <w:rPr>
                <w:sz w:val="20"/>
                <w:szCs w:val="20"/>
              </w:rPr>
            </w:pPr>
            <w:r w:rsidRPr="001474D1">
              <w:rPr>
                <w:sz w:val="20"/>
                <w:szCs w:val="20"/>
              </w:rPr>
              <w:t xml:space="preserve">защита окружающей среды. </w:t>
            </w:r>
          </w:p>
          <w:p w:rsidR="00910A69" w:rsidRPr="001474D1" w:rsidRDefault="00910A69" w:rsidP="00910A69">
            <w:pPr>
              <w:pStyle w:val="Default"/>
              <w:rPr>
                <w:sz w:val="20"/>
                <w:szCs w:val="20"/>
              </w:rPr>
            </w:pPr>
            <w:r w:rsidRPr="001474D1">
              <w:rPr>
                <w:sz w:val="20"/>
                <w:szCs w:val="20"/>
              </w:rPr>
              <w:t xml:space="preserve">Закон сохранения и превращения энергии в тепловых процессах </w:t>
            </w:r>
          </w:p>
        </w:tc>
        <w:tc>
          <w:tcPr>
            <w:tcW w:w="3402" w:type="dxa"/>
          </w:tcPr>
          <w:p w:rsidR="00910A69" w:rsidRPr="001474D1" w:rsidRDefault="00910A69" w:rsidP="00910A69">
            <w:pPr>
              <w:pStyle w:val="Default"/>
              <w:rPr>
                <w:sz w:val="20"/>
                <w:szCs w:val="20"/>
              </w:rPr>
            </w:pPr>
            <w:r w:rsidRPr="001474D1">
              <w:rPr>
                <w:sz w:val="20"/>
                <w:szCs w:val="20"/>
              </w:rPr>
              <w:lastRenderedPageBreak/>
              <w:t xml:space="preserve">Обоснование правил измерения температуры. </w:t>
            </w:r>
          </w:p>
          <w:p w:rsidR="00910A69" w:rsidRPr="001474D1" w:rsidRDefault="00910A69" w:rsidP="00910A69">
            <w:pPr>
              <w:pStyle w:val="Default"/>
              <w:rPr>
                <w:sz w:val="20"/>
                <w:szCs w:val="20"/>
              </w:rPr>
            </w:pPr>
            <w:r w:rsidRPr="001474D1">
              <w:rPr>
                <w:sz w:val="20"/>
                <w:szCs w:val="20"/>
              </w:rPr>
              <w:t xml:space="preserve">Сравнение различных способов измерения и шкал температуры. </w:t>
            </w:r>
          </w:p>
          <w:p w:rsidR="00910A69" w:rsidRPr="001474D1" w:rsidRDefault="00910A69" w:rsidP="00910A69">
            <w:pPr>
              <w:pStyle w:val="Default"/>
              <w:rPr>
                <w:sz w:val="20"/>
                <w:szCs w:val="20"/>
              </w:rPr>
            </w:pPr>
            <w:r w:rsidRPr="001474D1">
              <w:rPr>
                <w:sz w:val="20"/>
                <w:szCs w:val="20"/>
              </w:rPr>
              <w:t xml:space="preserve">Наблюдение и объяснение опытов, демонстрирующих изменение внутренней энергии тела в результате теплопередачи и работы внешних сил. </w:t>
            </w:r>
          </w:p>
          <w:p w:rsidR="00910A69" w:rsidRPr="001474D1" w:rsidRDefault="00910A69" w:rsidP="00910A69">
            <w:pPr>
              <w:rPr>
                <w:rFonts w:ascii="Times New Roman" w:hAnsi="Times New Roman" w:cs="Times New Roman"/>
                <w:sz w:val="20"/>
                <w:szCs w:val="20"/>
              </w:rPr>
            </w:pPr>
            <w:r w:rsidRPr="001474D1">
              <w:rPr>
                <w:rFonts w:ascii="Times New Roman" w:hAnsi="Times New Roman" w:cs="Times New Roman"/>
                <w:sz w:val="20"/>
                <w:szCs w:val="20"/>
              </w:rPr>
              <w:t xml:space="preserve">Наблюдение и объяснение опытов, обсуждение практических ситуаций, </w:t>
            </w:r>
          </w:p>
          <w:p w:rsidR="00910A69" w:rsidRPr="001474D1" w:rsidRDefault="00910A69" w:rsidP="00910A69">
            <w:pPr>
              <w:pStyle w:val="Default"/>
              <w:rPr>
                <w:sz w:val="20"/>
                <w:szCs w:val="20"/>
              </w:rPr>
            </w:pPr>
            <w:r w:rsidRPr="001474D1">
              <w:rPr>
                <w:sz w:val="20"/>
                <w:szCs w:val="20"/>
              </w:rPr>
              <w:t xml:space="preserve">демонстрирующих различные виды теплопередачи: теплопроводность, конвекцию, излучение. </w:t>
            </w:r>
          </w:p>
          <w:p w:rsidR="00910A69" w:rsidRPr="001474D1" w:rsidRDefault="00910A69" w:rsidP="00910A69">
            <w:pPr>
              <w:pStyle w:val="Default"/>
              <w:rPr>
                <w:sz w:val="20"/>
                <w:szCs w:val="20"/>
              </w:rPr>
            </w:pPr>
            <w:r w:rsidRPr="001474D1">
              <w:rPr>
                <w:sz w:val="20"/>
                <w:szCs w:val="20"/>
              </w:rPr>
              <w:t xml:space="preserve">Исследование явления теплообмена при смешивании холодной и горячей воды. </w:t>
            </w:r>
          </w:p>
          <w:p w:rsidR="00910A69" w:rsidRPr="001474D1" w:rsidRDefault="00910A69" w:rsidP="00910A69">
            <w:pPr>
              <w:pStyle w:val="Default"/>
              <w:rPr>
                <w:sz w:val="20"/>
                <w:szCs w:val="20"/>
              </w:rPr>
            </w:pPr>
            <w:r w:rsidRPr="001474D1">
              <w:rPr>
                <w:sz w:val="20"/>
                <w:szCs w:val="20"/>
              </w:rPr>
              <w:t xml:space="preserve">Наблюдение установления теплового равновесия между горячей и холодной водой. </w:t>
            </w:r>
          </w:p>
          <w:p w:rsidR="00910A69" w:rsidRPr="001474D1" w:rsidRDefault="00910A69" w:rsidP="00910A69">
            <w:pPr>
              <w:pStyle w:val="Default"/>
              <w:rPr>
                <w:sz w:val="20"/>
                <w:szCs w:val="20"/>
              </w:rPr>
            </w:pPr>
            <w:r w:rsidRPr="001474D1">
              <w:rPr>
                <w:sz w:val="20"/>
                <w:szCs w:val="20"/>
              </w:rPr>
              <w:t xml:space="preserve">Определение (измерение) количества теплоты, полученного водой при теплообмене с нагретым металлическим цилиндром. </w:t>
            </w:r>
          </w:p>
          <w:p w:rsidR="00910A69" w:rsidRPr="001474D1" w:rsidRDefault="00910A69" w:rsidP="00910A69">
            <w:pPr>
              <w:pStyle w:val="Default"/>
              <w:rPr>
                <w:sz w:val="20"/>
                <w:szCs w:val="20"/>
              </w:rPr>
            </w:pPr>
            <w:r w:rsidRPr="001474D1">
              <w:rPr>
                <w:sz w:val="20"/>
                <w:szCs w:val="20"/>
              </w:rPr>
              <w:t xml:space="preserve">Определение (измерение) удельной теплоёмкости вещества. </w:t>
            </w:r>
          </w:p>
          <w:p w:rsidR="00910A69" w:rsidRPr="001474D1" w:rsidRDefault="00910A69" w:rsidP="00910A69">
            <w:pPr>
              <w:pStyle w:val="Default"/>
              <w:rPr>
                <w:sz w:val="20"/>
                <w:szCs w:val="20"/>
              </w:rPr>
            </w:pPr>
            <w:r w:rsidRPr="001474D1">
              <w:rPr>
                <w:sz w:val="20"/>
                <w:szCs w:val="20"/>
              </w:rPr>
              <w:lastRenderedPageBreak/>
              <w:t xml:space="preserve">Решение задач, связанных с вычислением количества теплоты и теплоёмкости при теплообмене. </w:t>
            </w:r>
          </w:p>
          <w:p w:rsidR="00910A69" w:rsidRPr="001474D1" w:rsidRDefault="00910A69" w:rsidP="00910A69">
            <w:pPr>
              <w:pStyle w:val="Default"/>
              <w:rPr>
                <w:sz w:val="20"/>
                <w:szCs w:val="20"/>
              </w:rPr>
            </w:pPr>
            <w:r w:rsidRPr="001474D1">
              <w:rPr>
                <w:sz w:val="20"/>
                <w:szCs w:val="20"/>
              </w:rPr>
              <w:t xml:space="preserve">Анализ ситуаций практического использования тепловых свойств веществ и материалов, например, в целях энергосбережения: теплоизоляция, энергосберегающие крыши, </w:t>
            </w:r>
            <w:proofErr w:type="spellStart"/>
            <w:r w:rsidRPr="001474D1">
              <w:rPr>
                <w:sz w:val="20"/>
                <w:szCs w:val="20"/>
              </w:rPr>
              <w:t>термоаккумуляторы</w:t>
            </w:r>
            <w:proofErr w:type="spellEnd"/>
            <w:r w:rsidRPr="001474D1">
              <w:rPr>
                <w:sz w:val="20"/>
                <w:szCs w:val="20"/>
              </w:rPr>
              <w:t xml:space="preserve"> и т. д. </w:t>
            </w:r>
          </w:p>
          <w:p w:rsidR="00910A69" w:rsidRPr="001474D1" w:rsidRDefault="00910A69" w:rsidP="00910A69">
            <w:pPr>
              <w:pStyle w:val="Default"/>
              <w:rPr>
                <w:sz w:val="20"/>
                <w:szCs w:val="20"/>
              </w:rPr>
            </w:pPr>
            <w:r w:rsidRPr="001474D1">
              <w:rPr>
                <w:sz w:val="20"/>
                <w:szCs w:val="20"/>
              </w:rPr>
              <w:t xml:space="preserve">Наблюдение явлений испарения и конденсации. </w:t>
            </w:r>
          </w:p>
          <w:p w:rsidR="00910A69" w:rsidRPr="001474D1" w:rsidRDefault="00910A69" w:rsidP="00910A69">
            <w:pPr>
              <w:rPr>
                <w:rFonts w:ascii="Times New Roman" w:hAnsi="Times New Roman" w:cs="Times New Roman"/>
                <w:sz w:val="20"/>
                <w:szCs w:val="20"/>
              </w:rPr>
            </w:pPr>
            <w:r w:rsidRPr="001474D1">
              <w:rPr>
                <w:rFonts w:ascii="Times New Roman" w:hAnsi="Times New Roman" w:cs="Times New Roman"/>
                <w:sz w:val="20"/>
                <w:szCs w:val="20"/>
              </w:rPr>
              <w:t>Исследование процесса испарения различных жидкостей. Объяснение явлений испарения и конденсации на основе атомно-</w:t>
            </w:r>
          </w:p>
          <w:p w:rsidR="00910A69" w:rsidRPr="001474D1" w:rsidRDefault="00910A69" w:rsidP="00910A69">
            <w:pPr>
              <w:pStyle w:val="Default"/>
              <w:rPr>
                <w:sz w:val="20"/>
                <w:szCs w:val="20"/>
              </w:rPr>
            </w:pPr>
            <w:r w:rsidRPr="001474D1">
              <w:rPr>
                <w:sz w:val="20"/>
                <w:szCs w:val="20"/>
              </w:rPr>
              <w:t xml:space="preserve">молекулярного учения. Наблюдение и объяснение процесса кипения, в том числе зависимости температуры кипения от давления. </w:t>
            </w:r>
          </w:p>
          <w:p w:rsidR="00910A69" w:rsidRPr="001474D1" w:rsidRDefault="00910A69" w:rsidP="00910A69">
            <w:pPr>
              <w:pStyle w:val="Default"/>
              <w:rPr>
                <w:sz w:val="20"/>
                <w:szCs w:val="20"/>
              </w:rPr>
            </w:pPr>
            <w:r w:rsidRPr="001474D1">
              <w:rPr>
                <w:sz w:val="20"/>
                <w:szCs w:val="20"/>
              </w:rPr>
              <w:t xml:space="preserve">Определение (измерение) относительной влажности воздуха. </w:t>
            </w:r>
          </w:p>
          <w:p w:rsidR="00910A69" w:rsidRPr="001474D1" w:rsidRDefault="00910A69" w:rsidP="00910A69">
            <w:pPr>
              <w:pStyle w:val="Default"/>
              <w:rPr>
                <w:sz w:val="20"/>
                <w:szCs w:val="20"/>
              </w:rPr>
            </w:pPr>
            <w:r w:rsidRPr="001474D1">
              <w:rPr>
                <w:sz w:val="20"/>
                <w:szCs w:val="20"/>
              </w:rPr>
              <w:t xml:space="preserve">Наблюдение процесса плавления кристаллического вещества, например, льда. </w:t>
            </w:r>
          </w:p>
          <w:p w:rsidR="00910A69" w:rsidRPr="001474D1" w:rsidRDefault="00910A69" w:rsidP="00910A69">
            <w:pPr>
              <w:pStyle w:val="Default"/>
              <w:rPr>
                <w:sz w:val="20"/>
                <w:szCs w:val="20"/>
              </w:rPr>
            </w:pPr>
            <w:r w:rsidRPr="001474D1">
              <w:rPr>
                <w:sz w:val="20"/>
                <w:szCs w:val="20"/>
              </w:rPr>
              <w:t xml:space="preserve">Сравнение процессов плавления кристаллических тел и размягчения при нагревании аморфных тел. </w:t>
            </w:r>
          </w:p>
          <w:p w:rsidR="00910A69" w:rsidRPr="001474D1" w:rsidRDefault="00910A69" w:rsidP="00910A69">
            <w:pPr>
              <w:pStyle w:val="Default"/>
              <w:rPr>
                <w:sz w:val="20"/>
                <w:szCs w:val="20"/>
              </w:rPr>
            </w:pPr>
            <w:r w:rsidRPr="001474D1">
              <w:rPr>
                <w:sz w:val="20"/>
                <w:szCs w:val="20"/>
              </w:rPr>
              <w:t xml:space="preserve">Определение (измерение) удельной теплоты плавления льда. </w:t>
            </w:r>
          </w:p>
          <w:p w:rsidR="00910A69" w:rsidRPr="001474D1" w:rsidRDefault="00910A69" w:rsidP="00910A69">
            <w:pPr>
              <w:pStyle w:val="Default"/>
              <w:rPr>
                <w:sz w:val="20"/>
                <w:szCs w:val="20"/>
              </w:rPr>
            </w:pPr>
            <w:r w:rsidRPr="001474D1">
              <w:rPr>
                <w:sz w:val="20"/>
                <w:szCs w:val="20"/>
              </w:rPr>
              <w:t xml:space="preserve">Объяснение явлений плавления и кристаллизации на основе атомно-молекулярного учения. </w:t>
            </w:r>
          </w:p>
          <w:p w:rsidR="00910A69" w:rsidRPr="001474D1" w:rsidRDefault="00910A69" w:rsidP="00910A69">
            <w:pPr>
              <w:pStyle w:val="Default"/>
              <w:rPr>
                <w:sz w:val="20"/>
                <w:szCs w:val="20"/>
              </w:rPr>
            </w:pPr>
            <w:r w:rsidRPr="001474D1">
              <w:rPr>
                <w:sz w:val="20"/>
                <w:szCs w:val="20"/>
              </w:rPr>
              <w:t xml:space="preserve">Решение задач, связанных с вычислением количества теплоты в процессах теплопередачи при плавлении и кристаллизации, испарении и конденсации. </w:t>
            </w:r>
          </w:p>
          <w:p w:rsidR="00910A69" w:rsidRPr="001474D1" w:rsidRDefault="00910A69" w:rsidP="00910A69">
            <w:pPr>
              <w:pStyle w:val="Default"/>
              <w:rPr>
                <w:sz w:val="20"/>
                <w:szCs w:val="20"/>
              </w:rPr>
            </w:pPr>
            <w:r w:rsidRPr="001474D1">
              <w:rPr>
                <w:sz w:val="20"/>
                <w:szCs w:val="20"/>
              </w:rPr>
              <w:t xml:space="preserve">Анализ ситуаций практического применения явлений плавления и кристаллизации, например, получение сверхчистых материалов, солевая грелка и др. </w:t>
            </w:r>
          </w:p>
          <w:p w:rsidR="00910A69" w:rsidRPr="001474D1" w:rsidRDefault="00910A69" w:rsidP="00910A69">
            <w:pPr>
              <w:rPr>
                <w:rFonts w:ascii="Times New Roman" w:hAnsi="Times New Roman" w:cs="Times New Roman"/>
                <w:sz w:val="20"/>
                <w:szCs w:val="20"/>
              </w:rPr>
            </w:pPr>
            <w:r w:rsidRPr="001474D1">
              <w:rPr>
                <w:rFonts w:ascii="Times New Roman" w:hAnsi="Times New Roman" w:cs="Times New Roman"/>
                <w:sz w:val="20"/>
                <w:szCs w:val="20"/>
              </w:rPr>
              <w:t xml:space="preserve">Анализ работы и объяснение принципа действия теплового двигателя. Вычисление количества теплоты, </w:t>
            </w:r>
          </w:p>
          <w:p w:rsidR="00910A69" w:rsidRPr="001474D1" w:rsidRDefault="00910A69" w:rsidP="00910A69">
            <w:pPr>
              <w:pStyle w:val="Default"/>
              <w:rPr>
                <w:sz w:val="20"/>
                <w:szCs w:val="20"/>
              </w:rPr>
            </w:pPr>
            <w:r w:rsidRPr="001474D1">
              <w:rPr>
                <w:sz w:val="20"/>
                <w:szCs w:val="20"/>
              </w:rPr>
              <w:t xml:space="preserve">выделяющегося при сгорании различных видов топлива, и КПД двигателя. </w:t>
            </w:r>
          </w:p>
          <w:p w:rsidR="00910A69" w:rsidRPr="001474D1" w:rsidRDefault="00910A69" w:rsidP="00910A69">
            <w:pPr>
              <w:rPr>
                <w:rFonts w:ascii="Times New Roman" w:hAnsi="Times New Roman" w:cs="Times New Roman"/>
                <w:sz w:val="20"/>
                <w:szCs w:val="20"/>
              </w:rPr>
            </w:pPr>
            <w:r w:rsidRPr="001474D1">
              <w:rPr>
                <w:rFonts w:ascii="Times New Roman" w:hAnsi="Times New Roman" w:cs="Times New Roman"/>
                <w:sz w:val="20"/>
                <w:szCs w:val="20"/>
              </w:rPr>
              <w:t xml:space="preserve">Обсуждение экологических последствий использования двигателей внутреннего сгорания, тепловых и гидроэлектростанций </w:t>
            </w:r>
          </w:p>
        </w:tc>
      </w:tr>
      <w:tr w:rsidR="00910A69" w:rsidRPr="001474D1" w:rsidTr="008D7301">
        <w:trPr>
          <w:trHeight w:val="120"/>
        </w:trPr>
        <w:tc>
          <w:tcPr>
            <w:tcW w:w="3681" w:type="dxa"/>
            <w:gridSpan w:val="2"/>
          </w:tcPr>
          <w:p w:rsidR="00910A69" w:rsidRPr="001474D1" w:rsidRDefault="00910A69" w:rsidP="00BF00A8">
            <w:pPr>
              <w:rPr>
                <w:rFonts w:ascii="Times New Roman" w:hAnsi="Times New Roman" w:cs="Times New Roman"/>
                <w:sz w:val="20"/>
                <w:szCs w:val="20"/>
              </w:rPr>
            </w:pPr>
            <w:r w:rsidRPr="001474D1">
              <w:rPr>
                <w:rFonts w:ascii="Times New Roman" w:hAnsi="Times New Roman" w:cs="Times New Roman"/>
                <w:sz w:val="20"/>
                <w:szCs w:val="20"/>
              </w:rPr>
              <w:lastRenderedPageBreak/>
              <w:t>Итого по разделу 28ч</w:t>
            </w:r>
          </w:p>
        </w:tc>
        <w:tc>
          <w:tcPr>
            <w:tcW w:w="2693" w:type="dxa"/>
          </w:tcPr>
          <w:p w:rsidR="00910A69" w:rsidRPr="001474D1" w:rsidRDefault="00910A69" w:rsidP="00BF00A8">
            <w:pPr>
              <w:rPr>
                <w:rFonts w:ascii="Times New Roman" w:hAnsi="Times New Roman" w:cs="Times New Roman"/>
                <w:sz w:val="20"/>
                <w:szCs w:val="20"/>
              </w:rPr>
            </w:pPr>
          </w:p>
        </w:tc>
        <w:tc>
          <w:tcPr>
            <w:tcW w:w="3402" w:type="dxa"/>
          </w:tcPr>
          <w:p w:rsidR="00910A69" w:rsidRPr="001474D1" w:rsidRDefault="00910A69" w:rsidP="00BF00A8">
            <w:pPr>
              <w:rPr>
                <w:rFonts w:ascii="Times New Roman" w:hAnsi="Times New Roman" w:cs="Times New Roman"/>
                <w:sz w:val="20"/>
                <w:szCs w:val="20"/>
              </w:rPr>
            </w:pPr>
          </w:p>
        </w:tc>
      </w:tr>
      <w:tr w:rsidR="00910A69" w:rsidRPr="001474D1" w:rsidTr="006259FC">
        <w:trPr>
          <w:trHeight w:val="120"/>
        </w:trPr>
        <w:tc>
          <w:tcPr>
            <w:tcW w:w="9776" w:type="dxa"/>
            <w:gridSpan w:val="4"/>
          </w:tcPr>
          <w:p w:rsidR="00910A69" w:rsidRPr="001474D1" w:rsidRDefault="00910A69" w:rsidP="00910A69">
            <w:pPr>
              <w:pStyle w:val="Default"/>
              <w:rPr>
                <w:sz w:val="20"/>
                <w:szCs w:val="20"/>
              </w:rPr>
            </w:pPr>
            <w:r w:rsidRPr="001474D1">
              <w:rPr>
                <w:b/>
                <w:bCs/>
                <w:sz w:val="20"/>
                <w:szCs w:val="20"/>
              </w:rPr>
              <w:t xml:space="preserve">Раздел 2. Электрические и магнитные явления </w:t>
            </w:r>
          </w:p>
        </w:tc>
      </w:tr>
      <w:tr w:rsidR="00910A69" w:rsidRPr="001474D1" w:rsidTr="00910A69">
        <w:trPr>
          <w:trHeight w:val="120"/>
        </w:trPr>
        <w:tc>
          <w:tcPr>
            <w:tcW w:w="562" w:type="dxa"/>
          </w:tcPr>
          <w:p w:rsidR="00910A69" w:rsidRPr="001474D1" w:rsidRDefault="00DC10D1" w:rsidP="00BF00A8">
            <w:pPr>
              <w:rPr>
                <w:rFonts w:ascii="Times New Roman" w:hAnsi="Times New Roman" w:cs="Times New Roman"/>
                <w:sz w:val="20"/>
                <w:szCs w:val="20"/>
              </w:rPr>
            </w:pPr>
            <w:r w:rsidRPr="001474D1">
              <w:rPr>
                <w:rFonts w:ascii="Times New Roman" w:hAnsi="Times New Roman" w:cs="Times New Roman"/>
                <w:sz w:val="20"/>
                <w:szCs w:val="20"/>
              </w:rPr>
              <w:t>2.1</w:t>
            </w:r>
          </w:p>
        </w:tc>
        <w:tc>
          <w:tcPr>
            <w:tcW w:w="3119" w:type="dxa"/>
          </w:tcPr>
          <w:p w:rsidR="00910A69" w:rsidRPr="001474D1" w:rsidRDefault="00910A69" w:rsidP="00910A69">
            <w:pPr>
              <w:pStyle w:val="Default"/>
              <w:rPr>
                <w:sz w:val="20"/>
                <w:szCs w:val="20"/>
              </w:rPr>
            </w:pPr>
            <w:r w:rsidRPr="001474D1">
              <w:rPr>
                <w:sz w:val="20"/>
                <w:szCs w:val="20"/>
              </w:rPr>
              <w:t>Электрические заряды. Заряженные тела и их взаимодействия (7ч)</w:t>
            </w:r>
          </w:p>
        </w:tc>
        <w:tc>
          <w:tcPr>
            <w:tcW w:w="2693" w:type="dxa"/>
          </w:tcPr>
          <w:p w:rsidR="00910A69" w:rsidRPr="001474D1" w:rsidRDefault="00910A69" w:rsidP="00910A69">
            <w:pPr>
              <w:pStyle w:val="Default"/>
              <w:rPr>
                <w:sz w:val="20"/>
                <w:szCs w:val="20"/>
              </w:rPr>
            </w:pPr>
            <w:r w:rsidRPr="001474D1">
              <w:rPr>
                <w:sz w:val="20"/>
                <w:szCs w:val="20"/>
              </w:rPr>
              <w:t xml:space="preserve">Электризация тел. Два рода электрических зарядов. Взаимодействие заряженных тел. Закон </w:t>
            </w:r>
            <w:r w:rsidRPr="001474D1">
              <w:rPr>
                <w:sz w:val="20"/>
                <w:szCs w:val="20"/>
              </w:rPr>
              <w:lastRenderedPageBreak/>
              <w:t xml:space="preserve">Кулона (зависимость силы взаимодействия заряженных тел от величины зарядов и расстояния между телами). </w:t>
            </w:r>
          </w:p>
          <w:p w:rsidR="00910A69" w:rsidRPr="001474D1" w:rsidRDefault="00910A69" w:rsidP="00910A69">
            <w:pPr>
              <w:pStyle w:val="Default"/>
              <w:rPr>
                <w:sz w:val="20"/>
                <w:szCs w:val="20"/>
              </w:rPr>
            </w:pPr>
            <w:r w:rsidRPr="001474D1">
              <w:rPr>
                <w:sz w:val="20"/>
                <w:szCs w:val="20"/>
              </w:rPr>
              <w:t xml:space="preserve">Электрическое поле. Напряжённость электрического поля. Принцип суперпозиции электрических полей (на качественном уровне). </w:t>
            </w:r>
          </w:p>
          <w:p w:rsidR="00910A69" w:rsidRPr="001474D1" w:rsidRDefault="00910A69" w:rsidP="00910A69">
            <w:pPr>
              <w:rPr>
                <w:rFonts w:ascii="Times New Roman" w:hAnsi="Times New Roman" w:cs="Times New Roman"/>
                <w:sz w:val="20"/>
                <w:szCs w:val="20"/>
              </w:rPr>
            </w:pPr>
            <w:r w:rsidRPr="001474D1">
              <w:rPr>
                <w:rFonts w:ascii="Times New Roman" w:hAnsi="Times New Roman" w:cs="Times New Roman"/>
                <w:sz w:val="20"/>
                <w:szCs w:val="20"/>
              </w:rPr>
              <w:t xml:space="preserve">Носители электрических зарядов. Элементарный электрический заряд. Строение атома. Проводники и </w:t>
            </w:r>
          </w:p>
          <w:p w:rsidR="00910A69" w:rsidRPr="001474D1" w:rsidRDefault="00910A69" w:rsidP="00910A69">
            <w:pPr>
              <w:pStyle w:val="Default"/>
              <w:rPr>
                <w:sz w:val="20"/>
                <w:szCs w:val="20"/>
              </w:rPr>
            </w:pPr>
            <w:r w:rsidRPr="001474D1">
              <w:rPr>
                <w:sz w:val="20"/>
                <w:szCs w:val="20"/>
              </w:rPr>
              <w:t xml:space="preserve">диэлектрики. Закон сохранения электрического заряда </w:t>
            </w:r>
          </w:p>
          <w:p w:rsidR="00910A69" w:rsidRPr="001474D1" w:rsidRDefault="00910A69" w:rsidP="00910A69">
            <w:pPr>
              <w:rPr>
                <w:rFonts w:ascii="Times New Roman" w:hAnsi="Times New Roman" w:cs="Times New Roman"/>
                <w:sz w:val="20"/>
                <w:szCs w:val="20"/>
              </w:rPr>
            </w:pPr>
          </w:p>
        </w:tc>
        <w:tc>
          <w:tcPr>
            <w:tcW w:w="3402" w:type="dxa"/>
          </w:tcPr>
          <w:p w:rsidR="00236C4E" w:rsidRPr="001474D1" w:rsidRDefault="00236C4E" w:rsidP="00236C4E">
            <w:pPr>
              <w:pStyle w:val="Default"/>
              <w:rPr>
                <w:sz w:val="20"/>
                <w:szCs w:val="20"/>
              </w:rPr>
            </w:pPr>
            <w:r w:rsidRPr="001474D1">
              <w:rPr>
                <w:sz w:val="20"/>
                <w:szCs w:val="20"/>
              </w:rPr>
              <w:lastRenderedPageBreak/>
              <w:t xml:space="preserve">Наблюдение и проведение опытов по электризации тел при соприкосновении и индукцией. </w:t>
            </w:r>
          </w:p>
          <w:p w:rsidR="00236C4E" w:rsidRPr="001474D1" w:rsidRDefault="00236C4E" w:rsidP="00236C4E">
            <w:pPr>
              <w:pStyle w:val="Default"/>
              <w:rPr>
                <w:sz w:val="20"/>
                <w:szCs w:val="20"/>
              </w:rPr>
            </w:pPr>
            <w:r w:rsidRPr="001474D1">
              <w:rPr>
                <w:sz w:val="20"/>
                <w:szCs w:val="20"/>
              </w:rPr>
              <w:lastRenderedPageBreak/>
              <w:t xml:space="preserve">Наблюдение и объяснение взаимодействия одноимённо и разноимённо заряженных тел. </w:t>
            </w:r>
          </w:p>
          <w:p w:rsidR="00236C4E" w:rsidRPr="001474D1" w:rsidRDefault="00236C4E" w:rsidP="00236C4E">
            <w:pPr>
              <w:pStyle w:val="Default"/>
              <w:rPr>
                <w:sz w:val="20"/>
                <w:szCs w:val="20"/>
              </w:rPr>
            </w:pPr>
            <w:r w:rsidRPr="001474D1">
              <w:rPr>
                <w:sz w:val="20"/>
                <w:szCs w:val="20"/>
              </w:rPr>
              <w:t xml:space="preserve">Объяснение принципа действия электроскопа. </w:t>
            </w:r>
          </w:p>
          <w:p w:rsidR="00236C4E" w:rsidRPr="001474D1" w:rsidRDefault="00236C4E" w:rsidP="00236C4E">
            <w:pPr>
              <w:pStyle w:val="Default"/>
              <w:rPr>
                <w:sz w:val="20"/>
                <w:szCs w:val="20"/>
              </w:rPr>
            </w:pPr>
            <w:r w:rsidRPr="001474D1">
              <w:rPr>
                <w:sz w:val="20"/>
                <w:szCs w:val="20"/>
              </w:rPr>
              <w:t xml:space="preserve">Объяснение явлений электризации при соприкосновении тел и индукцией с использованием знаний о носителях электрических зарядов в веществе. </w:t>
            </w:r>
          </w:p>
          <w:p w:rsidR="00236C4E" w:rsidRPr="001474D1" w:rsidRDefault="00236C4E" w:rsidP="00236C4E">
            <w:pPr>
              <w:pStyle w:val="Default"/>
              <w:rPr>
                <w:sz w:val="20"/>
                <w:szCs w:val="20"/>
              </w:rPr>
            </w:pPr>
            <w:r w:rsidRPr="001474D1">
              <w:rPr>
                <w:sz w:val="20"/>
                <w:szCs w:val="20"/>
              </w:rPr>
              <w:t xml:space="preserve">Распознавание и объяснение явлений электризации в повседневной жизни. </w:t>
            </w:r>
          </w:p>
          <w:p w:rsidR="00236C4E" w:rsidRPr="001474D1" w:rsidRDefault="00236C4E" w:rsidP="00236C4E">
            <w:pPr>
              <w:pStyle w:val="Default"/>
              <w:rPr>
                <w:sz w:val="20"/>
                <w:szCs w:val="20"/>
              </w:rPr>
            </w:pPr>
            <w:r w:rsidRPr="001474D1">
              <w:rPr>
                <w:sz w:val="20"/>
                <w:szCs w:val="20"/>
              </w:rPr>
              <w:t xml:space="preserve">Наблюдение и объяснение опытов, иллюстрирующих закон сохранения электрического заряда. </w:t>
            </w:r>
          </w:p>
          <w:p w:rsidR="00236C4E" w:rsidRPr="001474D1" w:rsidRDefault="00236C4E" w:rsidP="00236C4E">
            <w:pPr>
              <w:pStyle w:val="Default"/>
              <w:rPr>
                <w:sz w:val="20"/>
                <w:szCs w:val="20"/>
              </w:rPr>
            </w:pPr>
            <w:r w:rsidRPr="001474D1">
              <w:rPr>
                <w:sz w:val="20"/>
                <w:szCs w:val="20"/>
              </w:rPr>
              <w:t xml:space="preserve">Наблюдение опытов по моделированию силовых линий электрического поля. </w:t>
            </w:r>
          </w:p>
          <w:p w:rsidR="00910A69" w:rsidRPr="001474D1" w:rsidRDefault="00236C4E" w:rsidP="00236C4E">
            <w:pPr>
              <w:rPr>
                <w:rFonts w:ascii="Times New Roman" w:hAnsi="Times New Roman" w:cs="Times New Roman"/>
                <w:sz w:val="20"/>
                <w:szCs w:val="20"/>
              </w:rPr>
            </w:pPr>
            <w:r w:rsidRPr="001474D1">
              <w:rPr>
                <w:rFonts w:ascii="Times New Roman" w:hAnsi="Times New Roman" w:cs="Times New Roman"/>
                <w:sz w:val="20"/>
                <w:szCs w:val="20"/>
              </w:rPr>
              <w:t xml:space="preserve">Исследование действия электрического поля на проводники и диэлектрики </w:t>
            </w:r>
          </w:p>
        </w:tc>
      </w:tr>
      <w:tr w:rsidR="000A584A" w:rsidRPr="001474D1" w:rsidTr="00F6759B">
        <w:trPr>
          <w:trHeight w:val="120"/>
        </w:trPr>
        <w:tc>
          <w:tcPr>
            <w:tcW w:w="562" w:type="dxa"/>
          </w:tcPr>
          <w:p w:rsidR="000A584A" w:rsidRPr="001474D1" w:rsidRDefault="00DC10D1" w:rsidP="00BF00A8">
            <w:pPr>
              <w:rPr>
                <w:rFonts w:ascii="Times New Roman" w:hAnsi="Times New Roman" w:cs="Times New Roman"/>
                <w:sz w:val="20"/>
                <w:szCs w:val="20"/>
              </w:rPr>
            </w:pPr>
            <w:r w:rsidRPr="001474D1">
              <w:rPr>
                <w:rFonts w:ascii="Times New Roman" w:hAnsi="Times New Roman" w:cs="Times New Roman"/>
                <w:sz w:val="20"/>
                <w:szCs w:val="20"/>
              </w:rPr>
              <w:lastRenderedPageBreak/>
              <w:t>2.2</w:t>
            </w:r>
          </w:p>
        </w:tc>
        <w:tc>
          <w:tcPr>
            <w:tcW w:w="3119" w:type="dxa"/>
          </w:tcPr>
          <w:p w:rsidR="000A584A" w:rsidRPr="001474D1" w:rsidRDefault="00236C4E" w:rsidP="00236C4E">
            <w:pPr>
              <w:pStyle w:val="Default"/>
              <w:rPr>
                <w:sz w:val="20"/>
                <w:szCs w:val="20"/>
              </w:rPr>
            </w:pPr>
            <w:r w:rsidRPr="001474D1">
              <w:rPr>
                <w:sz w:val="20"/>
                <w:szCs w:val="20"/>
              </w:rPr>
              <w:t>Постоянный электрический ток (20ч)</w:t>
            </w:r>
          </w:p>
        </w:tc>
        <w:tc>
          <w:tcPr>
            <w:tcW w:w="2693" w:type="dxa"/>
          </w:tcPr>
          <w:p w:rsidR="00236C4E" w:rsidRPr="001474D1" w:rsidRDefault="00236C4E" w:rsidP="00236C4E">
            <w:pPr>
              <w:pStyle w:val="Default"/>
              <w:jc w:val="both"/>
              <w:rPr>
                <w:sz w:val="20"/>
                <w:szCs w:val="20"/>
              </w:rPr>
            </w:pPr>
            <w:r w:rsidRPr="001474D1">
              <w:rPr>
                <w:sz w:val="20"/>
                <w:szCs w:val="20"/>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236C4E" w:rsidRPr="001474D1" w:rsidRDefault="00236C4E" w:rsidP="00236C4E">
            <w:pPr>
              <w:pStyle w:val="Default"/>
              <w:jc w:val="both"/>
              <w:rPr>
                <w:sz w:val="20"/>
                <w:szCs w:val="20"/>
              </w:rPr>
            </w:pPr>
            <w:r w:rsidRPr="001474D1">
              <w:rPr>
                <w:sz w:val="20"/>
                <w:szCs w:val="20"/>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236C4E" w:rsidRPr="001474D1" w:rsidRDefault="00236C4E" w:rsidP="00236C4E">
            <w:pPr>
              <w:jc w:val="both"/>
              <w:rPr>
                <w:rFonts w:ascii="Times New Roman" w:hAnsi="Times New Roman" w:cs="Times New Roman"/>
                <w:sz w:val="20"/>
                <w:szCs w:val="20"/>
              </w:rPr>
            </w:pPr>
            <w:r w:rsidRPr="001474D1">
              <w:rPr>
                <w:rFonts w:ascii="Times New Roman" w:hAnsi="Times New Roman" w:cs="Times New Roman"/>
                <w:sz w:val="20"/>
                <w:szCs w:val="20"/>
              </w:rPr>
              <w:t xml:space="preserve">Работа и мощность электрического тока. Закон Джоуля–Ленца. Электрические цепи и </w:t>
            </w:r>
          </w:p>
          <w:p w:rsidR="00236C4E" w:rsidRPr="001474D1" w:rsidRDefault="00236C4E" w:rsidP="00236C4E">
            <w:pPr>
              <w:pStyle w:val="Default"/>
              <w:jc w:val="both"/>
              <w:rPr>
                <w:sz w:val="20"/>
                <w:szCs w:val="20"/>
              </w:rPr>
            </w:pPr>
            <w:r w:rsidRPr="001474D1">
              <w:rPr>
                <w:sz w:val="20"/>
                <w:szCs w:val="20"/>
              </w:rPr>
              <w:t xml:space="preserve">потребители электрической энергии в быту. Короткое замыкание </w:t>
            </w:r>
          </w:p>
          <w:p w:rsidR="000A584A" w:rsidRPr="001474D1" w:rsidRDefault="000A584A" w:rsidP="00236C4E">
            <w:pPr>
              <w:jc w:val="both"/>
              <w:rPr>
                <w:rFonts w:ascii="Times New Roman" w:hAnsi="Times New Roman" w:cs="Times New Roman"/>
                <w:sz w:val="20"/>
                <w:szCs w:val="20"/>
              </w:rPr>
            </w:pPr>
          </w:p>
        </w:tc>
        <w:tc>
          <w:tcPr>
            <w:tcW w:w="3402" w:type="dxa"/>
          </w:tcPr>
          <w:p w:rsidR="00236C4E" w:rsidRPr="001474D1" w:rsidRDefault="00236C4E" w:rsidP="00236C4E">
            <w:pPr>
              <w:pStyle w:val="Default"/>
              <w:jc w:val="both"/>
              <w:rPr>
                <w:sz w:val="20"/>
                <w:szCs w:val="20"/>
              </w:rPr>
            </w:pPr>
            <w:r w:rsidRPr="001474D1">
              <w:rPr>
                <w:sz w:val="20"/>
                <w:szCs w:val="20"/>
              </w:rPr>
              <w:t xml:space="preserve">Наблюдение различных видов действия электрического тока и обнаружение этих видов действия в повседневной жизни. Наблюдение возникновения газового разряда и электрического тока в жидкости </w:t>
            </w:r>
          </w:p>
          <w:p w:rsidR="00236C4E" w:rsidRPr="001474D1" w:rsidRDefault="00236C4E" w:rsidP="00236C4E">
            <w:pPr>
              <w:pStyle w:val="Default"/>
              <w:jc w:val="both"/>
              <w:rPr>
                <w:sz w:val="20"/>
                <w:szCs w:val="20"/>
              </w:rPr>
            </w:pPr>
            <w:r w:rsidRPr="001474D1">
              <w:rPr>
                <w:sz w:val="20"/>
                <w:szCs w:val="20"/>
              </w:rPr>
              <w:t xml:space="preserve">Сборка и испытание электрической цепи постоянного тока. </w:t>
            </w:r>
          </w:p>
          <w:p w:rsidR="00236C4E" w:rsidRPr="001474D1" w:rsidRDefault="00236C4E" w:rsidP="00236C4E">
            <w:pPr>
              <w:pStyle w:val="Default"/>
              <w:jc w:val="both"/>
              <w:rPr>
                <w:sz w:val="20"/>
                <w:szCs w:val="20"/>
              </w:rPr>
            </w:pPr>
            <w:r w:rsidRPr="001474D1">
              <w:rPr>
                <w:sz w:val="20"/>
                <w:szCs w:val="20"/>
              </w:rPr>
              <w:t xml:space="preserve">Измерение силы тока амперметром. </w:t>
            </w:r>
          </w:p>
          <w:p w:rsidR="00236C4E" w:rsidRPr="001474D1" w:rsidRDefault="00236C4E" w:rsidP="00236C4E">
            <w:pPr>
              <w:pStyle w:val="Default"/>
              <w:jc w:val="both"/>
              <w:rPr>
                <w:sz w:val="20"/>
                <w:szCs w:val="20"/>
              </w:rPr>
            </w:pPr>
            <w:r w:rsidRPr="001474D1">
              <w:rPr>
                <w:sz w:val="20"/>
                <w:szCs w:val="20"/>
              </w:rPr>
              <w:t xml:space="preserve">Измерение электрического напряжения вольтметром. </w:t>
            </w:r>
          </w:p>
          <w:p w:rsidR="00236C4E" w:rsidRPr="001474D1" w:rsidRDefault="00236C4E" w:rsidP="00236C4E">
            <w:pPr>
              <w:pStyle w:val="Default"/>
              <w:jc w:val="both"/>
              <w:rPr>
                <w:sz w:val="20"/>
                <w:szCs w:val="20"/>
              </w:rPr>
            </w:pPr>
            <w:r w:rsidRPr="001474D1">
              <w:rPr>
                <w:sz w:val="20"/>
                <w:szCs w:val="20"/>
              </w:rPr>
              <w:t xml:space="preserve">Проведение и объяснение опытов, демонстрирующих зависимость электрического сопротивления проводника от его длины, площади поперечного сечения и материала. </w:t>
            </w:r>
          </w:p>
          <w:p w:rsidR="00236C4E" w:rsidRPr="001474D1" w:rsidRDefault="00236C4E" w:rsidP="00236C4E">
            <w:pPr>
              <w:pStyle w:val="Default"/>
              <w:jc w:val="both"/>
              <w:rPr>
                <w:sz w:val="20"/>
                <w:szCs w:val="20"/>
              </w:rPr>
            </w:pPr>
            <w:r w:rsidRPr="001474D1">
              <w:rPr>
                <w:sz w:val="20"/>
                <w:szCs w:val="20"/>
              </w:rPr>
              <w:t xml:space="preserve">Исследование зависимости силы тока, протекающего через резистор, от сопротивления резистора и напряжения на резисторе. </w:t>
            </w:r>
          </w:p>
          <w:p w:rsidR="00236C4E" w:rsidRPr="001474D1" w:rsidRDefault="00236C4E" w:rsidP="00236C4E">
            <w:pPr>
              <w:pStyle w:val="Default"/>
              <w:jc w:val="both"/>
              <w:rPr>
                <w:sz w:val="20"/>
                <w:szCs w:val="20"/>
              </w:rPr>
            </w:pPr>
            <w:r w:rsidRPr="001474D1">
              <w:rPr>
                <w:sz w:val="20"/>
                <w:szCs w:val="20"/>
              </w:rPr>
              <w:t xml:space="preserve">Проверка правила сложения напряжений при последовательном соединении двух резисторов. </w:t>
            </w:r>
          </w:p>
          <w:p w:rsidR="00236C4E" w:rsidRPr="001474D1" w:rsidRDefault="00236C4E" w:rsidP="00236C4E">
            <w:pPr>
              <w:jc w:val="both"/>
              <w:rPr>
                <w:rFonts w:ascii="Times New Roman" w:hAnsi="Times New Roman" w:cs="Times New Roman"/>
                <w:sz w:val="20"/>
                <w:szCs w:val="20"/>
              </w:rPr>
            </w:pPr>
            <w:r w:rsidRPr="001474D1">
              <w:rPr>
                <w:rFonts w:ascii="Times New Roman" w:hAnsi="Times New Roman" w:cs="Times New Roman"/>
                <w:sz w:val="20"/>
                <w:szCs w:val="20"/>
              </w:rPr>
              <w:t xml:space="preserve">Проверка правила для силы тока при параллельном соединении резисторов. </w:t>
            </w:r>
          </w:p>
          <w:p w:rsidR="00236C4E" w:rsidRPr="001474D1" w:rsidRDefault="00236C4E" w:rsidP="00236C4E">
            <w:pPr>
              <w:pStyle w:val="Default"/>
              <w:jc w:val="both"/>
              <w:rPr>
                <w:sz w:val="20"/>
                <w:szCs w:val="20"/>
              </w:rPr>
            </w:pPr>
            <w:r w:rsidRPr="001474D1">
              <w:rPr>
                <w:sz w:val="20"/>
                <w:szCs w:val="20"/>
              </w:rPr>
              <w:t xml:space="preserve">Анализ ситуаций последовательного и параллельного соединения проводников в домашних электрических сетях. </w:t>
            </w:r>
          </w:p>
          <w:p w:rsidR="00236C4E" w:rsidRPr="001474D1" w:rsidRDefault="00236C4E" w:rsidP="00236C4E">
            <w:pPr>
              <w:pStyle w:val="Default"/>
              <w:jc w:val="both"/>
              <w:rPr>
                <w:sz w:val="20"/>
                <w:szCs w:val="20"/>
              </w:rPr>
            </w:pPr>
            <w:r w:rsidRPr="001474D1">
              <w:rPr>
                <w:sz w:val="20"/>
                <w:szCs w:val="20"/>
              </w:rPr>
              <w:t xml:space="preserve">Решение задач с использованием закона Ома и формул расчёта электрического сопротивления при последовательном и параллельном соединении проводников. </w:t>
            </w:r>
          </w:p>
          <w:p w:rsidR="00236C4E" w:rsidRPr="001474D1" w:rsidRDefault="00236C4E" w:rsidP="00236C4E">
            <w:pPr>
              <w:pStyle w:val="Default"/>
              <w:jc w:val="both"/>
              <w:rPr>
                <w:sz w:val="20"/>
                <w:szCs w:val="20"/>
              </w:rPr>
            </w:pPr>
            <w:r w:rsidRPr="001474D1">
              <w:rPr>
                <w:sz w:val="20"/>
                <w:szCs w:val="20"/>
              </w:rPr>
              <w:t xml:space="preserve">Определение работы электрического тока, протекающего через резистор. </w:t>
            </w:r>
          </w:p>
          <w:p w:rsidR="00236C4E" w:rsidRPr="001474D1" w:rsidRDefault="00236C4E" w:rsidP="00236C4E">
            <w:pPr>
              <w:pStyle w:val="Default"/>
              <w:jc w:val="both"/>
              <w:rPr>
                <w:sz w:val="20"/>
                <w:szCs w:val="20"/>
              </w:rPr>
            </w:pPr>
            <w:r w:rsidRPr="001474D1">
              <w:rPr>
                <w:sz w:val="20"/>
                <w:szCs w:val="20"/>
              </w:rPr>
              <w:lastRenderedPageBreak/>
              <w:t xml:space="preserve">Определение мощности электрического тока, выделяемой на резисторе. </w:t>
            </w:r>
          </w:p>
          <w:p w:rsidR="00236C4E" w:rsidRPr="001474D1" w:rsidRDefault="00236C4E" w:rsidP="00236C4E">
            <w:pPr>
              <w:pStyle w:val="Default"/>
              <w:jc w:val="both"/>
              <w:rPr>
                <w:sz w:val="20"/>
                <w:szCs w:val="20"/>
              </w:rPr>
            </w:pPr>
            <w:r w:rsidRPr="001474D1">
              <w:rPr>
                <w:sz w:val="20"/>
                <w:szCs w:val="20"/>
              </w:rPr>
              <w:t xml:space="preserve">Исследование зависимости силы тока через лампочку от напряжения на ней. Определение КПД нагревателя. </w:t>
            </w:r>
          </w:p>
          <w:p w:rsidR="00236C4E" w:rsidRPr="001474D1" w:rsidRDefault="00236C4E" w:rsidP="00236C4E">
            <w:pPr>
              <w:pStyle w:val="Default"/>
              <w:jc w:val="both"/>
              <w:rPr>
                <w:sz w:val="20"/>
                <w:szCs w:val="20"/>
              </w:rPr>
            </w:pPr>
            <w:r w:rsidRPr="001474D1">
              <w:rPr>
                <w:sz w:val="20"/>
                <w:szCs w:val="20"/>
              </w:rPr>
              <w:t xml:space="preserve">Исследование преобразования энергии при подъёме груза электродвигателем. </w:t>
            </w:r>
          </w:p>
          <w:p w:rsidR="00236C4E" w:rsidRPr="001474D1" w:rsidRDefault="00236C4E" w:rsidP="00236C4E">
            <w:pPr>
              <w:pStyle w:val="Default"/>
              <w:jc w:val="both"/>
              <w:rPr>
                <w:sz w:val="20"/>
                <w:szCs w:val="20"/>
              </w:rPr>
            </w:pPr>
            <w:r w:rsidRPr="001474D1">
              <w:rPr>
                <w:sz w:val="20"/>
                <w:szCs w:val="20"/>
              </w:rPr>
              <w:t xml:space="preserve">Объяснение устройства и принципа действия домашних электронагревательных приборов. </w:t>
            </w:r>
          </w:p>
          <w:p w:rsidR="00236C4E" w:rsidRPr="001474D1" w:rsidRDefault="00236C4E" w:rsidP="00236C4E">
            <w:pPr>
              <w:pStyle w:val="Default"/>
              <w:jc w:val="both"/>
              <w:rPr>
                <w:sz w:val="20"/>
                <w:szCs w:val="20"/>
              </w:rPr>
            </w:pPr>
            <w:r w:rsidRPr="001474D1">
              <w:rPr>
                <w:sz w:val="20"/>
                <w:szCs w:val="20"/>
              </w:rPr>
              <w:t xml:space="preserve">Объяснение причин короткого замыкания и принципа действия плавких предохранителей. </w:t>
            </w:r>
          </w:p>
          <w:p w:rsidR="000A584A" w:rsidRPr="001474D1" w:rsidRDefault="00236C4E" w:rsidP="00236C4E">
            <w:pPr>
              <w:jc w:val="both"/>
              <w:rPr>
                <w:rFonts w:ascii="Times New Roman" w:hAnsi="Times New Roman" w:cs="Times New Roman"/>
                <w:sz w:val="20"/>
                <w:szCs w:val="20"/>
              </w:rPr>
            </w:pPr>
            <w:r w:rsidRPr="001474D1">
              <w:rPr>
                <w:rFonts w:ascii="Times New Roman" w:hAnsi="Times New Roman" w:cs="Times New Roman"/>
                <w:sz w:val="20"/>
                <w:szCs w:val="20"/>
              </w:rPr>
              <w:t xml:space="preserve">Решение задач с использованием закона Джоуля–Ленца </w:t>
            </w:r>
          </w:p>
        </w:tc>
      </w:tr>
      <w:tr w:rsidR="00F6759B" w:rsidRPr="001474D1" w:rsidTr="00F6759B">
        <w:trPr>
          <w:trHeight w:val="120"/>
        </w:trPr>
        <w:tc>
          <w:tcPr>
            <w:tcW w:w="562" w:type="dxa"/>
          </w:tcPr>
          <w:p w:rsidR="00F6759B" w:rsidRPr="001474D1" w:rsidRDefault="00DC10D1" w:rsidP="00BF00A8">
            <w:pPr>
              <w:rPr>
                <w:rFonts w:ascii="Times New Roman" w:hAnsi="Times New Roman" w:cs="Times New Roman"/>
                <w:sz w:val="20"/>
                <w:szCs w:val="20"/>
              </w:rPr>
            </w:pPr>
            <w:r w:rsidRPr="001474D1">
              <w:rPr>
                <w:rFonts w:ascii="Times New Roman" w:hAnsi="Times New Roman" w:cs="Times New Roman"/>
                <w:sz w:val="20"/>
                <w:szCs w:val="20"/>
              </w:rPr>
              <w:lastRenderedPageBreak/>
              <w:t>2.3</w:t>
            </w:r>
          </w:p>
        </w:tc>
        <w:tc>
          <w:tcPr>
            <w:tcW w:w="3119" w:type="dxa"/>
          </w:tcPr>
          <w:p w:rsidR="00F6759B" w:rsidRPr="001474D1" w:rsidRDefault="00236C4E" w:rsidP="00236C4E">
            <w:pPr>
              <w:pStyle w:val="Default"/>
              <w:rPr>
                <w:sz w:val="20"/>
                <w:szCs w:val="20"/>
              </w:rPr>
            </w:pPr>
            <w:r w:rsidRPr="001474D1">
              <w:rPr>
                <w:sz w:val="20"/>
                <w:szCs w:val="20"/>
              </w:rPr>
              <w:t>Магнитные явления (6ч)</w:t>
            </w:r>
          </w:p>
        </w:tc>
        <w:tc>
          <w:tcPr>
            <w:tcW w:w="2693" w:type="dxa"/>
          </w:tcPr>
          <w:p w:rsidR="00236C4E" w:rsidRPr="001474D1" w:rsidRDefault="00236C4E" w:rsidP="00236C4E">
            <w:pPr>
              <w:pStyle w:val="Default"/>
              <w:jc w:val="both"/>
              <w:rPr>
                <w:sz w:val="20"/>
                <w:szCs w:val="20"/>
              </w:rPr>
            </w:pPr>
            <w:r w:rsidRPr="001474D1">
              <w:rPr>
                <w:sz w:val="20"/>
                <w:szCs w:val="20"/>
              </w:rPr>
              <w:t xml:space="preserve">Постоянные магниты. Взаимодействие постоянных магнитов. Магнитное поле. Магнитное поле Земли </w:t>
            </w:r>
          </w:p>
          <w:p w:rsidR="00F6759B" w:rsidRPr="001474D1" w:rsidRDefault="00236C4E" w:rsidP="00236C4E">
            <w:pPr>
              <w:pStyle w:val="Default"/>
              <w:jc w:val="both"/>
              <w:rPr>
                <w:sz w:val="20"/>
                <w:szCs w:val="20"/>
              </w:rPr>
            </w:pPr>
            <w:r w:rsidRPr="001474D1">
              <w:rPr>
                <w:sz w:val="20"/>
                <w:szCs w:val="20"/>
              </w:rPr>
              <w:t xml:space="preserve">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tc>
        <w:tc>
          <w:tcPr>
            <w:tcW w:w="3402" w:type="dxa"/>
          </w:tcPr>
          <w:p w:rsidR="00236C4E" w:rsidRPr="001474D1" w:rsidRDefault="00236C4E" w:rsidP="00236C4E">
            <w:pPr>
              <w:pStyle w:val="Default"/>
              <w:jc w:val="both"/>
              <w:rPr>
                <w:sz w:val="20"/>
                <w:szCs w:val="20"/>
              </w:rPr>
            </w:pPr>
            <w:r w:rsidRPr="001474D1">
              <w:rPr>
                <w:sz w:val="20"/>
                <w:szCs w:val="20"/>
              </w:rPr>
              <w:t xml:space="preserve">Исследование магнитного взаимодействия постоянных магнитов. </w:t>
            </w:r>
          </w:p>
          <w:p w:rsidR="00236C4E" w:rsidRPr="001474D1" w:rsidRDefault="00236C4E" w:rsidP="00236C4E">
            <w:pPr>
              <w:jc w:val="both"/>
              <w:rPr>
                <w:rFonts w:ascii="Times New Roman" w:hAnsi="Times New Roman" w:cs="Times New Roman"/>
                <w:sz w:val="20"/>
                <w:szCs w:val="20"/>
              </w:rPr>
            </w:pPr>
            <w:r w:rsidRPr="001474D1">
              <w:rPr>
                <w:rFonts w:ascii="Times New Roman" w:hAnsi="Times New Roman" w:cs="Times New Roman"/>
                <w:sz w:val="20"/>
                <w:szCs w:val="20"/>
              </w:rPr>
              <w:t xml:space="preserve">Изучение магнитного поля постоянных магнитов при их объединении и разделении. Исследование магнитного взаимодействия </w:t>
            </w:r>
          </w:p>
          <w:p w:rsidR="00236C4E" w:rsidRPr="001474D1" w:rsidRDefault="00236C4E" w:rsidP="00236C4E">
            <w:pPr>
              <w:pStyle w:val="Default"/>
              <w:jc w:val="both"/>
              <w:rPr>
                <w:sz w:val="20"/>
                <w:szCs w:val="20"/>
              </w:rPr>
            </w:pPr>
            <w:r w:rsidRPr="001474D1">
              <w:rPr>
                <w:sz w:val="20"/>
                <w:szCs w:val="20"/>
              </w:rPr>
              <w:t xml:space="preserve">постоянных магнитов. Изучение магнитного поля постоянных магнитов при их объединении и разделении. </w:t>
            </w:r>
          </w:p>
          <w:p w:rsidR="00236C4E" w:rsidRPr="001474D1" w:rsidRDefault="00236C4E" w:rsidP="00236C4E">
            <w:pPr>
              <w:pStyle w:val="Default"/>
              <w:jc w:val="both"/>
              <w:rPr>
                <w:sz w:val="20"/>
                <w:szCs w:val="20"/>
              </w:rPr>
            </w:pPr>
            <w:r w:rsidRPr="001474D1">
              <w:rPr>
                <w:sz w:val="20"/>
                <w:szCs w:val="20"/>
              </w:rPr>
              <w:t xml:space="preserve">Проведение опытов по визуализации поля постоянных магнитов. </w:t>
            </w:r>
          </w:p>
          <w:p w:rsidR="00236C4E" w:rsidRPr="001474D1" w:rsidRDefault="00236C4E" w:rsidP="00236C4E">
            <w:pPr>
              <w:pStyle w:val="Default"/>
              <w:jc w:val="both"/>
              <w:rPr>
                <w:sz w:val="20"/>
                <w:szCs w:val="20"/>
              </w:rPr>
            </w:pPr>
            <w:r w:rsidRPr="001474D1">
              <w:rPr>
                <w:sz w:val="20"/>
                <w:szCs w:val="20"/>
              </w:rPr>
              <w:t xml:space="preserve">Изучение явления намагничивания вещества. </w:t>
            </w:r>
          </w:p>
          <w:p w:rsidR="00236C4E" w:rsidRPr="001474D1" w:rsidRDefault="00236C4E" w:rsidP="00236C4E">
            <w:pPr>
              <w:pStyle w:val="Default"/>
              <w:jc w:val="both"/>
              <w:rPr>
                <w:sz w:val="20"/>
                <w:szCs w:val="20"/>
              </w:rPr>
            </w:pPr>
            <w:r w:rsidRPr="001474D1">
              <w:rPr>
                <w:sz w:val="20"/>
                <w:szCs w:val="20"/>
              </w:rPr>
              <w:t xml:space="preserve">Исследование действия электрического тока на магнитную стрелку. </w:t>
            </w:r>
          </w:p>
          <w:p w:rsidR="00236C4E" w:rsidRPr="001474D1" w:rsidRDefault="00236C4E" w:rsidP="00236C4E">
            <w:pPr>
              <w:jc w:val="both"/>
              <w:rPr>
                <w:rFonts w:ascii="Times New Roman" w:hAnsi="Times New Roman" w:cs="Times New Roman"/>
                <w:sz w:val="20"/>
                <w:szCs w:val="20"/>
              </w:rPr>
            </w:pPr>
            <w:r w:rsidRPr="001474D1">
              <w:rPr>
                <w:rFonts w:ascii="Times New Roman" w:hAnsi="Times New Roman" w:cs="Times New Roman"/>
                <w:sz w:val="20"/>
                <w:szCs w:val="20"/>
              </w:rPr>
              <w:t xml:space="preserve">Проведение опытов, демонстрирующих зависимость силы взаимодействия катушки с током и магнита от силы и направления тока в катушке. </w:t>
            </w:r>
          </w:p>
          <w:p w:rsidR="00236C4E" w:rsidRPr="001474D1" w:rsidRDefault="00236C4E" w:rsidP="00236C4E">
            <w:pPr>
              <w:pStyle w:val="Default"/>
              <w:jc w:val="both"/>
              <w:rPr>
                <w:sz w:val="20"/>
                <w:szCs w:val="20"/>
              </w:rPr>
            </w:pPr>
            <w:r w:rsidRPr="001474D1">
              <w:rPr>
                <w:sz w:val="20"/>
                <w:szCs w:val="20"/>
              </w:rPr>
              <w:t xml:space="preserve">Анализ ситуаций практического применения электромагнитов (в бытовых технических устройствах, промышленности, медицине). </w:t>
            </w:r>
          </w:p>
          <w:p w:rsidR="00236C4E" w:rsidRPr="001474D1" w:rsidRDefault="00236C4E" w:rsidP="00236C4E">
            <w:pPr>
              <w:pStyle w:val="Default"/>
              <w:jc w:val="both"/>
              <w:rPr>
                <w:sz w:val="20"/>
                <w:szCs w:val="20"/>
              </w:rPr>
            </w:pPr>
            <w:r w:rsidRPr="001474D1">
              <w:rPr>
                <w:sz w:val="20"/>
                <w:szCs w:val="20"/>
              </w:rPr>
              <w:t xml:space="preserve">Изучение действия магнитного поля на проводник с током. </w:t>
            </w:r>
          </w:p>
          <w:p w:rsidR="00236C4E" w:rsidRPr="001474D1" w:rsidRDefault="00236C4E" w:rsidP="00236C4E">
            <w:pPr>
              <w:pStyle w:val="Default"/>
              <w:jc w:val="both"/>
              <w:rPr>
                <w:sz w:val="20"/>
                <w:szCs w:val="20"/>
              </w:rPr>
            </w:pPr>
            <w:r w:rsidRPr="001474D1">
              <w:rPr>
                <w:sz w:val="20"/>
                <w:szCs w:val="20"/>
              </w:rPr>
              <w:t xml:space="preserve">Изучение действия электродвигателя. </w:t>
            </w:r>
          </w:p>
          <w:p w:rsidR="00236C4E" w:rsidRPr="001474D1" w:rsidRDefault="00236C4E" w:rsidP="00236C4E">
            <w:pPr>
              <w:pStyle w:val="Default"/>
              <w:jc w:val="both"/>
              <w:rPr>
                <w:sz w:val="20"/>
                <w:szCs w:val="20"/>
              </w:rPr>
            </w:pPr>
            <w:r w:rsidRPr="001474D1">
              <w:rPr>
                <w:sz w:val="20"/>
                <w:szCs w:val="20"/>
              </w:rPr>
              <w:t xml:space="preserve">Измерение КПД электродвигательной установки. </w:t>
            </w:r>
          </w:p>
          <w:p w:rsidR="00236C4E" w:rsidRPr="001474D1" w:rsidRDefault="00236C4E" w:rsidP="00236C4E">
            <w:pPr>
              <w:jc w:val="both"/>
              <w:rPr>
                <w:rFonts w:ascii="Times New Roman" w:hAnsi="Times New Roman" w:cs="Times New Roman"/>
                <w:sz w:val="20"/>
                <w:szCs w:val="20"/>
              </w:rPr>
            </w:pPr>
            <w:r w:rsidRPr="001474D1">
              <w:rPr>
                <w:rFonts w:ascii="Times New Roman" w:hAnsi="Times New Roman" w:cs="Times New Roman"/>
                <w:sz w:val="20"/>
                <w:szCs w:val="20"/>
              </w:rPr>
              <w:t xml:space="preserve">Распознавание и анализ различных применений электродвигателей (транспорт, бытовые устройства и др.) </w:t>
            </w:r>
          </w:p>
          <w:p w:rsidR="00F6759B" w:rsidRPr="001474D1" w:rsidRDefault="00F6759B" w:rsidP="00BF00A8">
            <w:pPr>
              <w:jc w:val="both"/>
              <w:rPr>
                <w:rFonts w:ascii="Times New Roman" w:hAnsi="Times New Roman" w:cs="Times New Roman"/>
                <w:sz w:val="20"/>
                <w:szCs w:val="20"/>
              </w:rPr>
            </w:pPr>
          </w:p>
        </w:tc>
      </w:tr>
      <w:tr w:rsidR="00F6759B" w:rsidRPr="001474D1" w:rsidTr="00F6759B">
        <w:trPr>
          <w:trHeight w:val="120"/>
        </w:trPr>
        <w:tc>
          <w:tcPr>
            <w:tcW w:w="562" w:type="dxa"/>
          </w:tcPr>
          <w:p w:rsidR="00F6759B" w:rsidRPr="001474D1" w:rsidRDefault="00DC10D1" w:rsidP="00BF00A8">
            <w:pPr>
              <w:rPr>
                <w:rFonts w:ascii="Times New Roman" w:hAnsi="Times New Roman" w:cs="Times New Roman"/>
                <w:sz w:val="20"/>
                <w:szCs w:val="20"/>
              </w:rPr>
            </w:pPr>
            <w:r w:rsidRPr="001474D1">
              <w:rPr>
                <w:rFonts w:ascii="Times New Roman" w:hAnsi="Times New Roman" w:cs="Times New Roman"/>
                <w:sz w:val="20"/>
                <w:szCs w:val="20"/>
              </w:rPr>
              <w:lastRenderedPageBreak/>
              <w:t>2.4</w:t>
            </w:r>
          </w:p>
        </w:tc>
        <w:tc>
          <w:tcPr>
            <w:tcW w:w="3119" w:type="dxa"/>
          </w:tcPr>
          <w:p w:rsidR="00F6759B" w:rsidRPr="001474D1" w:rsidRDefault="00236C4E" w:rsidP="00236C4E">
            <w:pPr>
              <w:pStyle w:val="Default"/>
              <w:rPr>
                <w:sz w:val="20"/>
                <w:szCs w:val="20"/>
              </w:rPr>
            </w:pPr>
            <w:r w:rsidRPr="001474D1">
              <w:rPr>
                <w:sz w:val="20"/>
                <w:szCs w:val="20"/>
              </w:rPr>
              <w:t>Электромагнитная индукция (4ч)</w:t>
            </w:r>
          </w:p>
        </w:tc>
        <w:tc>
          <w:tcPr>
            <w:tcW w:w="2693" w:type="dxa"/>
          </w:tcPr>
          <w:p w:rsidR="00236C4E" w:rsidRPr="001474D1" w:rsidRDefault="00236C4E" w:rsidP="00236C4E">
            <w:pPr>
              <w:pStyle w:val="Default"/>
              <w:jc w:val="both"/>
              <w:rPr>
                <w:sz w:val="20"/>
                <w:szCs w:val="20"/>
              </w:rPr>
            </w:pPr>
            <w:r w:rsidRPr="001474D1">
              <w:rPr>
                <w:sz w:val="20"/>
                <w:szCs w:val="20"/>
              </w:rPr>
              <w:t xml:space="preserve">Опыты Фарадея. Явление электромагнитной индукции. Правило Ленца. Электрогенератор. </w:t>
            </w:r>
          </w:p>
          <w:p w:rsidR="00236C4E" w:rsidRPr="001474D1" w:rsidRDefault="00236C4E" w:rsidP="00236C4E">
            <w:pPr>
              <w:pStyle w:val="Default"/>
              <w:jc w:val="both"/>
              <w:rPr>
                <w:sz w:val="20"/>
                <w:szCs w:val="20"/>
              </w:rPr>
            </w:pPr>
            <w:r w:rsidRPr="001474D1">
              <w:rPr>
                <w:sz w:val="20"/>
                <w:szCs w:val="20"/>
              </w:rPr>
              <w:t xml:space="preserve">Способы получения электрической энергии. Электростанции на возобновляемых источниках энергии </w:t>
            </w:r>
          </w:p>
          <w:p w:rsidR="00236C4E" w:rsidRPr="001474D1" w:rsidRDefault="00236C4E" w:rsidP="00236C4E">
            <w:pPr>
              <w:pStyle w:val="Default"/>
              <w:jc w:val="both"/>
              <w:rPr>
                <w:sz w:val="20"/>
                <w:szCs w:val="20"/>
              </w:rPr>
            </w:pPr>
          </w:p>
          <w:p w:rsidR="00F6759B" w:rsidRPr="001474D1" w:rsidRDefault="00F6759B" w:rsidP="00BF00A8">
            <w:pPr>
              <w:jc w:val="both"/>
              <w:rPr>
                <w:rFonts w:ascii="Times New Roman" w:hAnsi="Times New Roman" w:cs="Times New Roman"/>
                <w:sz w:val="20"/>
                <w:szCs w:val="20"/>
              </w:rPr>
            </w:pPr>
          </w:p>
        </w:tc>
        <w:tc>
          <w:tcPr>
            <w:tcW w:w="3402" w:type="dxa"/>
          </w:tcPr>
          <w:p w:rsidR="00236C4E" w:rsidRPr="001474D1" w:rsidRDefault="00236C4E" w:rsidP="00236C4E">
            <w:pPr>
              <w:pStyle w:val="Default"/>
              <w:jc w:val="both"/>
              <w:rPr>
                <w:sz w:val="20"/>
                <w:szCs w:val="20"/>
              </w:rPr>
            </w:pPr>
            <w:r w:rsidRPr="001474D1">
              <w:rPr>
                <w:sz w:val="20"/>
                <w:szCs w:val="20"/>
              </w:rPr>
              <w:t xml:space="preserve">Опыты по исследованию явления электромагнитной индукции: исследование изменений значения и направления индукционного тока </w:t>
            </w:r>
          </w:p>
          <w:p w:rsidR="00F6759B" w:rsidRPr="001474D1" w:rsidRDefault="00F6759B" w:rsidP="00BF00A8">
            <w:pPr>
              <w:jc w:val="both"/>
              <w:rPr>
                <w:rFonts w:ascii="Times New Roman" w:hAnsi="Times New Roman" w:cs="Times New Roman"/>
                <w:sz w:val="20"/>
                <w:szCs w:val="20"/>
              </w:rPr>
            </w:pPr>
          </w:p>
        </w:tc>
      </w:tr>
      <w:tr w:rsidR="00236C4E" w:rsidRPr="001474D1" w:rsidTr="00A066B1">
        <w:trPr>
          <w:trHeight w:val="120"/>
        </w:trPr>
        <w:tc>
          <w:tcPr>
            <w:tcW w:w="3681" w:type="dxa"/>
            <w:gridSpan w:val="2"/>
          </w:tcPr>
          <w:p w:rsidR="00236C4E" w:rsidRPr="001474D1" w:rsidRDefault="00236C4E" w:rsidP="00BF00A8">
            <w:pPr>
              <w:rPr>
                <w:rFonts w:ascii="Times New Roman" w:hAnsi="Times New Roman" w:cs="Times New Roman"/>
                <w:sz w:val="20"/>
                <w:szCs w:val="20"/>
              </w:rPr>
            </w:pPr>
            <w:r w:rsidRPr="001474D1">
              <w:rPr>
                <w:rFonts w:ascii="Times New Roman" w:hAnsi="Times New Roman" w:cs="Times New Roman"/>
                <w:sz w:val="20"/>
                <w:szCs w:val="20"/>
              </w:rPr>
              <w:t>Итого по разделу 37ч</w:t>
            </w:r>
          </w:p>
        </w:tc>
        <w:tc>
          <w:tcPr>
            <w:tcW w:w="2693" w:type="dxa"/>
          </w:tcPr>
          <w:p w:rsidR="00236C4E" w:rsidRPr="001474D1" w:rsidRDefault="00236C4E" w:rsidP="00BF00A8">
            <w:pPr>
              <w:jc w:val="both"/>
              <w:rPr>
                <w:rFonts w:ascii="Times New Roman" w:hAnsi="Times New Roman" w:cs="Times New Roman"/>
                <w:sz w:val="20"/>
                <w:szCs w:val="20"/>
              </w:rPr>
            </w:pPr>
          </w:p>
        </w:tc>
        <w:tc>
          <w:tcPr>
            <w:tcW w:w="3402" w:type="dxa"/>
          </w:tcPr>
          <w:p w:rsidR="00236C4E" w:rsidRPr="001474D1" w:rsidRDefault="00236C4E" w:rsidP="00BF00A8">
            <w:pPr>
              <w:jc w:val="both"/>
              <w:rPr>
                <w:rFonts w:ascii="Times New Roman" w:hAnsi="Times New Roman" w:cs="Times New Roman"/>
                <w:sz w:val="20"/>
                <w:szCs w:val="20"/>
              </w:rPr>
            </w:pPr>
          </w:p>
        </w:tc>
      </w:tr>
      <w:tr w:rsidR="00236C4E" w:rsidRPr="001474D1" w:rsidTr="00A066B1">
        <w:trPr>
          <w:trHeight w:val="120"/>
        </w:trPr>
        <w:tc>
          <w:tcPr>
            <w:tcW w:w="3681" w:type="dxa"/>
            <w:gridSpan w:val="2"/>
          </w:tcPr>
          <w:p w:rsidR="00236C4E" w:rsidRPr="001474D1" w:rsidRDefault="00236C4E" w:rsidP="00BF00A8">
            <w:pPr>
              <w:rPr>
                <w:rFonts w:ascii="Times New Roman" w:hAnsi="Times New Roman" w:cs="Times New Roman"/>
                <w:sz w:val="20"/>
                <w:szCs w:val="20"/>
              </w:rPr>
            </w:pPr>
            <w:r w:rsidRPr="001474D1">
              <w:rPr>
                <w:rFonts w:ascii="Times New Roman" w:hAnsi="Times New Roman" w:cs="Times New Roman"/>
                <w:sz w:val="20"/>
                <w:szCs w:val="20"/>
              </w:rPr>
              <w:t>Резервное время 3ч</w:t>
            </w:r>
          </w:p>
        </w:tc>
        <w:tc>
          <w:tcPr>
            <w:tcW w:w="2693" w:type="dxa"/>
          </w:tcPr>
          <w:p w:rsidR="00236C4E" w:rsidRPr="001474D1" w:rsidRDefault="00236C4E" w:rsidP="00BF00A8">
            <w:pPr>
              <w:jc w:val="both"/>
              <w:rPr>
                <w:rFonts w:ascii="Times New Roman" w:hAnsi="Times New Roman" w:cs="Times New Roman"/>
                <w:sz w:val="20"/>
                <w:szCs w:val="20"/>
              </w:rPr>
            </w:pPr>
          </w:p>
        </w:tc>
        <w:tc>
          <w:tcPr>
            <w:tcW w:w="3402" w:type="dxa"/>
          </w:tcPr>
          <w:p w:rsidR="00236C4E" w:rsidRPr="001474D1" w:rsidRDefault="00236C4E" w:rsidP="00BF00A8">
            <w:pPr>
              <w:jc w:val="both"/>
              <w:rPr>
                <w:rFonts w:ascii="Times New Roman" w:hAnsi="Times New Roman" w:cs="Times New Roman"/>
                <w:sz w:val="20"/>
                <w:szCs w:val="20"/>
              </w:rPr>
            </w:pPr>
          </w:p>
        </w:tc>
      </w:tr>
      <w:tr w:rsidR="00236C4E" w:rsidRPr="001474D1" w:rsidTr="00A066B1">
        <w:trPr>
          <w:trHeight w:val="120"/>
        </w:trPr>
        <w:tc>
          <w:tcPr>
            <w:tcW w:w="3681" w:type="dxa"/>
            <w:gridSpan w:val="2"/>
          </w:tcPr>
          <w:p w:rsidR="00236C4E" w:rsidRPr="001474D1" w:rsidRDefault="00236C4E" w:rsidP="00BF00A8">
            <w:pPr>
              <w:rPr>
                <w:rFonts w:ascii="Times New Roman" w:hAnsi="Times New Roman" w:cs="Times New Roman"/>
                <w:sz w:val="20"/>
                <w:szCs w:val="20"/>
              </w:rPr>
            </w:pPr>
            <w:r w:rsidRPr="001474D1">
              <w:rPr>
                <w:rFonts w:ascii="Times New Roman" w:hAnsi="Times New Roman" w:cs="Times New Roman"/>
                <w:sz w:val="20"/>
                <w:szCs w:val="20"/>
              </w:rPr>
              <w:t>Общее количество часов по программе 68ч</w:t>
            </w:r>
          </w:p>
        </w:tc>
        <w:tc>
          <w:tcPr>
            <w:tcW w:w="2693" w:type="dxa"/>
          </w:tcPr>
          <w:p w:rsidR="00236C4E" w:rsidRPr="001474D1" w:rsidRDefault="00236C4E" w:rsidP="00BF00A8">
            <w:pPr>
              <w:jc w:val="both"/>
              <w:rPr>
                <w:rFonts w:ascii="Times New Roman" w:hAnsi="Times New Roman" w:cs="Times New Roman"/>
                <w:sz w:val="20"/>
                <w:szCs w:val="20"/>
              </w:rPr>
            </w:pPr>
          </w:p>
        </w:tc>
        <w:tc>
          <w:tcPr>
            <w:tcW w:w="3402" w:type="dxa"/>
          </w:tcPr>
          <w:p w:rsidR="00236C4E" w:rsidRPr="001474D1" w:rsidRDefault="00236C4E" w:rsidP="00BF00A8">
            <w:pPr>
              <w:jc w:val="both"/>
              <w:rPr>
                <w:rFonts w:ascii="Times New Roman" w:hAnsi="Times New Roman" w:cs="Times New Roman"/>
                <w:sz w:val="20"/>
                <w:szCs w:val="20"/>
              </w:rPr>
            </w:pPr>
          </w:p>
        </w:tc>
      </w:tr>
      <w:tr w:rsidR="00236C4E" w:rsidRPr="001474D1" w:rsidTr="00374025">
        <w:trPr>
          <w:trHeight w:val="120"/>
        </w:trPr>
        <w:tc>
          <w:tcPr>
            <w:tcW w:w="9776" w:type="dxa"/>
            <w:gridSpan w:val="4"/>
          </w:tcPr>
          <w:p w:rsidR="00236C4E" w:rsidRPr="001474D1" w:rsidRDefault="00236C4E" w:rsidP="00BF00A8">
            <w:pPr>
              <w:rPr>
                <w:rFonts w:ascii="Times New Roman" w:hAnsi="Times New Roman" w:cs="Times New Roman"/>
                <w:sz w:val="20"/>
                <w:szCs w:val="20"/>
              </w:rPr>
            </w:pPr>
            <w:r w:rsidRPr="001474D1">
              <w:rPr>
                <w:rFonts w:ascii="Times New Roman" w:hAnsi="Times New Roman" w:cs="Times New Roman"/>
                <w:sz w:val="20"/>
                <w:szCs w:val="20"/>
              </w:rPr>
              <w:t>9 КЛАСС</w:t>
            </w:r>
          </w:p>
        </w:tc>
      </w:tr>
      <w:tr w:rsidR="00236C4E" w:rsidRPr="001474D1" w:rsidTr="00A86CB6">
        <w:trPr>
          <w:trHeight w:val="120"/>
        </w:trPr>
        <w:tc>
          <w:tcPr>
            <w:tcW w:w="9776" w:type="dxa"/>
            <w:gridSpan w:val="4"/>
          </w:tcPr>
          <w:p w:rsidR="00236C4E" w:rsidRPr="001474D1" w:rsidRDefault="00236C4E" w:rsidP="00236C4E">
            <w:pPr>
              <w:pStyle w:val="Default"/>
              <w:rPr>
                <w:sz w:val="20"/>
                <w:szCs w:val="20"/>
              </w:rPr>
            </w:pPr>
            <w:r w:rsidRPr="001474D1">
              <w:rPr>
                <w:b/>
                <w:bCs/>
                <w:sz w:val="20"/>
                <w:szCs w:val="20"/>
              </w:rPr>
              <w:t xml:space="preserve">Раздел 1. Механические явления </w:t>
            </w:r>
          </w:p>
        </w:tc>
      </w:tr>
      <w:tr w:rsidR="00F6759B" w:rsidRPr="001474D1" w:rsidTr="00F6759B">
        <w:trPr>
          <w:trHeight w:val="120"/>
        </w:trPr>
        <w:tc>
          <w:tcPr>
            <w:tcW w:w="562" w:type="dxa"/>
          </w:tcPr>
          <w:p w:rsidR="00F6759B" w:rsidRPr="001474D1" w:rsidRDefault="00DC10D1" w:rsidP="00BF00A8">
            <w:pPr>
              <w:rPr>
                <w:rFonts w:ascii="Times New Roman" w:hAnsi="Times New Roman" w:cs="Times New Roman"/>
                <w:sz w:val="20"/>
                <w:szCs w:val="20"/>
              </w:rPr>
            </w:pPr>
            <w:r w:rsidRPr="001474D1">
              <w:rPr>
                <w:rFonts w:ascii="Times New Roman" w:hAnsi="Times New Roman" w:cs="Times New Roman"/>
                <w:sz w:val="20"/>
                <w:szCs w:val="20"/>
              </w:rPr>
              <w:t>1.1</w:t>
            </w:r>
          </w:p>
        </w:tc>
        <w:tc>
          <w:tcPr>
            <w:tcW w:w="3119" w:type="dxa"/>
          </w:tcPr>
          <w:p w:rsidR="00F6759B" w:rsidRPr="001474D1" w:rsidRDefault="00236C4E" w:rsidP="00236C4E">
            <w:pPr>
              <w:pStyle w:val="Default"/>
              <w:rPr>
                <w:sz w:val="20"/>
                <w:szCs w:val="20"/>
              </w:rPr>
            </w:pPr>
            <w:r w:rsidRPr="001474D1">
              <w:rPr>
                <w:sz w:val="20"/>
                <w:szCs w:val="20"/>
              </w:rPr>
              <w:t>Механическое движение и способы его описания (10ч)</w:t>
            </w:r>
          </w:p>
        </w:tc>
        <w:tc>
          <w:tcPr>
            <w:tcW w:w="2693" w:type="dxa"/>
          </w:tcPr>
          <w:p w:rsidR="00236C4E" w:rsidRPr="001474D1" w:rsidRDefault="00236C4E" w:rsidP="00236C4E">
            <w:pPr>
              <w:pStyle w:val="Default"/>
              <w:jc w:val="both"/>
              <w:rPr>
                <w:sz w:val="20"/>
                <w:szCs w:val="20"/>
              </w:rPr>
            </w:pPr>
            <w:r w:rsidRPr="001474D1">
              <w:rPr>
                <w:sz w:val="20"/>
                <w:szCs w:val="20"/>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236C4E" w:rsidRPr="001474D1" w:rsidRDefault="00236C4E" w:rsidP="00236C4E">
            <w:pPr>
              <w:pStyle w:val="Default"/>
              <w:jc w:val="both"/>
              <w:rPr>
                <w:sz w:val="20"/>
                <w:szCs w:val="20"/>
              </w:rPr>
            </w:pPr>
            <w:r w:rsidRPr="001474D1">
              <w:rPr>
                <w:sz w:val="20"/>
                <w:szCs w:val="20"/>
              </w:rPr>
              <w:t xml:space="preserve">Ускорение. Равноускоренное прямолинейное движение. Свободное падение. Опыты Галилея. </w:t>
            </w:r>
          </w:p>
          <w:p w:rsidR="00236C4E" w:rsidRPr="001474D1" w:rsidRDefault="00236C4E" w:rsidP="00236C4E">
            <w:pPr>
              <w:jc w:val="both"/>
              <w:rPr>
                <w:rFonts w:ascii="Times New Roman" w:hAnsi="Times New Roman" w:cs="Times New Roman"/>
                <w:sz w:val="20"/>
                <w:szCs w:val="20"/>
              </w:rPr>
            </w:pPr>
            <w:r w:rsidRPr="001474D1">
              <w:rPr>
                <w:rFonts w:ascii="Times New Roman" w:hAnsi="Times New Roman" w:cs="Times New Roman"/>
                <w:sz w:val="20"/>
                <w:szCs w:val="20"/>
              </w:rPr>
              <w:t xml:space="preserve">Равномерное движение по окружности. Период и частота обращения. Линейная и угловая скорости. </w:t>
            </w:r>
          </w:p>
          <w:p w:rsidR="00236C4E" w:rsidRPr="001474D1" w:rsidRDefault="00236C4E" w:rsidP="00236C4E">
            <w:pPr>
              <w:pStyle w:val="Default"/>
              <w:jc w:val="both"/>
              <w:rPr>
                <w:sz w:val="20"/>
                <w:szCs w:val="20"/>
              </w:rPr>
            </w:pPr>
            <w:r w:rsidRPr="001474D1">
              <w:rPr>
                <w:sz w:val="20"/>
                <w:szCs w:val="20"/>
              </w:rPr>
              <w:t xml:space="preserve">Центростремительное ускорение </w:t>
            </w:r>
          </w:p>
          <w:p w:rsidR="00F6759B" w:rsidRPr="001474D1" w:rsidRDefault="00F6759B" w:rsidP="00236C4E">
            <w:pPr>
              <w:jc w:val="both"/>
              <w:rPr>
                <w:rFonts w:ascii="Times New Roman" w:hAnsi="Times New Roman" w:cs="Times New Roman"/>
                <w:sz w:val="20"/>
                <w:szCs w:val="20"/>
              </w:rPr>
            </w:pPr>
          </w:p>
        </w:tc>
        <w:tc>
          <w:tcPr>
            <w:tcW w:w="3402" w:type="dxa"/>
          </w:tcPr>
          <w:p w:rsidR="00236C4E" w:rsidRPr="001474D1" w:rsidRDefault="00236C4E" w:rsidP="00236C4E">
            <w:pPr>
              <w:pStyle w:val="Default"/>
              <w:jc w:val="both"/>
              <w:rPr>
                <w:sz w:val="20"/>
                <w:szCs w:val="20"/>
              </w:rPr>
            </w:pPr>
            <w:r w:rsidRPr="001474D1">
              <w:rPr>
                <w:sz w:val="20"/>
                <w:szCs w:val="20"/>
              </w:rPr>
              <w:t xml:space="preserve">Анализ и обсуждение различных примеров механического движения. </w:t>
            </w:r>
          </w:p>
          <w:p w:rsidR="00236C4E" w:rsidRPr="001474D1" w:rsidRDefault="00236C4E" w:rsidP="00236C4E">
            <w:pPr>
              <w:pStyle w:val="Default"/>
              <w:jc w:val="both"/>
              <w:rPr>
                <w:sz w:val="20"/>
                <w:szCs w:val="20"/>
              </w:rPr>
            </w:pPr>
            <w:r w:rsidRPr="001474D1">
              <w:rPr>
                <w:sz w:val="20"/>
                <w:szCs w:val="20"/>
              </w:rPr>
              <w:t xml:space="preserve">Обсуждение границ применимости модели «материальная точка». </w:t>
            </w:r>
          </w:p>
          <w:p w:rsidR="00236C4E" w:rsidRPr="001474D1" w:rsidRDefault="00236C4E" w:rsidP="00236C4E">
            <w:pPr>
              <w:pStyle w:val="Default"/>
              <w:jc w:val="both"/>
              <w:rPr>
                <w:sz w:val="20"/>
                <w:szCs w:val="20"/>
              </w:rPr>
            </w:pPr>
            <w:r w:rsidRPr="001474D1">
              <w:rPr>
                <w:sz w:val="20"/>
                <w:szCs w:val="20"/>
              </w:rPr>
              <w:t xml:space="preserve">Описание механического движения различными способами (уравнение, таблица, график). </w:t>
            </w:r>
          </w:p>
          <w:p w:rsidR="00236C4E" w:rsidRPr="001474D1" w:rsidRDefault="00236C4E" w:rsidP="00236C4E">
            <w:pPr>
              <w:pStyle w:val="Default"/>
              <w:jc w:val="both"/>
              <w:rPr>
                <w:sz w:val="20"/>
                <w:szCs w:val="20"/>
              </w:rPr>
            </w:pPr>
            <w:r w:rsidRPr="001474D1">
              <w:rPr>
                <w:sz w:val="20"/>
                <w:szCs w:val="20"/>
              </w:rPr>
              <w:t xml:space="preserve">Анализ жизненных ситуаций, в которых проявляется относительность механического движения. </w:t>
            </w:r>
          </w:p>
          <w:p w:rsidR="00236C4E" w:rsidRPr="001474D1" w:rsidRDefault="00236C4E" w:rsidP="00236C4E">
            <w:pPr>
              <w:pStyle w:val="Default"/>
              <w:jc w:val="both"/>
              <w:rPr>
                <w:sz w:val="20"/>
                <w:szCs w:val="20"/>
              </w:rPr>
            </w:pPr>
            <w:r w:rsidRPr="001474D1">
              <w:rPr>
                <w:sz w:val="20"/>
                <w:szCs w:val="20"/>
              </w:rPr>
              <w:t xml:space="preserve">Наблюдение механического движения тела относительно разных тел отсчёта. </w:t>
            </w:r>
          </w:p>
          <w:p w:rsidR="00236C4E" w:rsidRPr="001474D1" w:rsidRDefault="00236C4E" w:rsidP="00236C4E">
            <w:pPr>
              <w:pStyle w:val="Default"/>
              <w:jc w:val="both"/>
              <w:rPr>
                <w:sz w:val="20"/>
                <w:szCs w:val="20"/>
              </w:rPr>
            </w:pPr>
            <w:r w:rsidRPr="001474D1">
              <w:rPr>
                <w:sz w:val="20"/>
                <w:szCs w:val="20"/>
              </w:rPr>
              <w:t xml:space="preserve">Сравнение путей и траекторий движения одного и того же тела относительно разных тел отсчёта. </w:t>
            </w:r>
          </w:p>
          <w:p w:rsidR="00236C4E" w:rsidRPr="001474D1" w:rsidRDefault="00236C4E" w:rsidP="00236C4E">
            <w:pPr>
              <w:pStyle w:val="Default"/>
              <w:jc w:val="both"/>
              <w:rPr>
                <w:sz w:val="20"/>
                <w:szCs w:val="20"/>
              </w:rPr>
            </w:pPr>
            <w:r w:rsidRPr="001474D1">
              <w:rPr>
                <w:sz w:val="20"/>
                <w:szCs w:val="20"/>
              </w:rPr>
              <w:t xml:space="preserve">Анализ текста Галилея об относительности движения; выполнение заданий по тексту (смысловое чтение). </w:t>
            </w:r>
          </w:p>
          <w:p w:rsidR="00236C4E" w:rsidRPr="001474D1" w:rsidRDefault="00236C4E" w:rsidP="00236C4E">
            <w:pPr>
              <w:jc w:val="both"/>
              <w:rPr>
                <w:rFonts w:ascii="Times New Roman" w:hAnsi="Times New Roman" w:cs="Times New Roman"/>
                <w:sz w:val="20"/>
                <w:szCs w:val="20"/>
              </w:rPr>
            </w:pPr>
            <w:r w:rsidRPr="001474D1">
              <w:rPr>
                <w:rFonts w:ascii="Times New Roman" w:hAnsi="Times New Roman" w:cs="Times New Roman"/>
                <w:sz w:val="20"/>
                <w:szCs w:val="20"/>
              </w:rPr>
              <w:t xml:space="preserve">Определение средней скорости скольжения бруска или движения шарика по наклонной плоскости. Анализ и обсуждение способов </w:t>
            </w:r>
          </w:p>
          <w:p w:rsidR="00236C4E" w:rsidRPr="001474D1" w:rsidRDefault="00236C4E" w:rsidP="00236C4E">
            <w:pPr>
              <w:pStyle w:val="Default"/>
              <w:jc w:val="both"/>
              <w:rPr>
                <w:sz w:val="20"/>
                <w:szCs w:val="20"/>
              </w:rPr>
            </w:pPr>
            <w:r w:rsidRPr="001474D1">
              <w:rPr>
                <w:sz w:val="20"/>
                <w:szCs w:val="20"/>
              </w:rPr>
              <w:t xml:space="preserve">приближённого определения мгновенной скорости. </w:t>
            </w:r>
          </w:p>
          <w:p w:rsidR="00236C4E" w:rsidRPr="001474D1" w:rsidRDefault="00236C4E" w:rsidP="00236C4E">
            <w:pPr>
              <w:pStyle w:val="Default"/>
              <w:jc w:val="both"/>
              <w:rPr>
                <w:sz w:val="20"/>
                <w:szCs w:val="20"/>
              </w:rPr>
            </w:pPr>
            <w:r w:rsidRPr="001474D1">
              <w:rPr>
                <w:sz w:val="20"/>
                <w:szCs w:val="20"/>
              </w:rPr>
              <w:t xml:space="preserve">Определение скорости равномерного движения (шарика в жидкости, модели электрического автомобиля и т. п.). </w:t>
            </w:r>
          </w:p>
          <w:p w:rsidR="00236C4E" w:rsidRPr="001474D1" w:rsidRDefault="00236C4E" w:rsidP="00236C4E">
            <w:pPr>
              <w:pStyle w:val="Default"/>
              <w:jc w:val="both"/>
              <w:rPr>
                <w:sz w:val="20"/>
                <w:szCs w:val="20"/>
              </w:rPr>
            </w:pPr>
            <w:r w:rsidRPr="001474D1">
              <w:rPr>
                <w:sz w:val="20"/>
                <w:szCs w:val="20"/>
              </w:rPr>
              <w:t xml:space="preserve">Определение пути, пройденного за данный промежуток времени, и скорости тела по графику зависимости пути равномерного движения от времени. </w:t>
            </w:r>
          </w:p>
          <w:p w:rsidR="00236C4E" w:rsidRPr="001474D1" w:rsidRDefault="00236C4E" w:rsidP="00236C4E">
            <w:pPr>
              <w:pStyle w:val="Default"/>
              <w:jc w:val="both"/>
              <w:rPr>
                <w:sz w:val="20"/>
                <w:szCs w:val="20"/>
              </w:rPr>
            </w:pPr>
            <w:r w:rsidRPr="001474D1">
              <w:rPr>
                <w:sz w:val="20"/>
                <w:szCs w:val="20"/>
              </w:rPr>
              <w:t xml:space="preserve">Обсуждение возможных принципов действия приборов, измеряющих скорость (спидометров). </w:t>
            </w:r>
          </w:p>
          <w:p w:rsidR="00236C4E" w:rsidRPr="001474D1" w:rsidRDefault="00236C4E" w:rsidP="00236C4E">
            <w:pPr>
              <w:pStyle w:val="Default"/>
              <w:jc w:val="both"/>
              <w:rPr>
                <w:sz w:val="20"/>
                <w:szCs w:val="20"/>
              </w:rPr>
            </w:pPr>
            <w:r w:rsidRPr="001474D1">
              <w:rPr>
                <w:sz w:val="20"/>
                <w:szCs w:val="20"/>
              </w:rPr>
              <w:lastRenderedPageBreak/>
              <w:t xml:space="preserve">Вычисление пути и скорости при равноускоренном прямолинейном движении тела. </w:t>
            </w:r>
          </w:p>
          <w:p w:rsidR="00236C4E" w:rsidRPr="001474D1" w:rsidRDefault="00236C4E" w:rsidP="00236C4E">
            <w:pPr>
              <w:pStyle w:val="Default"/>
              <w:jc w:val="both"/>
              <w:rPr>
                <w:sz w:val="20"/>
                <w:szCs w:val="20"/>
              </w:rPr>
            </w:pPr>
            <w:r w:rsidRPr="001474D1">
              <w:rPr>
                <w:sz w:val="20"/>
                <w:szCs w:val="20"/>
              </w:rPr>
              <w:t xml:space="preserve">Определение пройденного пути и ускорения движения тела по графику зависимости скорости равноускоренного прямолинейного движения тела от времени. </w:t>
            </w:r>
          </w:p>
          <w:p w:rsidR="00236C4E" w:rsidRPr="001474D1" w:rsidRDefault="00236C4E" w:rsidP="00236C4E">
            <w:pPr>
              <w:jc w:val="both"/>
              <w:rPr>
                <w:rFonts w:ascii="Times New Roman" w:hAnsi="Times New Roman" w:cs="Times New Roman"/>
                <w:sz w:val="20"/>
                <w:szCs w:val="20"/>
              </w:rPr>
            </w:pPr>
            <w:r w:rsidRPr="001474D1">
              <w:rPr>
                <w:rFonts w:ascii="Times New Roman" w:hAnsi="Times New Roman" w:cs="Times New Roman"/>
                <w:i/>
                <w:iCs/>
                <w:sz w:val="20"/>
                <w:szCs w:val="20"/>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236C4E" w:rsidRPr="001474D1" w:rsidRDefault="00236C4E" w:rsidP="00236C4E">
            <w:pPr>
              <w:pStyle w:val="Default"/>
              <w:jc w:val="both"/>
              <w:rPr>
                <w:sz w:val="20"/>
                <w:szCs w:val="20"/>
              </w:rPr>
            </w:pPr>
            <w:r w:rsidRPr="001474D1">
              <w:rPr>
                <w:sz w:val="20"/>
                <w:szCs w:val="20"/>
              </w:rPr>
              <w:t xml:space="preserve">Определение ускорения тела при равноускоренном движении по наклонной плоскости. </w:t>
            </w:r>
          </w:p>
          <w:p w:rsidR="00236C4E" w:rsidRPr="001474D1" w:rsidRDefault="00236C4E" w:rsidP="00236C4E">
            <w:pPr>
              <w:pStyle w:val="Default"/>
              <w:jc w:val="both"/>
              <w:rPr>
                <w:sz w:val="20"/>
                <w:szCs w:val="20"/>
              </w:rPr>
            </w:pPr>
            <w:r w:rsidRPr="001474D1">
              <w:rPr>
                <w:sz w:val="20"/>
                <w:szCs w:val="20"/>
              </w:rPr>
              <w:t xml:space="preserve">Измерение периода и частоты обращения тела по окружности. </w:t>
            </w:r>
          </w:p>
          <w:p w:rsidR="00236C4E" w:rsidRPr="001474D1" w:rsidRDefault="00236C4E" w:rsidP="00236C4E">
            <w:pPr>
              <w:pStyle w:val="Default"/>
              <w:jc w:val="both"/>
              <w:rPr>
                <w:sz w:val="20"/>
                <w:szCs w:val="20"/>
              </w:rPr>
            </w:pPr>
            <w:r w:rsidRPr="001474D1">
              <w:rPr>
                <w:sz w:val="20"/>
                <w:szCs w:val="20"/>
              </w:rPr>
              <w:t xml:space="preserve">Определение скорости равномерного движения тела по окружности. </w:t>
            </w:r>
          </w:p>
          <w:p w:rsidR="00236C4E" w:rsidRPr="001474D1" w:rsidRDefault="00236C4E" w:rsidP="00236C4E">
            <w:pPr>
              <w:pStyle w:val="Default"/>
              <w:jc w:val="both"/>
              <w:rPr>
                <w:sz w:val="20"/>
                <w:szCs w:val="20"/>
              </w:rPr>
            </w:pPr>
            <w:r w:rsidRPr="001474D1">
              <w:rPr>
                <w:sz w:val="20"/>
                <w:szCs w:val="20"/>
              </w:rPr>
              <w:t xml:space="preserve">Решение задач на определение кинематических характеристик механического движения различных видов. </w:t>
            </w:r>
          </w:p>
          <w:p w:rsidR="00F6759B" w:rsidRPr="001474D1" w:rsidRDefault="00236C4E" w:rsidP="00236C4E">
            <w:pPr>
              <w:jc w:val="both"/>
              <w:rPr>
                <w:rFonts w:ascii="Times New Roman" w:hAnsi="Times New Roman" w:cs="Times New Roman"/>
                <w:sz w:val="20"/>
                <w:szCs w:val="20"/>
              </w:rPr>
            </w:pPr>
            <w:r w:rsidRPr="001474D1">
              <w:rPr>
                <w:rFonts w:ascii="Times New Roman" w:hAnsi="Times New Roman" w:cs="Times New Roman"/>
                <w:sz w:val="20"/>
                <w:szCs w:val="20"/>
              </w:rPr>
              <w:t xml:space="preserve">Распознавание и приближённое описание различных видов механического движения в природе и технике (на примерах свободно падающих тел, движения животных, небесных тел, транспортных средств и др.) </w:t>
            </w:r>
          </w:p>
        </w:tc>
      </w:tr>
      <w:tr w:rsidR="00F6759B" w:rsidRPr="001474D1" w:rsidTr="00F6759B">
        <w:trPr>
          <w:trHeight w:val="120"/>
        </w:trPr>
        <w:tc>
          <w:tcPr>
            <w:tcW w:w="562" w:type="dxa"/>
          </w:tcPr>
          <w:p w:rsidR="00F6759B" w:rsidRPr="001474D1" w:rsidRDefault="00DC10D1" w:rsidP="00BF00A8">
            <w:pPr>
              <w:rPr>
                <w:rFonts w:ascii="Times New Roman" w:hAnsi="Times New Roman" w:cs="Times New Roman"/>
                <w:sz w:val="20"/>
                <w:szCs w:val="20"/>
              </w:rPr>
            </w:pPr>
            <w:r w:rsidRPr="001474D1">
              <w:rPr>
                <w:rFonts w:ascii="Times New Roman" w:hAnsi="Times New Roman" w:cs="Times New Roman"/>
                <w:sz w:val="20"/>
                <w:szCs w:val="20"/>
              </w:rPr>
              <w:lastRenderedPageBreak/>
              <w:t>1.2</w:t>
            </w:r>
          </w:p>
        </w:tc>
        <w:tc>
          <w:tcPr>
            <w:tcW w:w="3119" w:type="dxa"/>
          </w:tcPr>
          <w:p w:rsidR="00236C4E" w:rsidRPr="001474D1" w:rsidRDefault="00236C4E" w:rsidP="00236C4E">
            <w:pPr>
              <w:pStyle w:val="Default"/>
              <w:rPr>
                <w:sz w:val="20"/>
                <w:szCs w:val="20"/>
              </w:rPr>
            </w:pPr>
            <w:r w:rsidRPr="001474D1">
              <w:rPr>
                <w:sz w:val="20"/>
                <w:szCs w:val="20"/>
              </w:rPr>
              <w:t>Взаимодействие тел (20ч)</w:t>
            </w:r>
          </w:p>
          <w:p w:rsidR="00F6759B" w:rsidRPr="001474D1" w:rsidRDefault="00F6759B" w:rsidP="00BF00A8">
            <w:pPr>
              <w:rPr>
                <w:rFonts w:ascii="Times New Roman" w:hAnsi="Times New Roman" w:cs="Times New Roman"/>
                <w:sz w:val="20"/>
                <w:szCs w:val="20"/>
              </w:rPr>
            </w:pPr>
          </w:p>
        </w:tc>
        <w:tc>
          <w:tcPr>
            <w:tcW w:w="2693" w:type="dxa"/>
          </w:tcPr>
          <w:p w:rsidR="00236C4E" w:rsidRPr="001474D1" w:rsidRDefault="00236C4E" w:rsidP="00236C4E">
            <w:pPr>
              <w:pStyle w:val="Default"/>
              <w:jc w:val="both"/>
              <w:rPr>
                <w:sz w:val="20"/>
                <w:szCs w:val="20"/>
              </w:rPr>
            </w:pPr>
            <w:r w:rsidRPr="001474D1">
              <w:rPr>
                <w:sz w:val="20"/>
                <w:szCs w:val="20"/>
              </w:rPr>
              <w:t xml:space="preserve">Первый закон Ньютона. Второй закон Ньютона. Третий закон Ньютона. Принцип суперпозиции сил. </w:t>
            </w:r>
          </w:p>
          <w:p w:rsidR="00236C4E" w:rsidRPr="001474D1" w:rsidRDefault="00236C4E" w:rsidP="00236C4E">
            <w:pPr>
              <w:pStyle w:val="Default"/>
              <w:jc w:val="both"/>
              <w:rPr>
                <w:sz w:val="20"/>
                <w:szCs w:val="20"/>
              </w:rPr>
            </w:pPr>
            <w:r w:rsidRPr="001474D1">
              <w:rPr>
                <w:sz w:val="20"/>
                <w:szCs w:val="20"/>
              </w:rPr>
              <w:t xml:space="preserve">Сила упругости. Закон Гука. Сила трения: сила трения скольжения, сила трения покоя, другие виды трения. </w:t>
            </w:r>
          </w:p>
          <w:p w:rsidR="00236C4E" w:rsidRPr="001474D1" w:rsidRDefault="00236C4E" w:rsidP="00236C4E">
            <w:pPr>
              <w:jc w:val="both"/>
              <w:rPr>
                <w:rFonts w:ascii="Times New Roman" w:hAnsi="Times New Roman" w:cs="Times New Roman"/>
                <w:sz w:val="20"/>
                <w:szCs w:val="20"/>
              </w:rPr>
            </w:pPr>
            <w:r w:rsidRPr="001474D1">
              <w:rPr>
                <w:rFonts w:ascii="Times New Roman" w:hAnsi="Times New Roman" w:cs="Times New Roman"/>
                <w:sz w:val="20"/>
                <w:szCs w:val="20"/>
              </w:rPr>
              <w:t xml:space="preserve">Сила тяжести и закон всемирного тяготения. </w:t>
            </w:r>
          </w:p>
          <w:p w:rsidR="00236C4E" w:rsidRPr="001474D1" w:rsidRDefault="00236C4E" w:rsidP="00236C4E">
            <w:pPr>
              <w:pStyle w:val="Default"/>
              <w:jc w:val="both"/>
              <w:rPr>
                <w:sz w:val="20"/>
                <w:szCs w:val="20"/>
              </w:rPr>
            </w:pPr>
            <w:r w:rsidRPr="001474D1">
              <w:rPr>
                <w:sz w:val="20"/>
                <w:szCs w:val="20"/>
              </w:rPr>
              <w:t xml:space="preserve">Ускорение свободного падения. Движение планет вокруг Солнца. Первая космическая скорость. Невесомость и перегрузки. </w:t>
            </w:r>
          </w:p>
          <w:p w:rsidR="00F6759B" w:rsidRPr="001474D1" w:rsidRDefault="00236C4E" w:rsidP="00236C4E">
            <w:pPr>
              <w:jc w:val="both"/>
              <w:rPr>
                <w:rFonts w:ascii="Times New Roman" w:hAnsi="Times New Roman" w:cs="Times New Roman"/>
                <w:sz w:val="20"/>
                <w:szCs w:val="20"/>
              </w:rPr>
            </w:pPr>
            <w:r w:rsidRPr="001474D1">
              <w:rPr>
                <w:rFonts w:ascii="Times New Roman" w:hAnsi="Times New Roman" w:cs="Times New Roman"/>
                <w:sz w:val="20"/>
                <w:szCs w:val="20"/>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tc>
        <w:tc>
          <w:tcPr>
            <w:tcW w:w="3402" w:type="dxa"/>
          </w:tcPr>
          <w:p w:rsidR="00236C4E" w:rsidRPr="001474D1" w:rsidRDefault="00236C4E" w:rsidP="00236C4E">
            <w:pPr>
              <w:pStyle w:val="Default"/>
              <w:jc w:val="both"/>
              <w:rPr>
                <w:sz w:val="20"/>
                <w:szCs w:val="20"/>
              </w:rPr>
            </w:pPr>
            <w:r w:rsidRPr="001474D1">
              <w:rPr>
                <w:sz w:val="20"/>
                <w:szCs w:val="20"/>
              </w:rPr>
              <w:t xml:space="preserve">Наблюдение и обсуждение опытов с движением тела при уменьшении влияния других тел, препятствующих движению. </w:t>
            </w:r>
          </w:p>
          <w:p w:rsidR="00236C4E" w:rsidRPr="001474D1" w:rsidRDefault="00236C4E" w:rsidP="00236C4E">
            <w:pPr>
              <w:pStyle w:val="Default"/>
              <w:jc w:val="both"/>
              <w:rPr>
                <w:sz w:val="20"/>
                <w:szCs w:val="20"/>
              </w:rPr>
            </w:pPr>
            <w:r w:rsidRPr="001474D1">
              <w:rPr>
                <w:sz w:val="20"/>
                <w:szCs w:val="20"/>
              </w:rPr>
              <w:t xml:space="preserve">Анализ текста Галилея с описанием мысленного эксперимента, обосновывающего закон инерции; выполнение заданий по тексту (смысловое чтение). </w:t>
            </w:r>
          </w:p>
          <w:p w:rsidR="00236C4E" w:rsidRPr="001474D1" w:rsidRDefault="00236C4E" w:rsidP="00236C4E">
            <w:pPr>
              <w:jc w:val="both"/>
              <w:rPr>
                <w:rFonts w:ascii="Times New Roman" w:hAnsi="Times New Roman" w:cs="Times New Roman"/>
                <w:sz w:val="20"/>
                <w:szCs w:val="20"/>
              </w:rPr>
            </w:pPr>
            <w:r w:rsidRPr="001474D1">
              <w:rPr>
                <w:rFonts w:ascii="Times New Roman" w:hAnsi="Times New Roman" w:cs="Times New Roman"/>
                <w:sz w:val="20"/>
                <w:szCs w:val="20"/>
              </w:rPr>
              <w:t xml:space="preserve">Обсуждение возможности выполнения закона инерции в различных системах отсчёта. Наблюдение и обсуждение механических </w:t>
            </w:r>
          </w:p>
          <w:p w:rsidR="00236C4E" w:rsidRPr="001474D1" w:rsidRDefault="00236C4E" w:rsidP="00236C4E">
            <w:pPr>
              <w:pStyle w:val="Default"/>
              <w:jc w:val="both"/>
              <w:rPr>
                <w:sz w:val="20"/>
                <w:szCs w:val="20"/>
              </w:rPr>
            </w:pPr>
            <w:r w:rsidRPr="001474D1">
              <w:rPr>
                <w:sz w:val="20"/>
                <w:szCs w:val="20"/>
              </w:rPr>
              <w:t xml:space="preserve">явлений, происходящих в системе отсчёта «Тележка» при её равномерном и ускоренном движении относительно кабинета физики. </w:t>
            </w:r>
          </w:p>
          <w:p w:rsidR="00236C4E" w:rsidRPr="001474D1" w:rsidRDefault="00236C4E" w:rsidP="00236C4E">
            <w:pPr>
              <w:pStyle w:val="Default"/>
              <w:jc w:val="both"/>
              <w:rPr>
                <w:sz w:val="20"/>
                <w:szCs w:val="20"/>
              </w:rPr>
            </w:pPr>
            <w:r w:rsidRPr="001474D1">
              <w:rPr>
                <w:sz w:val="20"/>
                <w:szCs w:val="20"/>
              </w:rPr>
              <w:t xml:space="preserve">Действия с векторами сил: выполнение заданий по сложению и вычитанию векторов. </w:t>
            </w:r>
          </w:p>
          <w:p w:rsidR="00236C4E" w:rsidRPr="001474D1" w:rsidRDefault="00236C4E" w:rsidP="00236C4E">
            <w:pPr>
              <w:pStyle w:val="Default"/>
              <w:jc w:val="both"/>
              <w:rPr>
                <w:sz w:val="20"/>
                <w:szCs w:val="20"/>
              </w:rPr>
            </w:pPr>
            <w:r w:rsidRPr="001474D1">
              <w:rPr>
                <w:sz w:val="20"/>
                <w:szCs w:val="20"/>
              </w:rPr>
              <w:t xml:space="preserve">Наблюдение и/или проведение опытов, демонстрирующих зависимость ускорения тела от приложенной к нему силы и массы тела. </w:t>
            </w:r>
          </w:p>
          <w:p w:rsidR="00236C4E" w:rsidRPr="001474D1" w:rsidRDefault="00236C4E" w:rsidP="00236C4E">
            <w:pPr>
              <w:pStyle w:val="Default"/>
              <w:jc w:val="both"/>
              <w:rPr>
                <w:sz w:val="20"/>
                <w:szCs w:val="20"/>
              </w:rPr>
            </w:pPr>
            <w:r w:rsidRPr="001474D1">
              <w:rPr>
                <w:sz w:val="20"/>
                <w:szCs w:val="20"/>
              </w:rPr>
              <w:lastRenderedPageBreak/>
              <w:t xml:space="preserve">Анализ и объяснение явлений с использованием второго закона Ньютона. </w:t>
            </w:r>
          </w:p>
          <w:p w:rsidR="00236C4E" w:rsidRPr="001474D1" w:rsidRDefault="00236C4E" w:rsidP="00236C4E">
            <w:pPr>
              <w:pStyle w:val="Default"/>
              <w:jc w:val="both"/>
              <w:rPr>
                <w:sz w:val="20"/>
                <w:szCs w:val="20"/>
              </w:rPr>
            </w:pPr>
            <w:r w:rsidRPr="001474D1">
              <w:rPr>
                <w:sz w:val="20"/>
                <w:szCs w:val="20"/>
              </w:rPr>
              <w:t xml:space="preserve">Решение задач с использованием второго закона Ньютона и правила сложения сил. </w:t>
            </w:r>
          </w:p>
          <w:p w:rsidR="00236C4E" w:rsidRPr="001474D1" w:rsidRDefault="00236C4E" w:rsidP="00236C4E">
            <w:pPr>
              <w:pStyle w:val="Default"/>
              <w:jc w:val="both"/>
              <w:rPr>
                <w:sz w:val="20"/>
                <w:szCs w:val="20"/>
              </w:rPr>
            </w:pPr>
            <w:r w:rsidRPr="001474D1">
              <w:rPr>
                <w:sz w:val="20"/>
                <w:szCs w:val="20"/>
              </w:rPr>
              <w:t xml:space="preserve">Определение жёсткости пружины. </w:t>
            </w:r>
          </w:p>
          <w:p w:rsidR="00236C4E" w:rsidRPr="001474D1" w:rsidRDefault="00236C4E" w:rsidP="00236C4E">
            <w:pPr>
              <w:pStyle w:val="Default"/>
              <w:jc w:val="both"/>
              <w:rPr>
                <w:sz w:val="20"/>
                <w:szCs w:val="20"/>
              </w:rPr>
            </w:pPr>
            <w:r w:rsidRPr="001474D1">
              <w:rPr>
                <w:sz w:val="20"/>
                <w:szCs w:val="20"/>
              </w:rPr>
              <w:t xml:space="preserve">Анализ ситуаций, в которых наблюдаются упругие деформации, и их объяснение с использованием закона Гука. </w:t>
            </w:r>
          </w:p>
          <w:p w:rsidR="00236C4E" w:rsidRPr="001474D1" w:rsidRDefault="00236C4E" w:rsidP="00236C4E">
            <w:pPr>
              <w:pStyle w:val="Default"/>
              <w:jc w:val="both"/>
              <w:rPr>
                <w:sz w:val="20"/>
                <w:szCs w:val="20"/>
              </w:rPr>
            </w:pPr>
            <w:r w:rsidRPr="001474D1">
              <w:rPr>
                <w:sz w:val="20"/>
                <w:szCs w:val="20"/>
              </w:rPr>
              <w:t xml:space="preserve">Решение задач с использованием закона Гука. </w:t>
            </w:r>
          </w:p>
          <w:p w:rsidR="00236C4E" w:rsidRPr="001474D1" w:rsidRDefault="00236C4E" w:rsidP="00236C4E">
            <w:pPr>
              <w:pStyle w:val="Default"/>
              <w:jc w:val="both"/>
              <w:rPr>
                <w:sz w:val="20"/>
                <w:szCs w:val="20"/>
              </w:rPr>
            </w:pPr>
            <w:r w:rsidRPr="001474D1">
              <w:rPr>
                <w:sz w:val="20"/>
                <w:szCs w:val="20"/>
              </w:rPr>
              <w:t xml:space="preserve">Исследование зависимости силы трения скольжения от силы нормального давления. Обсуждение результатов исследования. </w:t>
            </w:r>
          </w:p>
          <w:p w:rsidR="00236C4E" w:rsidRPr="001474D1" w:rsidRDefault="00236C4E" w:rsidP="00236C4E">
            <w:pPr>
              <w:pStyle w:val="Default"/>
              <w:jc w:val="both"/>
              <w:rPr>
                <w:sz w:val="20"/>
                <w:szCs w:val="20"/>
              </w:rPr>
            </w:pPr>
            <w:r w:rsidRPr="001474D1">
              <w:rPr>
                <w:sz w:val="20"/>
                <w:szCs w:val="20"/>
              </w:rPr>
              <w:t xml:space="preserve">Определение коэффициента трения скольжения. </w:t>
            </w:r>
          </w:p>
          <w:p w:rsidR="00236C4E" w:rsidRPr="001474D1" w:rsidRDefault="00236C4E" w:rsidP="00236C4E">
            <w:pPr>
              <w:pStyle w:val="Default"/>
              <w:jc w:val="both"/>
              <w:rPr>
                <w:sz w:val="20"/>
                <w:szCs w:val="20"/>
              </w:rPr>
            </w:pPr>
            <w:r w:rsidRPr="001474D1">
              <w:rPr>
                <w:sz w:val="20"/>
                <w:szCs w:val="20"/>
              </w:rPr>
              <w:t xml:space="preserve">Измерение силы трения покоя. </w:t>
            </w:r>
          </w:p>
          <w:p w:rsidR="00236C4E" w:rsidRPr="001474D1" w:rsidRDefault="00236C4E" w:rsidP="00236C4E">
            <w:pPr>
              <w:pStyle w:val="Default"/>
              <w:jc w:val="both"/>
              <w:rPr>
                <w:sz w:val="20"/>
                <w:szCs w:val="20"/>
              </w:rPr>
            </w:pPr>
            <w:r w:rsidRPr="001474D1">
              <w:rPr>
                <w:sz w:val="20"/>
                <w:szCs w:val="20"/>
              </w:rPr>
              <w:t xml:space="preserve">Решение задач с использованием формулы для силы трения скольжения. </w:t>
            </w:r>
          </w:p>
          <w:p w:rsidR="00236C4E" w:rsidRPr="001474D1" w:rsidRDefault="00236C4E" w:rsidP="00236C4E">
            <w:pPr>
              <w:pStyle w:val="Default"/>
              <w:jc w:val="both"/>
              <w:rPr>
                <w:sz w:val="20"/>
                <w:szCs w:val="20"/>
              </w:rPr>
            </w:pPr>
            <w:r w:rsidRPr="001474D1">
              <w:rPr>
                <w:sz w:val="20"/>
                <w:szCs w:val="20"/>
              </w:rPr>
              <w:t xml:space="preserve">Анализ движения тел только под действием силы тяжести – свободного падения. </w:t>
            </w:r>
          </w:p>
          <w:p w:rsidR="00236C4E" w:rsidRPr="001474D1" w:rsidRDefault="00236C4E" w:rsidP="00236C4E">
            <w:pPr>
              <w:pStyle w:val="Default"/>
              <w:jc w:val="both"/>
              <w:rPr>
                <w:sz w:val="20"/>
                <w:szCs w:val="20"/>
              </w:rPr>
            </w:pPr>
            <w:r w:rsidRPr="001474D1">
              <w:rPr>
                <w:sz w:val="20"/>
                <w:szCs w:val="20"/>
              </w:rPr>
              <w:t xml:space="preserve">Объяснение независимости ускорения свободного падения от массы тела. </w:t>
            </w:r>
          </w:p>
          <w:p w:rsidR="00236C4E" w:rsidRPr="001474D1" w:rsidRDefault="00236C4E" w:rsidP="00236C4E">
            <w:pPr>
              <w:pStyle w:val="Default"/>
              <w:jc w:val="both"/>
              <w:rPr>
                <w:sz w:val="20"/>
                <w:szCs w:val="20"/>
              </w:rPr>
            </w:pPr>
            <w:r w:rsidRPr="001474D1">
              <w:rPr>
                <w:sz w:val="20"/>
                <w:szCs w:val="20"/>
              </w:rPr>
              <w:t xml:space="preserve">Оценка величины силы тяготения, действующей между двумя телами (для разных масс). </w:t>
            </w:r>
          </w:p>
          <w:p w:rsidR="00236C4E" w:rsidRPr="001474D1" w:rsidRDefault="00236C4E" w:rsidP="00236C4E">
            <w:pPr>
              <w:pStyle w:val="Default"/>
              <w:jc w:val="both"/>
              <w:rPr>
                <w:sz w:val="20"/>
                <w:szCs w:val="20"/>
              </w:rPr>
            </w:pPr>
            <w:r w:rsidRPr="001474D1">
              <w:rPr>
                <w:sz w:val="20"/>
                <w:szCs w:val="20"/>
              </w:rPr>
              <w:t xml:space="preserve">Анализ движения небесных тел под действием силы тяготения (с использованием дополнительных источников информации). </w:t>
            </w:r>
          </w:p>
          <w:p w:rsidR="00236C4E" w:rsidRPr="001474D1" w:rsidRDefault="00236C4E" w:rsidP="00236C4E">
            <w:pPr>
              <w:pStyle w:val="Default"/>
              <w:jc w:val="both"/>
              <w:rPr>
                <w:sz w:val="20"/>
                <w:szCs w:val="20"/>
              </w:rPr>
            </w:pPr>
            <w:r w:rsidRPr="001474D1">
              <w:rPr>
                <w:sz w:val="20"/>
                <w:szCs w:val="20"/>
              </w:rPr>
              <w:t xml:space="preserve">Решение задач с использованием закона всемирного тяготения и формулы для расчёта силы тяжести. </w:t>
            </w:r>
          </w:p>
          <w:p w:rsidR="00236C4E" w:rsidRPr="001474D1" w:rsidRDefault="00236C4E" w:rsidP="00236C4E">
            <w:pPr>
              <w:pStyle w:val="Default"/>
              <w:jc w:val="both"/>
              <w:rPr>
                <w:sz w:val="20"/>
                <w:szCs w:val="20"/>
              </w:rPr>
            </w:pPr>
            <w:r w:rsidRPr="001474D1">
              <w:rPr>
                <w:sz w:val="20"/>
                <w:szCs w:val="20"/>
              </w:rPr>
              <w:t xml:space="preserve">Анализ оригинального текста, описывающего проявления закона всемирного тяготения; выполнение заданий по тексту (смысловое чтение). </w:t>
            </w:r>
          </w:p>
          <w:p w:rsidR="00236C4E" w:rsidRPr="001474D1" w:rsidRDefault="00236C4E" w:rsidP="00236C4E">
            <w:pPr>
              <w:pStyle w:val="Default"/>
              <w:jc w:val="both"/>
              <w:rPr>
                <w:sz w:val="20"/>
                <w:szCs w:val="20"/>
              </w:rPr>
            </w:pPr>
            <w:r w:rsidRPr="001474D1">
              <w:rPr>
                <w:sz w:val="20"/>
                <w:szCs w:val="20"/>
              </w:rPr>
              <w:t xml:space="preserve">Наблюдение и обсуждение опытов по изменению веса тела при ускоренном движении. </w:t>
            </w:r>
          </w:p>
          <w:p w:rsidR="00236C4E" w:rsidRPr="001474D1" w:rsidRDefault="00236C4E" w:rsidP="00236C4E">
            <w:pPr>
              <w:pStyle w:val="Default"/>
              <w:jc w:val="both"/>
              <w:rPr>
                <w:sz w:val="20"/>
                <w:szCs w:val="20"/>
              </w:rPr>
            </w:pPr>
            <w:r w:rsidRPr="001474D1">
              <w:rPr>
                <w:sz w:val="20"/>
                <w:szCs w:val="20"/>
              </w:rPr>
              <w:t xml:space="preserve">Анализ условий возникновения невесомости и перегрузки. </w:t>
            </w:r>
          </w:p>
          <w:p w:rsidR="00236C4E" w:rsidRPr="001474D1" w:rsidRDefault="00236C4E" w:rsidP="00236C4E">
            <w:pPr>
              <w:pStyle w:val="Default"/>
              <w:jc w:val="both"/>
              <w:rPr>
                <w:sz w:val="20"/>
                <w:szCs w:val="20"/>
              </w:rPr>
            </w:pPr>
            <w:r w:rsidRPr="001474D1">
              <w:rPr>
                <w:sz w:val="20"/>
                <w:szCs w:val="20"/>
              </w:rPr>
              <w:t xml:space="preserve">Решение задач на определение веса тела в различных условиях. </w:t>
            </w:r>
          </w:p>
          <w:p w:rsidR="00236C4E" w:rsidRPr="001474D1" w:rsidRDefault="00236C4E" w:rsidP="00236C4E">
            <w:pPr>
              <w:pStyle w:val="Default"/>
              <w:jc w:val="both"/>
              <w:rPr>
                <w:sz w:val="20"/>
                <w:szCs w:val="20"/>
              </w:rPr>
            </w:pPr>
            <w:r w:rsidRPr="001474D1">
              <w:rPr>
                <w:sz w:val="20"/>
                <w:szCs w:val="20"/>
              </w:rPr>
              <w:t xml:space="preserve">Анализ сил, действующих на тело, покоящееся на опоре. </w:t>
            </w:r>
          </w:p>
          <w:p w:rsidR="00F6759B" w:rsidRPr="001474D1" w:rsidRDefault="00236C4E" w:rsidP="00236C4E">
            <w:pPr>
              <w:pStyle w:val="Default"/>
              <w:jc w:val="both"/>
              <w:rPr>
                <w:sz w:val="20"/>
                <w:szCs w:val="20"/>
              </w:rPr>
            </w:pPr>
            <w:r w:rsidRPr="001474D1">
              <w:rPr>
                <w:sz w:val="20"/>
                <w:szCs w:val="20"/>
              </w:rPr>
              <w:t xml:space="preserve">Определение центра тяжести различных тел </w:t>
            </w:r>
          </w:p>
        </w:tc>
      </w:tr>
      <w:tr w:rsidR="00F6759B" w:rsidRPr="001474D1" w:rsidTr="00F6759B">
        <w:trPr>
          <w:trHeight w:val="120"/>
        </w:trPr>
        <w:tc>
          <w:tcPr>
            <w:tcW w:w="562" w:type="dxa"/>
          </w:tcPr>
          <w:p w:rsidR="00F6759B" w:rsidRPr="001474D1" w:rsidRDefault="00DC10D1" w:rsidP="00BF00A8">
            <w:pPr>
              <w:rPr>
                <w:rFonts w:ascii="Times New Roman" w:hAnsi="Times New Roman" w:cs="Times New Roman"/>
                <w:sz w:val="20"/>
                <w:szCs w:val="20"/>
              </w:rPr>
            </w:pPr>
            <w:r w:rsidRPr="001474D1">
              <w:rPr>
                <w:rFonts w:ascii="Times New Roman" w:hAnsi="Times New Roman" w:cs="Times New Roman"/>
                <w:sz w:val="20"/>
                <w:szCs w:val="20"/>
              </w:rPr>
              <w:lastRenderedPageBreak/>
              <w:t>1.3</w:t>
            </w:r>
          </w:p>
        </w:tc>
        <w:tc>
          <w:tcPr>
            <w:tcW w:w="3119" w:type="dxa"/>
          </w:tcPr>
          <w:p w:rsidR="00236C4E" w:rsidRPr="001474D1" w:rsidRDefault="00236C4E" w:rsidP="00236C4E">
            <w:pPr>
              <w:pStyle w:val="Default"/>
              <w:rPr>
                <w:sz w:val="20"/>
                <w:szCs w:val="20"/>
              </w:rPr>
            </w:pPr>
            <w:r w:rsidRPr="001474D1">
              <w:rPr>
                <w:sz w:val="20"/>
                <w:szCs w:val="20"/>
              </w:rPr>
              <w:t>Законы сохранения (10ч)</w:t>
            </w:r>
          </w:p>
          <w:p w:rsidR="00F6759B" w:rsidRPr="001474D1" w:rsidRDefault="00F6759B" w:rsidP="00BF00A8">
            <w:pPr>
              <w:rPr>
                <w:rFonts w:ascii="Times New Roman" w:hAnsi="Times New Roman" w:cs="Times New Roman"/>
                <w:sz w:val="20"/>
                <w:szCs w:val="20"/>
              </w:rPr>
            </w:pPr>
          </w:p>
        </w:tc>
        <w:tc>
          <w:tcPr>
            <w:tcW w:w="2693" w:type="dxa"/>
          </w:tcPr>
          <w:p w:rsidR="00236C4E" w:rsidRPr="001474D1" w:rsidRDefault="00236C4E" w:rsidP="00236C4E">
            <w:pPr>
              <w:pStyle w:val="Default"/>
              <w:jc w:val="both"/>
              <w:rPr>
                <w:sz w:val="20"/>
                <w:szCs w:val="20"/>
              </w:rPr>
            </w:pPr>
            <w:r w:rsidRPr="001474D1">
              <w:rPr>
                <w:sz w:val="20"/>
                <w:szCs w:val="20"/>
              </w:rPr>
              <w:t xml:space="preserve">Импульс тела. Изменение импульса. Импульс силы. Закон сохранения импульса. Реактивное движение. </w:t>
            </w:r>
          </w:p>
          <w:p w:rsidR="00F6759B" w:rsidRPr="001474D1" w:rsidRDefault="00236C4E" w:rsidP="00236C4E">
            <w:pPr>
              <w:jc w:val="both"/>
              <w:rPr>
                <w:rFonts w:ascii="Times New Roman" w:hAnsi="Times New Roman" w:cs="Times New Roman"/>
                <w:sz w:val="20"/>
                <w:szCs w:val="20"/>
              </w:rPr>
            </w:pPr>
            <w:r w:rsidRPr="001474D1">
              <w:rPr>
                <w:rFonts w:ascii="Times New Roman" w:hAnsi="Times New Roman" w:cs="Times New Roman"/>
                <w:sz w:val="20"/>
                <w:szCs w:val="20"/>
              </w:rPr>
              <w:t xml:space="preserve">Механическая работа и мощность. Работа сил тяжести, упругости, трения. </w:t>
            </w:r>
            <w:r w:rsidRPr="001474D1">
              <w:rPr>
                <w:rFonts w:ascii="Times New Roman" w:hAnsi="Times New Roman" w:cs="Times New Roman"/>
                <w:sz w:val="20"/>
                <w:szCs w:val="20"/>
              </w:rPr>
              <w:lastRenderedPageBreak/>
              <w:t xml:space="preserve">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Закон сохранения механической энергии </w:t>
            </w:r>
          </w:p>
        </w:tc>
        <w:tc>
          <w:tcPr>
            <w:tcW w:w="3402" w:type="dxa"/>
          </w:tcPr>
          <w:p w:rsidR="00236C4E" w:rsidRPr="001474D1" w:rsidRDefault="00236C4E" w:rsidP="00236C4E">
            <w:pPr>
              <w:pStyle w:val="Default"/>
              <w:jc w:val="both"/>
              <w:rPr>
                <w:sz w:val="20"/>
                <w:szCs w:val="20"/>
              </w:rPr>
            </w:pPr>
            <w:r w:rsidRPr="001474D1">
              <w:rPr>
                <w:sz w:val="20"/>
                <w:szCs w:val="20"/>
              </w:rPr>
              <w:lastRenderedPageBreak/>
              <w:t xml:space="preserve">Наблюдение и обсуждение опытов, демонстрирующих передачу импульса при взаимодействии тел, закон сохранения импульса при абсолютно упругом и неупругом взаимодействии тел. </w:t>
            </w:r>
          </w:p>
          <w:p w:rsidR="00236C4E" w:rsidRPr="001474D1" w:rsidRDefault="00236C4E" w:rsidP="00236C4E">
            <w:pPr>
              <w:pStyle w:val="Default"/>
              <w:jc w:val="both"/>
              <w:rPr>
                <w:sz w:val="20"/>
                <w:szCs w:val="20"/>
              </w:rPr>
            </w:pPr>
            <w:r w:rsidRPr="001474D1">
              <w:rPr>
                <w:sz w:val="20"/>
                <w:szCs w:val="20"/>
              </w:rPr>
              <w:lastRenderedPageBreak/>
              <w:t xml:space="preserve">Анализ ситуаций в окружающей жизни с использованием закона сохранения импульса. </w:t>
            </w:r>
          </w:p>
          <w:p w:rsidR="00236C4E" w:rsidRPr="001474D1" w:rsidRDefault="00236C4E" w:rsidP="00236C4E">
            <w:pPr>
              <w:pStyle w:val="Default"/>
              <w:jc w:val="both"/>
              <w:rPr>
                <w:sz w:val="20"/>
                <w:szCs w:val="20"/>
              </w:rPr>
            </w:pPr>
            <w:r w:rsidRPr="001474D1">
              <w:rPr>
                <w:sz w:val="20"/>
                <w:szCs w:val="20"/>
              </w:rPr>
              <w:t xml:space="preserve">Распознавание явления реактивного движения в природе и технике. </w:t>
            </w:r>
          </w:p>
          <w:p w:rsidR="00236C4E" w:rsidRPr="001474D1" w:rsidRDefault="00236C4E" w:rsidP="00236C4E">
            <w:pPr>
              <w:pStyle w:val="Default"/>
              <w:jc w:val="both"/>
              <w:rPr>
                <w:sz w:val="20"/>
                <w:szCs w:val="20"/>
              </w:rPr>
            </w:pPr>
            <w:r w:rsidRPr="001474D1">
              <w:rPr>
                <w:sz w:val="20"/>
                <w:szCs w:val="20"/>
              </w:rPr>
              <w:t xml:space="preserve">Применение закона сохранения импульса для расчёта результатов взаимодействия тел (на примерах неупругого взаимодействия, упругого центрального взаимодействия двух одинаковых тел, одно из которых неподвижно). </w:t>
            </w:r>
          </w:p>
          <w:p w:rsidR="00236C4E" w:rsidRPr="001474D1" w:rsidRDefault="00236C4E" w:rsidP="00236C4E">
            <w:pPr>
              <w:pStyle w:val="Default"/>
              <w:jc w:val="both"/>
              <w:rPr>
                <w:sz w:val="20"/>
                <w:szCs w:val="20"/>
              </w:rPr>
            </w:pPr>
            <w:r w:rsidRPr="001474D1">
              <w:rPr>
                <w:sz w:val="20"/>
                <w:szCs w:val="20"/>
              </w:rPr>
              <w:t xml:space="preserve">Решение задач с использованием закона сохранения импульса. </w:t>
            </w:r>
          </w:p>
          <w:p w:rsidR="00236C4E" w:rsidRPr="001474D1" w:rsidRDefault="00236C4E" w:rsidP="00236C4E">
            <w:pPr>
              <w:pStyle w:val="Default"/>
              <w:jc w:val="both"/>
              <w:rPr>
                <w:sz w:val="20"/>
                <w:szCs w:val="20"/>
              </w:rPr>
            </w:pPr>
            <w:r w:rsidRPr="001474D1">
              <w:rPr>
                <w:sz w:val="20"/>
                <w:szCs w:val="20"/>
              </w:rPr>
              <w:t xml:space="preserve">Определение работы силы упругости при подъёме груза с использованием неподвижного и подвижного блоков. </w:t>
            </w:r>
          </w:p>
          <w:p w:rsidR="00236C4E" w:rsidRPr="001474D1" w:rsidRDefault="00236C4E" w:rsidP="00236C4E">
            <w:pPr>
              <w:pStyle w:val="Default"/>
              <w:jc w:val="both"/>
              <w:rPr>
                <w:sz w:val="20"/>
                <w:szCs w:val="20"/>
              </w:rPr>
            </w:pPr>
            <w:r w:rsidRPr="001474D1">
              <w:rPr>
                <w:sz w:val="20"/>
                <w:szCs w:val="20"/>
              </w:rPr>
              <w:t xml:space="preserve">Измерение мощности. </w:t>
            </w:r>
          </w:p>
          <w:p w:rsidR="00236C4E" w:rsidRPr="001474D1" w:rsidRDefault="00236C4E" w:rsidP="00236C4E">
            <w:pPr>
              <w:jc w:val="both"/>
              <w:rPr>
                <w:rFonts w:ascii="Times New Roman" w:hAnsi="Times New Roman" w:cs="Times New Roman"/>
                <w:sz w:val="20"/>
                <w:szCs w:val="20"/>
              </w:rPr>
            </w:pPr>
            <w:r w:rsidRPr="001474D1">
              <w:rPr>
                <w:rFonts w:ascii="Times New Roman" w:hAnsi="Times New Roman" w:cs="Times New Roman"/>
                <w:sz w:val="20"/>
                <w:szCs w:val="20"/>
              </w:rPr>
              <w:t xml:space="preserve">Измерение потенциальной энергии упруго деформированной пружины. </w:t>
            </w:r>
          </w:p>
          <w:p w:rsidR="00236C4E" w:rsidRPr="001474D1" w:rsidRDefault="00236C4E" w:rsidP="00236C4E">
            <w:pPr>
              <w:pStyle w:val="Default"/>
              <w:jc w:val="both"/>
              <w:rPr>
                <w:sz w:val="20"/>
                <w:szCs w:val="20"/>
              </w:rPr>
            </w:pPr>
            <w:r w:rsidRPr="001474D1">
              <w:rPr>
                <w:sz w:val="20"/>
                <w:szCs w:val="20"/>
              </w:rPr>
              <w:t xml:space="preserve">Измерение кинетической энергии тела по длине тормозного пути. </w:t>
            </w:r>
          </w:p>
          <w:p w:rsidR="00236C4E" w:rsidRPr="001474D1" w:rsidRDefault="00236C4E" w:rsidP="00236C4E">
            <w:pPr>
              <w:pStyle w:val="Default"/>
              <w:jc w:val="both"/>
              <w:rPr>
                <w:sz w:val="20"/>
                <w:szCs w:val="20"/>
              </w:rPr>
            </w:pPr>
            <w:r w:rsidRPr="001474D1">
              <w:rPr>
                <w:sz w:val="20"/>
                <w:szCs w:val="20"/>
              </w:rPr>
              <w:t xml:space="preserve">Экспериментальное сравнение изменения потенциальной и кинетической энергий тела при движении по наклонной плоскости. </w:t>
            </w:r>
          </w:p>
          <w:p w:rsidR="00236C4E" w:rsidRPr="001474D1" w:rsidRDefault="00236C4E" w:rsidP="00236C4E">
            <w:pPr>
              <w:pStyle w:val="Default"/>
              <w:jc w:val="both"/>
              <w:rPr>
                <w:sz w:val="20"/>
                <w:szCs w:val="20"/>
              </w:rPr>
            </w:pPr>
            <w:r w:rsidRPr="001474D1">
              <w:rPr>
                <w:sz w:val="20"/>
                <w:szCs w:val="20"/>
              </w:rPr>
              <w:t xml:space="preserve">Экспериментальная проверка закона сохранения механической энергии при свободном падении. </w:t>
            </w:r>
          </w:p>
          <w:p w:rsidR="00236C4E" w:rsidRPr="001474D1" w:rsidRDefault="00236C4E" w:rsidP="00236C4E">
            <w:pPr>
              <w:pStyle w:val="Default"/>
              <w:jc w:val="both"/>
              <w:rPr>
                <w:sz w:val="20"/>
                <w:szCs w:val="20"/>
              </w:rPr>
            </w:pPr>
            <w:r w:rsidRPr="001474D1">
              <w:rPr>
                <w:sz w:val="20"/>
                <w:szCs w:val="20"/>
              </w:rPr>
              <w:t xml:space="preserve">Применение закона сохранения механической энергии для расчёта потенциальной и кинетической энергий тела. </w:t>
            </w:r>
          </w:p>
          <w:p w:rsidR="00F6759B" w:rsidRPr="001474D1" w:rsidRDefault="00236C4E" w:rsidP="00236C4E">
            <w:pPr>
              <w:jc w:val="both"/>
              <w:rPr>
                <w:rFonts w:ascii="Times New Roman" w:hAnsi="Times New Roman" w:cs="Times New Roman"/>
                <w:sz w:val="20"/>
                <w:szCs w:val="20"/>
              </w:rPr>
            </w:pPr>
            <w:r w:rsidRPr="001474D1">
              <w:rPr>
                <w:rFonts w:ascii="Times New Roman" w:hAnsi="Times New Roman" w:cs="Times New Roman"/>
                <w:sz w:val="20"/>
                <w:szCs w:val="20"/>
              </w:rPr>
              <w:t xml:space="preserve">Решение задач с использованием закона сохранения механической энергии </w:t>
            </w:r>
          </w:p>
        </w:tc>
      </w:tr>
      <w:tr w:rsidR="00236C4E" w:rsidRPr="001474D1" w:rsidTr="0011581E">
        <w:trPr>
          <w:trHeight w:val="120"/>
        </w:trPr>
        <w:tc>
          <w:tcPr>
            <w:tcW w:w="3681" w:type="dxa"/>
            <w:gridSpan w:val="2"/>
          </w:tcPr>
          <w:p w:rsidR="00236C4E" w:rsidRPr="001474D1" w:rsidRDefault="00236C4E" w:rsidP="00BF00A8">
            <w:pPr>
              <w:rPr>
                <w:rFonts w:ascii="Times New Roman" w:hAnsi="Times New Roman" w:cs="Times New Roman"/>
                <w:sz w:val="20"/>
                <w:szCs w:val="20"/>
              </w:rPr>
            </w:pPr>
            <w:r w:rsidRPr="001474D1">
              <w:rPr>
                <w:rFonts w:ascii="Times New Roman" w:hAnsi="Times New Roman" w:cs="Times New Roman"/>
                <w:sz w:val="20"/>
                <w:szCs w:val="20"/>
              </w:rPr>
              <w:lastRenderedPageBreak/>
              <w:t>Итого по разделу 40ч</w:t>
            </w:r>
          </w:p>
        </w:tc>
        <w:tc>
          <w:tcPr>
            <w:tcW w:w="2693" w:type="dxa"/>
          </w:tcPr>
          <w:p w:rsidR="00236C4E" w:rsidRPr="001474D1" w:rsidRDefault="00236C4E" w:rsidP="00BF00A8">
            <w:pPr>
              <w:jc w:val="both"/>
              <w:rPr>
                <w:rFonts w:ascii="Times New Roman" w:hAnsi="Times New Roman" w:cs="Times New Roman"/>
                <w:sz w:val="20"/>
                <w:szCs w:val="20"/>
              </w:rPr>
            </w:pPr>
          </w:p>
        </w:tc>
        <w:tc>
          <w:tcPr>
            <w:tcW w:w="3402" w:type="dxa"/>
          </w:tcPr>
          <w:p w:rsidR="00236C4E" w:rsidRPr="001474D1" w:rsidRDefault="00236C4E" w:rsidP="00BF00A8">
            <w:pPr>
              <w:jc w:val="both"/>
              <w:rPr>
                <w:rFonts w:ascii="Times New Roman" w:hAnsi="Times New Roman" w:cs="Times New Roman"/>
                <w:sz w:val="20"/>
                <w:szCs w:val="20"/>
              </w:rPr>
            </w:pPr>
          </w:p>
        </w:tc>
      </w:tr>
      <w:tr w:rsidR="002B1660" w:rsidRPr="001474D1" w:rsidTr="00B90B2C">
        <w:trPr>
          <w:trHeight w:val="120"/>
        </w:trPr>
        <w:tc>
          <w:tcPr>
            <w:tcW w:w="9776" w:type="dxa"/>
            <w:gridSpan w:val="4"/>
          </w:tcPr>
          <w:p w:rsidR="002B1660" w:rsidRPr="001474D1" w:rsidRDefault="0003254B" w:rsidP="0003254B">
            <w:pPr>
              <w:pStyle w:val="Default"/>
              <w:jc w:val="both"/>
              <w:rPr>
                <w:sz w:val="20"/>
                <w:szCs w:val="20"/>
              </w:rPr>
            </w:pPr>
            <w:r w:rsidRPr="001474D1">
              <w:rPr>
                <w:b/>
                <w:bCs/>
                <w:sz w:val="20"/>
                <w:szCs w:val="20"/>
              </w:rPr>
              <w:t xml:space="preserve">Раздел 2. Механические колебания и волны </w:t>
            </w:r>
          </w:p>
        </w:tc>
      </w:tr>
      <w:tr w:rsidR="00F6759B" w:rsidRPr="001474D1" w:rsidTr="00F6759B">
        <w:trPr>
          <w:trHeight w:val="120"/>
        </w:trPr>
        <w:tc>
          <w:tcPr>
            <w:tcW w:w="562" w:type="dxa"/>
          </w:tcPr>
          <w:p w:rsidR="00F6759B" w:rsidRPr="001474D1" w:rsidRDefault="007B5516" w:rsidP="00BF00A8">
            <w:pPr>
              <w:rPr>
                <w:rFonts w:ascii="Times New Roman" w:hAnsi="Times New Roman" w:cs="Times New Roman"/>
                <w:sz w:val="20"/>
                <w:szCs w:val="20"/>
              </w:rPr>
            </w:pPr>
            <w:r w:rsidRPr="001474D1">
              <w:rPr>
                <w:rFonts w:ascii="Times New Roman" w:hAnsi="Times New Roman" w:cs="Times New Roman"/>
                <w:sz w:val="20"/>
                <w:szCs w:val="20"/>
              </w:rPr>
              <w:t>2.1</w:t>
            </w:r>
          </w:p>
        </w:tc>
        <w:tc>
          <w:tcPr>
            <w:tcW w:w="3119" w:type="dxa"/>
          </w:tcPr>
          <w:p w:rsidR="0003254B" w:rsidRPr="001474D1" w:rsidRDefault="0003254B" w:rsidP="0003254B">
            <w:pPr>
              <w:pStyle w:val="Default"/>
              <w:rPr>
                <w:sz w:val="20"/>
                <w:szCs w:val="20"/>
              </w:rPr>
            </w:pPr>
            <w:r w:rsidRPr="001474D1">
              <w:rPr>
                <w:sz w:val="20"/>
                <w:szCs w:val="20"/>
              </w:rPr>
              <w:t>Механические колебания (7ч)</w:t>
            </w:r>
          </w:p>
          <w:p w:rsidR="00F6759B" w:rsidRPr="001474D1" w:rsidRDefault="00F6759B" w:rsidP="00BF00A8">
            <w:pPr>
              <w:rPr>
                <w:rFonts w:ascii="Times New Roman" w:hAnsi="Times New Roman" w:cs="Times New Roman"/>
                <w:sz w:val="20"/>
                <w:szCs w:val="20"/>
              </w:rPr>
            </w:pPr>
          </w:p>
        </w:tc>
        <w:tc>
          <w:tcPr>
            <w:tcW w:w="2693" w:type="dxa"/>
          </w:tcPr>
          <w:p w:rsidR="0003254B" w:rsidRPr="001474D1" w:rsidRDefault="0003254B" w:rsidP="0003254B">
            <w:pPr>
              <w:pStyle w:val="Default"/>
              <w:jc w:val="both"/>
              <w:rPr>
                <w:sz w:val="20"/>
                <w:szCs w:val="20"/>
              </w:rPr>
            </w:pPr>
            <w:r w:rsidRPr="001474D1">
              <w:rPr>
                <w:sz w:val="20"/>
                <w:szCs w:val="20"/>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F6759B" w:rsidRPr="001474D1" w:rsidRDefault="0003254B" w:rsidP="0003254B">
            <w:pPr>
              <w:jc w:val="both"/>
              <w:rPr>
                <w:rFonts w:ascii="Times New Roman" w:hAnsi="Times New Roman" w:cs="Times New Roman"/>
                <w:sz w:val="20"/>
                <w:szCs w:val="20"/>
              </w:rPr>
            </w:pPr>
            <w:r w:rsidRPr="001474D1">
              <w:rPr>
                <w:rFonts w:ascii="Times New Roman" w:hAnsi="Times New Roman" w:cs="Times New Roman"/>
                <w:sz w:val="20"/>
                <w:szCs w:val="20"/>
              </w:rPr>
              <w:t xml:space="preserve">Затухающие колебания. Вынужденные колебания. Резонанс </w:t>
            </w:r>
          </w:p>
        </w:tc>
        <w:tc>
          <w:tcPr>
            <w:tcW w:w="3402" w:type="dxa"/>
          </w:tcPr>
          <w:p w:rsidR="0003254B" w:rsidRPr="001474D1" w:rsidRDefault="0003254B" w:rsidP="0003254B">
            <w:pPr>
              <w:pStyle w:val="Default"/>
              <w:jc w:val="both"/>
              <w:rPr>
                <w:sz w:val="20"/>
                <w:szCs w:val="20"/>
              </w:rPr>
            </w:pPr>
            <w:r w:rsidRPr="001474D1">
              <w:rPr>
                <w:sz w:val="20"/>
                <w:szCs w:val="20"/>
              </w:rPr>
              <w:t xml:space="preserve">Наблюдение колебаний под действием сил тяжести и упругости и обнаружение подобных колебаний в окружающем мире. </w:t>
            </w:r>
          </w:p>
          <w:p w:rsidR="0003254B" w:rsidRPr="001474D1" w:rsidRDefault="0003254B" w:rsidP="0003254B">
            <w:pPr>
              <w:pStyle w:val="Default"/>
              <w:jc w:val="both"/>
              <w:rPr>
                <w:sz w:val="20"/>
                <w:szCs w:val="20"/>
              </w:rPr>
            </w:pPr>
            <w:r w:rsidRPr="001474D1">
              <w:rPr>
                <w:sz w:val="20"/>
                <w:szCs w:val="20"/>
              </w:rPr>
              <w:t xml:space="preserve">Анализ колебаний груза на нити и на пружине. Определение частоты колебаний математического и пружинного маятников. </w:t>
            </w:r>
          </w:p>
          <w:p w:rsidR="0003254B" w:rsidRPr="001474D1" w:rsidRDefault="0003254B" w:rsidP="0003254B">
            <w:pPr>
              <w:pStyle w:val="Default"/>
              <w:jc w:val="both"/>
              <w:rPr>
                <w:sz w:val="20"/>
                <w:szCs w:val="20"/>
              </w:rPr>
            </w:pPr>
            <w:r w:rsidRPr="001474D1">
              <w:rPr>
                <w:sz w:val="20"/>
                <w:szCs w:val="20"/>
              </w:rPr>
              <w:t xml:space="preserve">Наблюдение и объяснение явления резонанса. </w:t>
            </w:r>
          </w:p>
          <w:p w:rsidR="0003254B" w:rsidRPr="001474D1" w:rsidRDefault="0003254B" w:rsidP="0003254B">
            <w:pPr>
              <w:jc w:val="both"/>
              <w:rPr>
                <w:rFonts w:ascii="Times New Roman" w:hAnsi="Times New Roman" w:cs="Times New Roman"/>
                <w:sz w:val="20"/>
                <w:szCs w:val="20"/>
              </w:rPr>
            </w:pPr>
            <w:r w:rsidRPr="001474D1">
              <w:rPr>
                <w:rFonts w:ascii="Times New Roman" w:hAnsi="Times New Roman" w:cs="Times New Roman"/>
                <w:sz w:val="20"/>
                <w:szCs w:val="20"/>
              </w:rPr>
              <w:t xml:space="preserve">Исследование зависимости периода колебаний подвешенного к нити груза от длины нити. </w:t>
            </w:r>
          </w:p>
          <w:p w:rsidR="0003254B" w:rsidRPr="001474D1" w:rsidRDefault="0003254B" w:rsidP="0003254B">
            <w:pPr>
              <w:pStyle w:val="Default"/>
              <w:jc w:val="both"/>
              <w:rPr>
                <w:sz w:val="20"/>
                <w:szCs w:val="20"/>
              </w:rPr>
            </w:pPr>
            <w:r w:rsidRPr="001474D1">
              <w:rPr>
                <w:sz w:val="20"/>
                <w:szCs w:val="20"/>
              </w:rPr>
              <w:t xml:space="preserve">Проверка независимости периода колебаний груза, подвешенного к ленте, от массы груза. </w:t>
            </w:r>
          </w:p>
          <w:p w:rsidR="0003254B" w:rsidRPr="001474D1" w:rsidRDefault="0003254B" w:rsidP="0003254B">
            <w:pPr>
              <w:pStyle w:val="Default"/>
              <w:jc w:val="both"/>
              <w:rPr>
                <w:sz w:val="20"/>
                <w:szCs w:val="20"/>
              </w:rPr>
            </w:pPr>
            <w:r w:rsidRPr="001474D1">
              <w:rPr>
                <w:sz w:val="20"/>
                <w:szCs w:val="20"/>
              </w:rPr>
              <w:t xml:space="preserve">Наблюдение и обсуждение опытов, демонстрирующих зависимость периода колебаний пружинного маятника от массы груза и жёсткости пружины. </w:t>
            </w:r>
          </w:p>
          <w:p w:rsidR="0003254B" w:rsidRPr="001474D1" w:rsidRDefault="0003254B" w:rsidP="0003254B">
            <w:pPr>
              <w:pStyle w:val="Default"/>
              <w:jc w:val="both"/>
              <w:rPr>
                <w:sz w:val="20"/>
                <w:szCs w:val="20"/>
              </w:rPr>
            </w:pPr>
            <w:r w:rsidRPr="001474D1">
              <w:rPr>
                <w:sz w:val="20"/>
                <w:szCs w:val="20"/>
              </w:rPr>
              <w:lastRenderedPageBreak/>
              <w:t xml:space="preserve">Применение математического и пружинного маятников в качестве моделей для описания колебаний в окружающем мире. </w:t>
            </w:r>
          </w:p>
          <w:p w:rsidR="0003254B" w:rsidRPr="001474D1" w:rsidRDefault="0003254B" w:rsidP="0003254B">
            <w:pPr>
              <w:pStyle w:val="Default"/>
              <w:jc w:val="both"/>
              <w:rPr>
                <w:sz w:val="20"/>
                <w:szCs w:val="20"/>
              </w:rPr>
            </w:pPr>
            <w:r w:rsidRPr="001474D1">
              <w:rPr>
                <w:sz w:val="20"/>
                <w:szCs w:val="20"/>
              </w:rPr>
              <w:t xml:space="preserve">Решение задач, связанных с вычислением или оценкой частоты (периода) колебаний </w:t>
            </w:r>
          </w:p>
          <w:p w:rsidR="00F6759B" w:rsidRPr="001474D1" w:rsidRDefault="0003254B" w:rsidP="0003254B">
            <w:pPr>
              <w:jc w:val="both"/>
              <w:rPr>
                <w:rFonts w:ascii="Times New Roman" w:hAnsi="Times New Roman" w:cs="Times New Roman"/>
                <w:sz w:val="20"/>
                <w:szCs w:val="20"/>
              </w:rPr>
            </w:pPr>
            <w:r w:rsidRPr="001474D1">
              <w:rPr>
                <w:rFonts w:ascii="Times New Roman" w:hAnsi="Times New Roman" w:cs="Times New Roman"/>
                <w:i/>
                <w:iCs/>
                <w:sz w:val="20"/>
                <w:szCs w:val="20"/>
              </w:rPr>
              <w:t xml:space="preserve">Измерение ускорения свободного падения </w:t>
            </w:r>
          </w:p>
        </w:tc>
      </w:tr>
      <w:tr w:rsidR="00F6759B" w:rsidRPr="001474D1" w:rsidTr="00F6759B">
        <w:trPr>
          <w:trHeight w:val="120"/>
        </w:trPr>
        <w:tc>
          <w:tcPr>
            <w:tcW w:w="562" w:type="dxa"/>
          </w:tcPr>
          <w:p w:rsidR="00F6759B" w:rsidRPr="001474D1" w:rsidRDefault="007B5516" w:rsidP="00BF00A8">
            <w:pPr>
              <w:rPr>
                <w:rFonts w:ascii="Times New Roman" w:hAnsi="Times New Roman" w:cs="Times New Roman"/>
                <w:sz w:val="20"/>
                <w:szCs w:val="20"/>
              </w:rPr>
            </w:pPr>
            <w:r w:rsidRPr="001474D1">
              <w:rPr>
                <w:rFonts w:ascii="Times New Roman" w:hAnsi="Times New Roman" w:cs="Times New Roman"/>
                <w:sz w:val="20"/>
                <w:szCs w:val="20"/>
              </w:rPr>
              <w:lastRenderedPageBreak/>
              <w:t>2.2</w:t>
            </w:r>
          </w:p>
        </w:tc>
        <w:tc>
          <w:tcPr>
            <w:tcW w:w="3119" w:type="dxa"/>
          </w:tcPr>
          <w:p w:rsidR="0003254B" w:rsidRPr="001474D1" w:rsidRDefault="0003254B" w:rsidP="0003254B">
            <w:pPr>
              <w:pStyle w:val="Default"/>
              <w:rPr>
                <w:sz w:val="20"/>
                <w:szCs w:val="20"/>
              </w:rPr>
            </w:pPr>
            <w:r w:rsidRPr="001474D1">
              <w:rPr>
                <w:sz w:val="20"/>
                <w:szCs w:val="20"/>
              </w:rPr>
              <w:t>Механические волны. Звук (8ч)</w:t>
            </w:r>
          </w:p>
          <w:p w:rsidR="00F6759B" w:rsidRPr="001474D1" w:rsidRDefault="00F6759B" w:rsidP="00BF00A8">
            <w:pPr>
              <w:rPr>
                <w:rFonts w:ascii="Times New Roman" w:hAnsi="Times New Roman" w:cs="Times New Roman"/>
                <w:sz w:val="20"/>
                <w:szCs w:val="20"/>
              </w:rPr>
            </w:pPr>
          </w:p>
        </w:tc>
        <w:tc>
          <w:tcPr>
            <w:tcW w:w="2693" w:type="dxa"/>
          </w:tcPr>
          <w:p w:rsidR="0003254B" w:rsidRPr="001474D1" w:rsidRDefault="0003254B" w:rsidP="0003254B">
            <w:pPr>
              <w:pStyle w:val="Default"/>
              <w:jc w:val="both"/>
              <w:rPr>
                <w:sz w:val="20"/>
                <w:szCs w:val="20"/>
              </w:rPr>
            </w:pPr>
            <w:r w:rsidRPr="001474D1">
              <w:rPr>
                <w:sz w:val="20"/>
                <w:szCs w:val="20"/>
              </w:rPr>
              <w:t xml:space="preserve">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F6759B" w:rsidRPr="001474D1" w:rsidRDefault="0003254B" w:rsidP="0003254B">
            <w:pPr>
              <w:jc w:val="both"/>
              <w:rPr>
                <w:rFonts w:ascii="Times New Roman" w:hAnsi="Times New Roman" w:cs="Times New Roman"/>
                <w:sz w:val="20"/>
                <w:szCs w:val="20"/>
              </w:rPr>
            </w:pPr>
            <w:r w:rsidRPr="001474D1">
              <w:rPr>
                <w:rFonts w:ascii="Times New Roman" w:hAnsi="Times New Roman" w:cs="Times New Roman"/>
                <w:sz w:val="20"/>
                <w:szCs w:val="20"/>
              </w:rPr>
              <w:t xml:space="preserve">Звук. Громкость звука и высота тона. Отражение звука. Инфразвук и ультразвук </w:t>
            </w:r>
          </w:p>
        </w:tc>
        <w:tc>
          <w:tcPr>
            <w:tcW w:w="3402" w:type="dxa"/>
          </w:tcPr>
          <w:p w:rsidR="0003254B" w:rsidRPr="001474D1" w:rsidRDefault="0003254B" w:rsidP="0003254B">
            <w:pPr>
              <w:pStyle w:val="Default"/>
              <w:jc w:val="both"/>
              <w:rPr>
                <w:sz w:val="20"/>
                <w:szCs w:val="20"/>
              </w:rPr>
            </w:pPr>
            <w:r w:rsidRPr="001474D1">
              <w:rPr>
                <w:sz w:val="20"/>
                <w:szCs w:val="20"/>
              </w:rPr>
              <w:t xml:space="preserve">Обнаружение и анализ волновых явлений в окружающем мире. </w:t>
            </w:r>
          </w:p>
          <w:p w:rsidR="0003254B" w:rsidRPr="001474D1" w:rsidRDefault="0003254B" w:rsidP="0003254B">
            <w:pPr>
              <w:pStyle w:val="Default"/>
              <w:jc w:val="both"/>
              <w:rPr>
                <w:sz w:val="20"/>
                <w:szCs w:val="20"/>
              </w:rPr>
            </w:pPr>
            <w:r w:rsidRPr="001474D1">
              <w:rPr>
                <w:sz w:val="20"/>
                <w:szCs w:val="20"/>
              </w:rPr>
              <w:t xml:space="preserve">Наблюдение распространения продольных и поперечных волн (на модели) и обнаружение аналогичных видов волн в природе (звук, волны на воде). </w:t>
            </w:r>
          </w:p>
          <w:p w:rsidR="0003254B" w:rsidRPr="001474D1" w:rsidRDefault="0003254B" w:rsidP="0003254B">
            <w:pPr>
              <w:pStyle w:val="Default"/>
              <w:jc w:val="both"/>
              <w:rPr>
                <w:sz w:val="20"/>
                <w:szCs w:val="20"/>
              </w:rPr>
            </w:pPr>
            <w:r w:rsidRPr="001474D1">
              <w:rPr>
                <w:sz w:val="20"/>
                <w:szCs w:val="20"/>
              </w:rPr>
              <w:t xml:space="preserve">Вычисление длины волны и скорости распространения звуковых волн. </w:t>
            </w:r>
          </w:p>
          <w:p w:rsidR="0003254B" w:rsidRPr="001474D1" w:rsidRDefault="0003254B" w:rsidP="0003254B">
            <w:pPr>
              <w:pStyle w:val="Default"/>
              <w:jc w:val="both"/>
              <w:rPr>
                <w:sz w:val="20"/>
                <w:szCs w:val="20"/>
              </w:rPr>
            </w:pPr>
            <w:r w:rsidRPr="001474D1">
              <w:rPr>
                <w:sz w:val="20"/>
                <w:szCs w:val="20"/>
              </w:rPr>
              <w:t xml:space="preserve">Экспериментальное определение границ частоты слышимых звуковых колебаний. </w:t>
            </w:r>
          </w:p>
          <w:p w:rsidR="0003254B" w:rsidRPr="001474D1" w:rsidRDefault="0003254B" w:rsidP="0003254B">
            <w:pPr>
              <w:pStyle w:val="Default"/>
              <w:jc w:val="both"/>
              <w:rPr>
                <w:sz w:val="20"/>
                <w:szCs w:val="20"/>
              </w:rPr>
            </w:pPr>
            <w:r w:rsidRPr="001474D1">
              <w:rPr>
                <w:sz w:val="20"/>
                <w:szCs w:val="20"/>
              </w:rPr>
              <w:t xml:space="preserve">Наблюдение зависимости высоты звука от частоты (в том числе, с использованием музыкальных инструментов). </w:t>
            </w:r>
          </w:p>
          <w:p w:rsidR="0003254B" w:rsidRPr="001474D1" w:rsidRDefault="0003254B" w:rsidP="0003254B">
            <w:pPr>
              <w:jc w:val="both"/>
              <w:rPr>
                <w:rFonts w:ascii="Times New Roman" w:hAnsi="Times New Roman" w:cs="Times New Roman"/>
                <w:sz w:val="20"/>
                <w:szCs w:val="20"/>
              </w:rPr>
            </w:pPr>
            <w:r w:rsidRPr="001474D1">
              <w:rPr>
                <w:rFonts w:ascii="Times New Roman" w:hAnsi="Times New Roman" w:cs="Times New Roman"/>
                <w:sz w:val="20"/>
                <w:szCs w:val="20"/>
              </w:rPr>
              <w:t xml:space="preserve">Наблюдение и объяснение явления акустического резонанса. </w:t>
            </w:r>
          </w:p>
          <w:p w:rsidR="0003254B" w:rsidRPr="001474D1" w:rsidRDefault="0003254B" w:rsidP="0003254B">
            <w:pPr>
              <w:pStyle w:val="Default"/>
              <w:jc w:val="both"/>
              <w:rPr>
                <w:sz w:val="20"/>
                <w:szCs w:val="20"/>
              </w:rPr>
            </w:pPr>
            <w:r w:rsidRPr="001474D1">
              <w:rPr>
                <w:sz w:val="20"/>
                <w:szCs w:val="20"/>
              </w:rPr>
              <w:t xml:space="preserve">Анализ оригинального текста, посвящённого использованию звука (или ультразвука) в технике (эхолокация, ультразвук в медицине и др.); выполнение заданий по тексту (смысловое чтение) </w:t>
            </w:r>
          </w:p>
          <w:p w:rsidR="00F6759B" w:rsidRPr="001474D1" w:rsidRDefault="00F6759B" w:rsidP="0003254B">
            <w:pPr>
              <w:jc w:val="both"/>
              <w:rPr>
                <w:rFonts w:ascii="Times New Roman" w:hAnsi="Times New Roman" w:cs="Times New Roman"/>
                <w:sz w:val="20"/>
                <w:szCs w:val="20"/>
              </w:rPr>
            </w:pPr>
          </w:p>
        </w:tc>
      </w:tr>
      <w:tr w:rsidR="0003254B" w:rsidRPr="001474D1" w:rsidTr="00C27735">
        <w:trPr>
          <w:trHeight w:val="120"/>
        </w:trPr>
        <w:tc>
          <w:tcPr>
            <w:tcW w:w="3681" w:type="dxa"/>
            <w:gridSpan w:val="2"/>
          </w:tcPr>
          <w:p w:rsidR="0003254B" w:rsidRPr="001474D1" w:rsidRDefault="0003254B" w:rsidP="00BF00A8">
            <w:pPr>
              <w:rPr>
                <w:rFonts w:ascii="Times New Roman" w:hAnsi="Times New Roman" w:cs="Times New Roman"/>
                <w:sz w:val="20"/>
                <w:szCs w:val="20"/>
              </w:rPr>
            </w:pPr>
            <w:r w:rsidRPr="001474D1">
              <w:rPr>
                <w:rFonts w:ascii="Times New Roman" w:hAnsi="Times New Roman" w:cs="Times New Roman"/>
                <w:sz w:val="20"/>
                <w:szCs w:val="20"/>
              </w:rPr>
              <w:t>Итого по разделу 15 ч</w:t>
            </w:r>
          </w:p>
        </w:tc>
        <w:tc>
          <w:tcPr>
            <w:tcW w:w="2693" w:type="dxa"/>
          </w:tcPr>
          <w:p w:rsidR="0003254B" w:rsidRPr="001474D1" w:rsidRDefault="0003254B" w:rsidP="00BF00A8">
            <w:pPr>
              <w:jc w:val="both"/>
              <w:rPr>
                <w:rFonts w:ascii="Times New Roman" w:hAnsi="Times New Roman" w:cs="Times New Roman"/>
                <w:sz w:val="20"/>
                <w:szCs w:val="20"/>
              </w:rPr>
            </w:pPr>
          </w:p>
        </w:tc>
        <w:tc>
          <w:tcPr>
            <w:tcW w:w="3402" w:type="dxa"/>
          </w:tcPr>
          <w:p w:rsidR="0003254B" w:rsidRPr="001474D1" w:rsidRDefault="0003254B" w:rsidP="00BF00A8">
            <w:pPr>
              <w:rPr>
                <w:rFonts w:ascii="Times New Roman" w:hAnsi="Times New Roman" w:cs="Times New Roman"/>
                <w:sz w:val="20"/>
                <w:szCs w:val="20"/>
              </w:rPr>
            </w:pPr>
          </w:p>
        </w:tc>
      </w:tr>
      <w:tr w:rsidR="0003254B" w:rsidRPr="001474D1" w:rsidTr="00C03B8C">
        <w:trPr>
          <w:trHeight w:val="120"/>
        </w:trPr>
        <w:tc>
          <w:tcPr>
            <w:tcW w:w="9776" w:type="dxa"/>
            <w:gridSpan w:val="4"/>
          </w:tcPr>
          <w:p w:rsidR="0003254B" w:rsidRPr="001474D1" w:rsidRDefault="0003254B" w:rsidP="0003254B">
            <w:pPr>
              <w:pStyle w:val="Default"/>
              <w:rPr>
                <w:sz w:val="20"/>
                <w:szCs w:val="20"/>
              </w:rPr>
            </w:pPr>
            <w:r w:rsidRPr="001474D1">
              <w:rPr>
                <w:b/>
                <w:bCs/>
                <w:sz w:val="20"/>
                <w:szCs w:val="20"/>
              </w:rPr>
              <w:t xml:space="preserve">Раздел 3. Электромагнитное поле и электромагнитные волны </w:t>
            </w:r>
          </w:p>
        </w:tc>
      </w:tr>
      <w:tr w:rsidR="0003254B" w:rsidRPr="001474D1" w:rsidTr="00F6759B">
        <w:trPr>
          <w:trHeight w:val="120"/>
        </w:trPr>
        <w:tc>
          <w:tcPr>
            <w:tcW w:w="562" w:type="dxa"/>
          </w:tcPr>
          <w:p w:rsidR="0003254B" w:rsidRPr="001474D1" w:rsidRDefault="007B5516" w:rsidP="00BF00A8">
            <w:pPr>
              <w:rPr>
                <w:rFonts w:ascii="Times New Roman" w:hAnsi="Times New Roman" w:cs="Times New Roman"/>
                <w:sz w:val="20"/>
                <w:szCs w:val="20"/>
              </w:rPr>
            </w:pPr>
            <w:r w:rsidRPr="001474D1">
              <w:rPr>
                <w:rFonts w:ascii="Times New Roman" w:hAnsi="Times New Roman" w:cs="Times New Roman"/>
                <w:sz w:val="20"/>
                <w:szCs w:val="20"/>
              </w:rPr>
              <w:t>3.1</w:t>
            </w:r>
          </w:p>
        </w:tc>
        <w:tc>
          <w:tcPr>
            <w:tcW w:w="3119" w:type="dxa"/>
          </w:tcPr>
          <w:p w:rsidR="0003254B" w:rsidRPr="001474D1" w:rsidRDefault="0003254B" w:rsidP="0003254B">
            <w:pPr>
              <w:pStyle w:val="Default"/>
              <w:rPr>
                <w:sz w:val="20"/>
                <w:szCs w:val="20"/>
              </w:rPr>
            </w:pPr>
            <w:r w:rsidRPr="001474D1">
              <w:rPr>
                <w:sz w:val="20"/>
                <w:szCs w:val="20"/>
              </w:rPr>
              <w:t>Электромагнитное поле и электромагнитные волны (6ч)</w:t>
            </w:r>
          </w:p>
        </w:tc>
        <w:tc>
          <w:tcPr>
            <w:tcW w:w="2693" w:type="dxa"/>
          </w:tcPr>
          <w:p w:rsidR="0003254B" w:rsidRPr="001474D1" w:rsidRDefault="0003254B" w:rsidP="0003254B">
            <w:pPr>
              <w:pStyle w:val="Default"/>
              <w:jc w:val="both"/>
              <w:rPr>
                <w:sz w:val="20"/>
                <w:szCs w:val="20"/>
              </w:rPr>
            </w:pPr>
            <w:r w:rsidRPr="001474D1">
              <w:rPr>
                <w:sz w:val="20"/>
                <w:szCs w:val="20"/>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03254B" w:rsidRPr="001474D1" w:rsidRDefault="0003254B" w:rsidP="0003254B">
            <w:pPr>
              <w:jc w:val="both"/>
              <w:rPr>
                <w:rFonts w:ascii="Times New Roman" w:hAnsi="Times New Roman" w:cs="Times New Roman"/>
                <w:sz w:val="20"/>
                <w:szCs w:val="20"/>
              </w:rPr>
            </w:pPr>
            <w:r w:rsidRPr="001474D1">
              <w:rPr>
                <w:rFonts w:ascii="Times New Roman" w:hAnsi="Times New Roman" w:cs="Times New Roman"/>
                <w:sz w:val="20"/>
                <w:szCs w:val="20"/>
              </w:rPr>
              <w:t xml:space="preserve">Электромагнитная природа света. Скорость света. Волновые свойства света </w:t>
            </w:r>
          </w:p>
        </w:tc>
        <w:tc>
          <w:tcPr>
            <w:tcW w:w="3402" w:type="dxa"/>
          </w:tcPr>
          <w:p w:rsidR="0003254B" w:rsidRPr="001474D1" w:rsidRDefault="0003254B" w:rsidP="0003254B">
            <w:pPr>
              <w:pStyle w:val="Default"/>
              <w:rPr>
                <w:sz w:val="20"/>
                <w:szCs w:val="20"/>
              </w:rPr>
            </w:pPr>
            <w:r w:rsidRPr="001474D1">
              <w:rPr>
                <w:sz w:val="20"/>
                <w:szCs w:val="20"/>
              </w:rPr>
              <w:t xml:space="preserve">Построение рассуждений, обосновывающих взаимосвязь электрического и магнитного полей. </w:t>
            </w:r>
          </w:p>
          <w:p w:rsidR="0003254B" w:rsidRPr="001474D1" w:rsidRDefault="0003254B" w:rsidP="0003254B">
            <w:pPr>
              <w:pStyle w:val="Default"/>
              <w:rPr>
                <w:sz w:val="20"/>
                <w:szCs w:val="20"/>
              </w:rPr>
            </w:pPr>
            <w:r w:rsidRPr="001474D1">
              <w:rPr>
                <w:sz w:val="20"/>
                <w:szCs w:val="20"/>
              </w:rPr>
              <w:t xml:space="preserve">Экспериментальное изучение свойств электромагнитных волн (в том числе с помощью мобильного телефона). </w:t>
            </w:r>
          </w:p>
          <w:p w:rsidR="0003254B" w:rsidRPr="001474D1" w:rsidRDefault="0003254B" w:rsidP="0003254B">
            <w:pPr>
              <w:pStyle w:val="Default"/>
              <w:rPr>
                <w:sz w:val="20"/>
                <w:szCs w:val="20"/>
              </w:rPr>
            </w:pPr>
            <w:r w:rsidRPr="001474D1">
              <w:rPr>
                <w:sz w:val="20"/>
                <w:szCs w:val="20"/>
              </w:rPr>
              <w:t xml:space="preserve">Анализ рентгеновских снимков человеческого организма. </w:t>
            </w:r>
          </w:p>
          <w:p w:rsidR="0003254B" w:rsidRPr="001474D1" w:rsidRDefault="0003254B" w:rsidP="0003254B">
            <w:pPr>
              <w:pStyle w:val="Default"/>
              <w:rPr>
                <w:sz w:val="20"/>
                <w:szCs w:val="20"/>
              </w:rPr>
            </w:pPr>
            <w:r w:rsidRPr="001474D1">
              <w:rPr>
                <w:sz w:val="20"/>
                <w:szCs w:val="20"/>
              </w:rPr>
              <w:t xml:space="preserve">Анализ текстов, описывающих проявления электромагнитного излучения в природе: живые организмы, излучения небесных тел (смысловое чтение). </w:t>
            </w:r>
          </w:p>
          <w:p w:rsidR="0003254B" w:rsidRPr="001474D1" w:rsidRDefault="0003254B" w:rsidP="0003254B">
            <w:pPr>
              <w:pStyle w:val="Default"/>
              <w:rPr>
                <w:sz w:val="20"/>
                <w:szCs w:val="20"/>
              </w:rPr>
            </w:pPr>
            <w:r w:rsidRPr="001474D1">
              <w:rPr>
                <w:sz w:val="20"/>
                <w:szCs w:val="20"/>
              </w:rPr>
              <w:t xml:space="preserve">Распознавание и анализ различных применений электромагнитных волн в технике. </w:t>
            </w:r>
          </w:p>
          <w:p w:rsidR="0003254B" w:rsidRPr="001474D1" w:rsidRDefault="0003254B" w:rsidP="0003254B">
            <w:pPr>
              <w:pStyle w:val="Default"/>
              <w:rPr>
                <w:sz w:val="20"/>
                <w:szCs w:val="20"/>
              </w:rPr>
            </w:pPr>
            <w:r w:rsidRPr="001474D1">
              <w:rPr>
                <w:sz w:val="20"/>
                <w:szCs w:val="20"/>
              </w:rPr>
              <w:t xml:space="preserve">Изучение волновых свойств света. </w:t>
            </w:r>
          </w:p>
          <w:p w:rsidR="0003254B" w:rsidRPr="001474D1" w:rsidRDefault="0003254B" w:rsidP="0003254B">
            <w:pPr>
              <w:rPr>
                <w:rFonts w:ascii="Times New Roman" w:hAnsi="Times New Roman" w:cs="Times New Roman"/>
                <w:sz w:val="20"/>
                <w:szCs w:val="20"/>
              </w:rPr>
            </w:pPr>
            <w:r w:rsidRPr="001474D1">
              <w:rPr>
                <w:rFonts w:ascii="Times New Roman" w:hAnsi="Times New Roman" w:cs="Times New Roman"/>
                <w:sz w:val="20"/>
                <w:szCs w:val="20"/>
              </w:rPr>
              <w:t xml:space="preserve">Решение задач с использованием формул для скорости электромагнитных волн, длины волны и частоты света </w:t>
            </w:r>
          </w:p>
        </w:tc>
      </w:tr>
      <w:tr w:rsidR="0003254B" w:rsidRPr="001474D1" w:rsidTr="00C679B4">
        <w:trPr>
          <w:trHeight w:val="120"/>
        </w:trPr>
        <w:tc>
          <w:tcPr>
            <w:tcW w:w="3681" w:type="dxa"/>
            <w:gridSpan w:val="2"/>
          </w:tcPr>
          <w:p w:rsidR="0003254B" w:rsidRPr="001474D1" w:rsidRDefault="0003254B" w:rsidP="00BF00A8">
            <w:pPr>
              <w:rPr>
                <w:rFonts w:ascii="Times New Roman" w:hAnsi="Times New Roman" w:cs="Times New Roman"/>
                <w:sz w:val="20"/>
                <w:szCs w:val="20"/>
              </w:rPr>
            </w:pPr>
            <w:r w:rsidRPr="001474D1">
              <w:rPr>
                <w:rFonts w:ascii="Times New Roman" w:hAnsi="Times New Roman" w:cs="Times New Roman"/>
                <w:sz w:val="20"/>
                <w:szCs w:val="20"/>
              </w:rPr>
              <w:lastRenderedPageBreak/>
              <w:t>Итого по разделу 6ч</w:t>
            </w:r>
          </w:p>
        </w:tc>
        <w:tc>
          <w:tcPr>
            <w:tcW w:w="2693" w:type="dxa"/>
          </w:tcPr>
          <w:p w:rsidR="0003254B" w:rsidRPr="001474D1" w:rsidRDefault="0003254B" w:rsidP="00BF00A8">
            <w:pPr>
              <w:jc w:val="both"/>
              <w:rPr>
                <w:rFonts w:ascii="Times New Roman" w:hAnsi="Times New Roman" w:cs="Times New Roman"/>
                <w:sz w:val="20"/>
                <w:szCs w:val="20"/>
              </w:rPr>
            </w:pPr>
          </w:p>
        </w:tc>
        <w:tc>
          <w:tcPr>
            <w:tcW w:w="3402" w:type="dxa"/>
          </w:tcPr>
          <w:p w:rsidR="0003254B" w:rsidRPr="001474D1" w:rsidRDefault="0003254B" w:rsidP="00BF00A8">
            <w:pPr>
              <w:rPr>
                <w:rFonts w:ascii="Times New Roman" w:hAnsi="Times New Roman" w:cs="Times New Roman"/>
                <w:sz w:val="20"/>
                <w:szCs w:val="20"/>
              </w:rPr>
            </w:pPr>
          </w:p>
        </w:tc>
      </w:tr>
      <w:tr w:rsidR="0003254B" w:rsidRPr="001474D1" w:rsidTr="00576F8C">
        <w:trPr>
          <w:trHeight w:val="120"/>
        </w:trPr>
        <w:tc>
          <w:tcPr>
            <w:tcW w:w="9776" w:type="dxa"/>
            <w:gridSpan w:val="4"/>
          </w:tcPr>
          <w:p w:rsidR="0003254B" w:rsidRPr="001474D1" w:rsidRDefault="0003254B" w:rsidP="0003254B">
            <w:pPr>
              <w:pStyle w:val="Default"/>
              <w:rPr>
                <w:sz w:val="20"/>
                <w:szCs w:val="20"/>
              </w:rPr>
            </w:pPr>
            <w:r w:rsidRPr="001474D1">
              <w:rPr>
                <w:b/>
                <w:bCs/>
                <w:sz w:val="20"/>
                <w:szCs w:val="20"/>
              </w:rPr>
              <w:t xml:space="preserve">Раздел 4. Световые явления </w:t>
            </w:r>
          </w:p>
        </w:tc>
      </w:tr>
      <w:tr w:rsidR="0003254B" w:rsidRPr="001474D1" w:rsidTr="00F6759B">
        <w:trPr>
          <w:trHeight w:val="120"/>
        </w:trPr>
        <w:tc>
          <w:tcPr>
            <w:tcW w:w="562" w:type="dxa"/>
          </w:tcPr>
          <w:p w:rsidR="0003254B" w:rsidRPr="001474D1" w:rsidRDefault="007B5516" w:rsidP="00BF00A8">
            <w:pPr>
              <w:rPr>
                <w:rFonts w:ascii="Times New Roman" w:hAnsi="Times New Roman" w:cs="Times New Roman"/>
                <w:sz w:val="20"/>
                <w:szCs w:val="20"/>
              </w:rPr>
            </w:pPr>
            <w:r w:rsidRPr="001474D1">
              <w:rPr>
                <w:rFonts w:ascii="Times New Roman" w:hAnsi="Times New Roman" w:cs="Times New Roman"/>
                <w:sz w:val="20"/>
                <w:szCs w:val="20"/>
              </w:rPr>
              <w:t>4.1</w:t>
            </w:r>
          </w:p>
        </w:tc>
        <w:tc>
          <w:tcPr>
            <w:tcW w:w="3119" w:type="dxa"/>
          </w:tcPr>
          <w:p w:rsidR="0003254B" w:rsidRPr="001474D1" w:rsidRDefault="0003254B" w:rsidP="0003254B">
            <w:pPr>
              <w:pStyle w:val="Default"/>
              <w:rPr>
                <w:sz w:val="20"/>
                <w:szCs w:val="20"/>
              </w:rPr>
            </w:pPr>
            <w:r w:rsidRPr="001474D1">
              <w:rPr>
                <w:sz w:val="20"/>
                <w:szCs w:val="20"/>
              </w:rPr>
              <w:t>Законы распространения света (6ч)</w:t>
            </w:r>
          </w:p>
        </w:tc>
        <w:tc>
          <w:tcPr>
            <w:tcW w:w="2693" w:type="dxa"/>
          </w:tcPr>
          <w:p w:rsidR="0003254B" w:rsidRPr="001474D1" w:rsidRDefault="0003254B" w:rsidP="0003254B">
            <w:pPr>
              <w:pStyle w:val="Default"/>
              <w:jc w:val="both"/>
              <w:rPr>
                <w:sz w:val="20"/>
                <w:szCs w:val="20"/>
              </w:rPr>
            </w:pPr>
            <w:r w:rsidRPr="001474D1">
              <w:rPr>
                <w:sz w:val="20"/>
                <w:szCs w:val="20"/>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03254B" w:rsidRPr="001474D1" w:rsidRDefault="0003254B" w:rsidP="0003254B">
            <w:pPr>
              <w:jc w:val="both"/>
              <w:rPr>
                <w:rFonts w:ascii="Times New Roman" w:hAnsi="Times New Roman" w:cs="Times New Roman"/>
                <w:sz w:val="20"/>
                <w:szCs w:val="20"/>
              </w:rPr>
            </w:pPr>
            <w:r w:rsidRPr="001474D1">
              <w:rPr>
                <w:rFonts w:ascii="Times New Roman" w:hAnsi="Times New Roman" w:cs="Times New Roman"/>
                <w:sz w:val="20"/>
                <w:szCs w:val="20"/>
              </w:rPr>
              <w:t xml:space="preserve">Преломление света. Закон преломления света. Полное внутреннее отражение света. Использование полного внутреннего отражения в оптических световодах </w:t>
            </w:r>
          </w:p>
        </w:tc>
        <w:tc>
          <w:tcPr>
            <w:tcW w:w="3402" w:type="dxa"/>
          </w:tcPr>
          <w:p w:rsidR="0003254B" w:rsidRPr="001474D1" w:rsidRDefault="0003254B" w:rsidP="0003254B">
            <w:pPr>
              <w:pStyle w:val="Default"/>
              <w:rPr>
                <w:sz w:val="20"/>
                <w:szCs w:val="20"/>
              </w:rPr>
            </w:pPr>
            <w:r w:rsidRPr="001474D1">
              <w:rPr>
                <w:sz w:val="20"/>
                <w:szCs w:val="20"/>
              </w:rPr>
              <w:t xml:space="preserve">Наблюдение опытов, демонстрирующих явление прямолинейного распространения света (возникновение тени и полутени), и их интерпретация с использованием понятия светового луча. </w:t>
            </w:r>
          </w:p>
          <w:p w:rsidR="0003254B" w:rsidRPr="001474D1" w:rsidRDefault="0003254B" w:rsidP="0003254B">
            <w:pPr>
              <w:pStyle w:val="Default"/>
              <w:rPr>
                <w:sz w:val="20"/>
                <w:szCs w:val="20"/>
              </w:rPr>
            </w:pPr>
            <w:r w:rsidRPr="001474D1">
              <w:rPr>
                <w:sz w:val="20"/>
                <w:szCs w:val="20"/>
              </w:rPr>
              <w:t xml:space="preserve">Объяснение и моделирование солнечного и лунного затмений. </w:t>
            </w:r>
          </w:p>
          <w:p w:rsidR="0003254B" w:rsidRPr="001474D1" w:rsidRDefault="0003254B" w:rsidP="0003254B">
            <w:pPr>
              <w:pStyle w:val="Default"/>
              <w:rPr>
                <w:sz w:val="20"/>
                <w:szCs w:val="20"/>
              </w:rPr>
            </w:pPr>
            <w:r w:rsidRPr="001474D1">
              <w:rPr>
                <w:sz w:val="20"/>
                <w:szCs w:val="20"/>
              </w:rPr>
              <w:t xml:space="preserve">Исследование зависимости угла отражения светового луча от угла падения. </w:t>
            </w:r>
          </w:p>
          <w:p w:rsidR="0003254B" w:rsidRPr="001474D1" w:rsidRDefault="0003254B" w:rsidP="0003254B">
            <w:pPr>
              <w:pStyle w:val="Default"/>
              <w:rPr>
                <w:sz w:val="20"/>
                <w:szCs w:val="20"/>
              </w:rPr>
            </w:pPr>
            <w:r w:rsidRPr="001474D1">
              <w:rPr>
                <w:sz w:val="20"/>
                <w:szCs w:val="20"/>
              </w:rPr>
              <w:t xml:space="preserve">Изучение свойств изображения в плоском зеркале. </w:t>
            </w:r>
          </w:p>
          <w:p w:rsidR="0003254B" w:rsidRPr="001474D1" w:rsidRDefault="0003254B" w:rsidP="0003254B">
            <w:pPr>
              <w:pStyle w:val="Default"/>
              <w:rPr>
                <w:sz w:val="20"/>
                <w:szCs w:val="20"/>
              </w:rPr>
            </w:pPr>
            <w:r w:rsidRPr="001474D1">
              <w:rPr>
                <w:sz w:val="20"/>
                <w:szCs w:val="20"/>
              </w:rPr>
              <w:t xml:space="preserve">Наблюдение и объяснение опытов по получению изображений в вогнутом и выпуклом зеркалах. Наблюдение и объяснение опытов по преломлению света на границе различных сред, в том числе опытов с полным внутренним отражением. </w:t>
            </w:r>
          </w:p>
          <w:p w:rsidR="0003254B" w:rsidRPr="001474D1" w:rsidRDefault="0003254B" w:rsidP="0003254B">
            <w:pPr>
              <w:pStyle w:val="Default"/>
              <w:rPr>
                <w:sz w:val="20"/>
                <w:szCs w:val="20"/>
              </w:rPr>
            </w:pPr>
            <w:r w:rsidRPr="001474D1">
              <w:rPr>
                <w:sz w:val="20"/>
                <w:szCs w:val="20"/>
              </w:rPr>
              <w:t xml:space="preserve">Исследование зависимости угла преломления от угла падения светового луча на границе «воздух–стекло». </w:t>
            </w:r>
          </w:p>
          <w:p w:rsidR="0003254B" w:rsidRPr="001474D1" w:rsidRDefault="0003254B" w:rsidP="0003254B">
            <w:pPr>
              <w:pStyle w:val="Default"/>
              <w:rPr>
                <w:sz w:val="20"/>
                <w:szCs w:val="20"/>
              </w:rPr>
            </w:pPr>
            <w:r w:rsidRPr="001474D1">
              <w:rPr>
                <w:sz w:val="20"/>
                <w:szCs w:val="20"/>
              </w:rPr>
              <w:t xml:space="preserve">Распознавание явлений отражения и преломления света в повседневной жизни. Анализ и объяснение явления оптического миража. </w:t>
            </w:r>
          </w:p>
          <w:p w:rsidR="0003254B" w:rsidRPr="001474D1" w:rsidRDefault="0003254B" w:rsidP="0003254B">
            <w:pPr>
              <w:rPr>
                <w:rFonts w:ascii="Times New Roman" w:hAnsi="Times New Roman" w:cs="Times New Roman"/>
                <w:sz w:val="20"/>
                <w:szCs w:val="20"/>
              </w:rPr>
            </w:pPr>
            <w:r w:rsidRPr="001474D1">
              <w:rPr>
                <w:rFonts w:ascii="Times New Roman" w:hAnsi="Times New Roman" w:cs="Times New Roman"/>
                <w:sz w:val="20"/>
                <w:szCs w:val="20"/>
              </w:rPr>
              <w:t xml:space="preserve">Решение задач с использованием законов отражения и преломления света </w:t>
            </w:r>
          </w:p>
        </w:tc>
      </w:tr>
      <w:tr w:rsidR="0003254B" w:rsidRPr="001474D1" w:rsidTr="00F6759B">
        <w:trPr>
          <w:trHeight w:val="120"/>
        </w:trPr>
        <w:tc>
          <w:tcPr>
            <w:tcW w:w="562" w:type="dxa"/>
          </w:tcPr>
          <w:p w:rsidR="0003254B" w:rsidRPr="001474D1" w:rsidRDefault="007B5516" w:rsidP="00BF00A8">
            <w:pPr>
              <w:rPr>
                <w:rFonts w:ascii="Times New Roman" w:hAnsi="Times New Roman" w:cs="Times New Roman"/>
                <w:sz w:val="20"/>
                <w:szCs w:val="20"/>
              </w:rPr>
            </w:pPr>
            <w:r w:rsidRPr="001474D1">
              <w:rPr>
                <w:rFonts w:ascii="Times New Roman" w:hAnsi="Times New Roman" w:cs="Times New Roman"/>
                <w:sz w:val="20"/>
                <w:szCs w:val="20"/>
              </w:rPr>
              <w:t>4.2</w:t>
            </w:r>
          </w:p>
        </w:tc>
        <w:tc>
          <w:tcPr>
            <w:tcW w:w="3119" w:type="dxa"/>
          </w:tcPr>
          <w:p w:rsidR="0003254B" w:rsidRPr="001474D1" w:rsidRDefault="00DC10D1" w:rsidP="00DC10D1">
            <w:pPr>
              <w:pStyle w:val="Default"/>
              <w:rPr>
                <w:sz w:val="20"/>
                <w:szCs w:val="20"/>
              </w:rPr>
            </w:pPr>
            <w:r w:rsidRPr="001474D1">
              <w:rPr>
                <w:sz w:val="20"/>
                <w:szCs w:val="20"/>
              </w:rPr>
              <w:t>Линзы и оптические приборы (6ч)</w:t>
            </w:r>
          </w:p>
        </w:tc>
        <w:tc>
          <w:tcPr>
            <w:tcW w:w="2693" w:type="dxa"/>
          </w:tcPr>
          <w:p w:rsidR="00DC10D1" w:rsidRPr="001474D1" w:rsidRDefault="00DC10D1" w:rsidP="00DC10D1">
            <w:pPr>
              <w:pStyle w:val="Default"/>
              <w:jc w:val="both"/>
              <w:rPr>
                <w:sz w:val="20"/>
                <w:szCs w:val="20"/>
              </w:rPr>
            </w:pPr>
            <w:r w:rsidRPr="001474D1">
              <w:rPr>
                <w:sz w:val="20"/>
                <w:szCs w:val="20"/>
              </w:rPr>
              <w:t xml:space="preserve">Линза. Ход лучей в линзе. Оптическая система фотоаппарата, микроскопа и телескопа. Глаз как оптическая система. Близорукость и дальнозоркость </w:t>
            </w:r>
          </w:p>
          <w:p w:rsidR="0003254B" w:rsidRPr="001474D1" w:rsidRDefault="0003254B" w:rsidP="00BF00A8">
            <w:pPr>
              <w:jc w:val="both"/>
              <w:rPr>
                <w:rFonts w:ascii="Times New Roman" w:hAnsi="Times New Roman" w:cs="Times New Roman"/>
                <w:sz w:val="20"/>
                <w:szCs w:val="20"/>
              </w:rPr>
            </w:pPr>
          </w:p>
        </w:tc>
        <w:tc>
          <w:tcPr>
            <w:tcW w:w="3402" w:type="dxa"/>
          </w:tcPr>
          <w:p w:rsidR="00DC10D1" w:rsidRPr="001474D1" w:rsidRDefault="00DC10D1" w:rsidP="00DC10D1">
            <w:pPr>
              <w:pStyle w:val="Default"/>
              <w:rPr>
                <w:sz w:val="20"/>
                <w:szCs w:val="20"/>
              </w:rPr>
            </w:pPr>
            <w:r w:rsidRPr="001474D1">
              <w:rPr>
                <w:sz w:val="20"/>
                <w:szCs w:val="20"/>
              </w:rPr>
              <w:t xml:space="preserve">Получение изображений с помощью собирающей и рассеивающей линз. </w:t>
            </w:r>
          </w:p>
          <w:p w:rsidR="00DC10D1" w:rsidRPr="001474D1" w:rsidRDefault="00DC10D1" w:rsidP="00DC10D1">
            <w:pPr>
              <w:pStyle w:val="Default"/>
              <w:rPr>
                <w:sz w:val="20"/>
                <w:szCs w:val="20"/>
              </w:rPr>
            </w:pPr>
            <w:r w:rsidRPr="001474D1">
              <w:rPr>
                <w:sz w:val="20"/>
                <w:szCs w:val="20"/>
              </w:rPr>
              <w:t xml:space="preserve">Определение фокусного расстояния и оптической силы собирающей линзы. </w:t>
            </w:r>
          </w:p>
          <w:p w:rsidR="00DC10D1" w:rsidRPr="001474D1" w:rsidRDefault="00DC10D1" w:rsidP="00DC10D1">
            <w:pPr>
              <w:pStyle w:val="Default"/>
              <w:rPr>
                <w:sz w:val="20"/>
                <w:szCs w:val="20"/>
              </w:rPr>
            </w:pPr>
            <w:r w:rsidRPr="001474D1">
              <w:rPr>
                <w:sz w:val="20"/>
                <w:szCs w:val="20"/>
              </w:rPr>
              <w:t xml:space="preserve">Анализ устройства и принципа действия некоторых оптических приборов: фотоаппарата, микроскопа, телескопа. </w:t>
            </w:r>
          </w:p>
          <w:p w:rsidR="0003254B" w:rsidRPr="001474D1" w:rsidRDefault="00DC10D1" w:rsidP="00DC10D1">
            <w:pPr>
              <w:rPr>
                <w:rFonts w:ascii="Times New Roman" w:hAnsi="Times New Roman" w:cs="Times New Roman"/>
                <w:sz w:val="20"/>
                <w:szCs w:val="20"/>
              </w:rPr>
            </w:pPr>
            <w:r w:rsidRPr="001474D1">
              <w:rPr>
                <w:rFonts w:ascii="Times New Roman" w:hAnsi="Times New Roman" w:cs="Times New Roman"/>
                <w:sz w:val="20"/>
                <w:szCs w:val="20"/>
              </w:rPr>
              <w:t xml:space="preserve">Изучение модели глаза как оптической системы. Анализ явлений близорукости и дальнозоркости, принципа действия очков  </w:t>
            </w:r>
          </w:p>
        </w:tc>
      </w:tr>
      <w:tr w:rsidR="0003254B" w:rsidRPr="001474D1" w:rsidTr="00F6759B">
        <w:trPr>
          <w:trHeight w:val="120"/>
        </w:trPr>
        <w:tc>
          <w:tcPr>
            <w:tcW w:w="562" w:type="dxa"/>
          </w:tcPr>
          <w:p w:rsidR="0003254B" w:rsidRPr="001474D1" w:rsidRDefault="007B5516" w:rsidP="00BF00A8">
            <w:pPr>
              <w:rPr>
                <w:rFonts w:ascii="Times New Roman" w:hAnsi="Times New Roman" w:cs="Times New Roman"/>
                <w:sz w:val="20"/>
                <w:szCs w:val="20"/>
              </w:rPr>
            </w:pPr>
            <w:r w:rsidRPr="001474D1">
              <w:rPr>
                <w:rFonts w:ascii="Times New Roman" w:hAnsi="Times New Roman" w:cs="Times New Roman"/>
                <w:sz w:val="20"/>
                <w:szCs w:val="20"/>
              </w:rPr>
              <w:t>4.3</w:t>
            </w:r>
          </w:p>
        </w:tc>
        <w:tc>
          <w:tcPr>
            <w:tcW w:w="3119" w:type="dxa"/>
          </w:tcPr>
          <w:p w:rsidR="0003254B" w:rsidRPr="001474D1" w:rsidRDefault="00DC10D1" w:rsidP="00DC10D1">
            <w:pPr>
              <w:pStyle w:val="Default"/>
              <w:rPr>
                <w:sz w:val="20"/>
                <w:szCs w:val="20"/>
              </w:rPr>
            </w:pPr>
            <w:r w:rsidRPr="001474D1">
              <w:rPr>
                <w:sz w:val="20"/>
                <w:szCs w:val="20"/>
              </w:rPr>
              <w:t>Разложение белого света в спектр (3ч)</w:t>
            </w:r>
          </w:p>
        </w:tc>
        <w:tc>
          <w:tcPr>
            <w:tcW w:w="2693" w:type="dxa"/>
          </w:tcPr>
          <w:p w:rsidR="0003254B" w:rsidRPr="001474D1" w:rsidRDefault="00DC10D1" w:rsidP="00DC10D1">
            <w:pPr>
              <w:pStyle w:val="Default"/>
              <w:jc w:val="both"/>
              <w:rPr>
                <w:sz w:val="20"/>
                <w:szCs w:val="20"/>
              </w:rPr>
            </w:pPr>
            <w:r w:rsidRPr="001474D1">
              <w:rPr>
                <w:sz w:val="20"/>
                <w:szCs w:val="20"/>
              </w:rPr>
              <w:t xml:space="preserve">Разложение белого света в спектр. Опыты Ньютона. Сложение спектральных цветов. Дисперсия света </w:t>
            </w:r>
          </w:p>
        </w:tc>
        <w:tc>
          <w:tcPr>
            <w:tcW w:w="3402" w:type="dxa"/>
          </w:tcPr>
          <w:p w:rsidR="00DC10D1" w:rsidRPr="001474D1" w:rsidRDefault="00DC10D1" w:rsidP="00DC10D1">
            <w:pPr>
              <w:pStyle w:val="Default"/>
              <w:rPr>
                <w:sz w:val="20"/>
                <w:szCs w:val="20"/>
              </w:rPr>
            </w:pPr>
            <w:r w:rsidRPr="001474D1">
              <w:rPr>
                <w:sz w:val="20"/>
                <w:szCs w:val="20"/>
              </w:rPr>
              <w:t xml:space="preserve">Наблюдение разложения белого света в спектр. </w:t>
            </w:r>
          </w:p>
          <w:p w:rsidR="00DC10D1" w:rsidRPr="001474D1" w:rsidRDefault="00DC10D1" w:rsidP="00DC10D1">
            <w:pPr>
              <w:pStyle w:val="Default"/>
              <w:rPr>
                <w:sz w:val="20"/>
                <w:szCs w:val="20"/>
              </w:rPr>
            </w:pPr>
            <w:r w:rsidRPr="001474D1">
              <w:rPr>
                <w:sz w:val="20"/>
                <w:szCs w:val="20"/>
              </w:rPr>
              <w:t xml:space="preserve">Наблюдение и объяснение опытов по получению белого света при сложении света разных цветов. </w:t>
            </w:r>
          </w:p>
          <w:p w:rsidR="0003254B" w:rsidRPr="001474D1" w:rsidRDefault="00DC10D1" w:rsidP="00DC10D1">
            <w:pPr>
              <w:rPr>
                <w:rFonts w:ascii="Times New Roman" w:hAnsi="Times New Roman" w:cs="Times New Roman"/>
                <w:sz w:val="20"/>
                <w:szCs w:val="20"/>
              </w:rPr>
            </w:pPr>
            <w:r w:rsidRPr="001474D1">
              <w:rPr>
                <w:rFonts w:ascii="Times New Roman" w:hAnsi="Times New Roman" w:cs="Times New Roman"/>
                <w:sz w:val="20"/>
                <w:szCs w:val="20"/>
              </w:rPr>
              <w:t xml:space="preserve">Проведение и объяснение опытов по восприятию цвета предметов при их наблюдении через цветовые фильтры (цветные очки) </w:t>
            </w:r>
          </w:p>
        </w:tc>
      </w:tr>
      <w:tr w:rsidR="00DC10D1" w:rsidRPr="001474D1" w:rsidTr="00A63ED7">
        <w:trPr>
          <w:trHeight w:val="120"/>
        </w:trPr>
        <w:tc>
          <w:tcPr>
            <w:tcW w:w="3681" w:type="dxa"/>
            <w:gridSpan w:val="2"/>
          </w:tcPr>
          <w:p w:rsidR="00DC10D1" w:rsidRPr="001474D1" w:rsidRDefault="00DC10D1" w:rsidP="00BF00A8">
            <w:pPr>
              <w:rPr>
                <w:rFonts w:ascii="Times New Roman" w:hAnsi="Times New Roman" w:cs="Times New Roman"/>
                <w:sz w:val="20"/>
                <w:szCs w:val="20"/>
              </w:rPr>
            </w:pPr>
            <w:r w:rsidRPr="001474D1">
              <w:rPr>
                <w:rFonts w:ascii="Times New Roman" w:hAnsi="Times New Roman" w:cs="Times New Roman"/>
                <w:sz w:val="20"/>
                <w:szCs w:val="20"/>
              </w:rPr>
              <w:t>Итого по разделу 15ч</w:t>
            </w:r>
          </w:p>
        </w:tc>
        <w:tc>
          <w:tcPr>
            <w:tcW w:w="2693" w:type="dxa"/>
          </w:tcPr>
          <w:p w:rsidR="00DC10D1" w:rsidRPr="001474D1" w:rsidRDefault="00DC10D1" w:rsidP="00BF00A8">
            <w:pPr>
              <w:jc w:val="both"/>
              <w:rPr>
                <w:rFonts w:ascii="Times New Roman" w:hAnsi="Times New Roman" w:cs="Times New Roman"/>
                <w:sz w:val="20"/>
                <w:szCs w:val="20"/>
              </w:rPr>
            </w:pPr>
          </w:p>
        </w:tc>
        <w:tc>
          <w:tcPr>
            <w:tcW w:w="3402" w:type="dxa"/>
          </w:tcPr>
          <w:p w:rsidR="00DC10D1" w:rsidRPr="001474D1" w:rsidRDefault="00DC10D1" w:rsidP="00BF00A8">
            <w:pPr>
              <w:rPr>
                <w:rFonts w:ascii="Times New Roman" w:hAnsi="Times New Roman" w:cs="Times New Roman"/>
                <w:sz w:val="20"/>
                <w:szCs w:val="20"/>
              </w:rPr>
            </w:pPr>
          </w:p>
        </w:tc>
      </w:tr>
      <w:tr w:rsidR="00DC10D1" w:rsidRPr="001474D1" w:rsidTr="003B121A">
        <w:trPr>
          <w:trHeight w:val="120"/>
        </w:trPr>
        <w:tc>
          <w:tcPr>
            <w:tcW w:w="9776" w:type="dxa"/>
            <w:gridSpan w:val="4"/>
          </w:tcPr>
          <w:p w:rsidR="00DC10D1" w:rsidRPr="001474D1" w:rsidRDefault="00DC10D1" w:rsidP="00DC10D1">
            <w:pPr>
              <w:pStyle w:val="Default"/>
              <w:rPr>
                <w:sz w:val="20"/>
                <w:szCs w:val="20"/>
              </w:rPr>
            </w:pPr>
            <w:r w:rsidRPr="001474D1">
              <w:rPr>
                <w:b/>
                <w:bCs/>
                <w:sz w:val="20"/>
                <w:szCs w:val="20"/>
              </w:rPr>
              <w:lastRenderedPageBreak/>
              <w:t xml:space="preserve">Раздел 5. Квантовые явления </w:t>
            </w:r>
          </w:p>
        </w:tc>
      </w:tr>
      <w:tr w:rsidR="00F6759B" w:rsidRPr="001474D1" w:rsidTr="00F6759B">
        <w:trPr>
          <w:trHeight w:val="120"/>
        </w:trPr>
        <w:tc>
          <w:tcPr>
            <w:tcW w:w="562" w:type="dxa"/>
          </w:tcPr>
          <w:p w:rsidR="00F6759B" w:rsidRPr="001474D1" w:rsidRDefault="007B5516" w:rsidP="00BF00A8">
            <w:pPr>
              <w:rPr>
                <w:rFonts w:ascii="Times New Roman" w:hAnsi="Times New Roman" w:cs="Times New Roman"/>
                <w:sz w:val="20"/>
                <w:szCs w:val="20"/>
              </w:rPr>
            </w:pPr>
            <w:r w:rsidRPr="001474D1">
              <w:rPr>
                <w:rFonts w:ascii="Times New Roman" w:hAnsi="Times New Roman" w:cs="Times New Roman"/>
                <w:sz w:val="20"/>
                <w:szCs w:val="20"/>
              </w:rPr>
              <w:t>5.1</w:t>
            </w:r>
          </w:p>
        </w:tc>
        <w:tc>
          <w:tcPr>
            <w:tcW w:w="3119" w:type="dxa"/>
          </w:tcPr>
          <w:p w:rsidR="00F6759B" w:rsidRPr="001474D1" w:rsidRDefault="00DC10D1" w:rsidP="00DC10D1">
            <w:pPr>
              <w:pStyle w:val="Default"/>
              <w:rPr>
                <w:sz w:val="20"/>
                <w:szCs w:val="20"/>
              </w:rPr>
            </w:pPr>
            <w:r w:rsidRPr="001474D1">
              <w:rPr>
                <w:sz w:val="20"/>
                <w:szCs w:val="20"/>
              </w:rPr>
              <w:t>Испускание и поглощение света атомом (4ч)</w:t>
            </w:r>
          </w:p>
        </w:tc>
        <w:tc>
          <w:tcPr>
            <w:tcW w:w="2693" w:type="dxa"/>
          </w:tcPr>
          <w:p w:rsidR="00DC10D1" w:rsidRPr="001474D1" w:rsidRDefault="00DC10D1" w:rsidP="00DC10D1">
            <w:pPr>
              <w:pStyle w:val="Default"/>
              <w:jc w:val="both"/>
              <w:rPr>
                <w:sz w:val="20"/>
                <w:szCs w:val="20"/>
              </w:rPr>
            </w:pPr>
            <w:r w:rsidRPr="001474D1">
              <w:rPr>
                <w:sz w:val="20"/>
                <w:szCs w:val="20"/>
              </w:rPr>
              <w:t xml:space="preserve">Опыты Резерфорда и планетарная модель атома. Модель атома Бора. Испускание и поглощение света атомом. Кванты. Линейчатые спектры </w:t>
            </w:r>
          </w:p>
          <w:p w:rsidR="00DC10D1" w:rsidRPr="001474D1" w:rsidRDefault="00DC10D1" w:rsidP="00DC10D1">
            <w:pPr>
              <w:pStyle w:val="Default"/>
              <w:jc w:val="both"/>
              <w:rPr>
                <w:sz w:val="20"/>
                <w:szCs w:val="20"/>
              </w:rPr>
            </w:pPr>
          </w:p>
          <w:p w:rsidR="00F6759B" w:rsidRPr="001474D1" w:rsidRDefault="00F6759B" w:rsidP="00BF00A8">
            <w:pPr>
              <w:jc w:val="both"/>
              <w:rPr>
                <w:rFonts w:ascii="Times New Roman" w:hAnsi="Times New Roman" w:cs="Times New Roman"/>
                <w:sz w:val="20"/>
                <w:szCs w:val="20"/>
              </w:rPr>
            </w:pPr>
          </w:p>
        </w:tc>
        <w:tc>
          <w:tcPr>
            <w:tcW w:w="3402" w:type="dxa"/>
          </w:tcPr>
          <w:p w:rsidR="00DC10D1" w:rsidRPr="001474D1" w:rsidRDefault="00DC10D1" w:rsidP="00DC10D1">
            <w:pPr>
              <w:pStyle w:val="Default"/>
              <w:rPr>
                <w:sz w:val="20"/>
                <w:szCs w:val="20"/>
              </w:rPr>
            </w:pPr>
            <w:r w:rsidRPr="001474D1">
              <w:rPr>
                <w:sz w:val="20"/>
                <w:szCs w:val="20"/>
              </w:rPr>
              <w:t xml:space="preserve">Обсуждение цели опытов Резерфорда по исследованию атомов, выдвижение гипотез о возможных результатах опытов в зависимости от предполагаемого строения </w:t>
            </w:r>
          </w:p>
          <w:p w:rsidR="00DC10D1" w:rsidRPr="001474D1" w:rsidRDefault="00DC10D1" w:rsidP="00DC10D1">
            <w:pPr>
              <w:pStyle w:val="Default"/>
              <w:rPr>
                <w:sz w:val="20"/>
                <w:szCs w:val="20"/>
              </w:rPr>
            </w:pPr>
            <w:r w:rsidRPr="001474D1">
              <w:rPr>
                <w:sz w:val="20"/>
                <w:szCs w:val="20"/>
              </w:rPr>
              <w:t xml:space="preserve">атомов, формулирование выводов из результатов опытов. </w:t>
            </w:r>
          </w:p>
          <w:p w:rsidR="00DC10D1" w:rsidRPr="001474D1" w:rsidRDefault="00DC10D1" w:rsidP="00DC10D1">
            <w:pPr>
              <w:pStyle w:val="Default"/>
              <w:rPr>
                <w:sz w:val="20"/>
                <w:szCs w:val="20"/>
              </w:rPr>
            </w:pPr>
            <w:r w:rsidRPr="001474D1">
              <w:rPr>
                <w:sz w:val="20"/>
                <w:szCs w:val="20"/>
              </w:rPr>
              <w:t xml:space="preserve">Обсуждение противоречий планетарной модели атома и оснований для гипотезы Бора о стационарных орбитах электронов. </w:t>
            </w:r>
          </w:p>
          <w:p w:rsidR="00DC10D1" w:rsidRPr="001474D1" w:rsidRDefault="00DC10D1" w:rsidP="00DC10D1">
            <w:pPr>
              <w:pStyle w:val="Default"/>
              <w:rPr>
                <w:sz w:val="20"/>
                <w:szCs w:val="20"/>
              </w:rPr>
            </w:pPr>
            <w:r w:rsidRPr="001474D1">
              <w:rPr>
                <w:sz w:val="20"/>
                <w:szCs w:val="20"/>
              </w:rPr>
              <w:t xml:space="preserve">Наблюдение сплошных и линейчатых спектров излучения различных веществ. Объяснение линейчатых спектров излучения </w:t>
            </w:r>
          </w:p>
          <w:p w:rsidR="00F6759B" w:rsidRPr="001474D1" w:rsidRDefault="00F6759B" w:rsidP="00BF00A8">
            <w:pPr>
              <w:rPr>
                <w:rFonts w:ascii="Times New Roman" w:hAnsi="Times New Roman" w:cs="Times New Roman"/>
                <w:sz w:val="20"/>
                <w:szCs w:val="20"/>
              </w:rPr>
            </w:pPr>
          </w:p>
        </w:tc>
      </w:tr>
      <w:tr w:rsidR="00DC10D1" w:rsidRPr="001474D1" w:rsidTr="00F6759B">
        <w:trPr>
          <w:trHeight w:val="120"/>
        </w:trPr>
        <w:tc>
          <w:tcPr>
            <w:tcW w:w="562" w:type="dxa"/>
          </w:tcPr>
          <w:p w:rsidR="00DC10D1" w:rsidRPr="001474D1" w:rsidRDefault="007B5516" w:rsidP="00BF00A8">
            <w:pPr>
              <w:rPr>
                <w:rFonts w:ascii="Times New Roman" w:hAnsi="Times New Roman" w:cs="Times New Roman"/>
                <w:sz w:val="20"/>
                <w:szCs w:val="20"/>
              </w:rPr>
            </w:pPr>
            <w:r w:rsidRPr="001474D1">
              <w:rPr>
                <w:rFonts w:ascii="Times New Roman" w:hAnsi="Times New Roman" w:cs="Times New Roman"/>
                <w:sz w:val="20"/>
                <w:szCs w:val="20"/>
              </w:rPr>
              <w:t>5.2</w:t>
            </w:r>
          </w:p>
        </w:tc>
        <w:tc>
          <w:tcPr>
            <w:tcW w:w="3119" w:type="dxa"/>
          </w:tcPr>
          <w:p w:rsidR="00DC10D1" w:rsidRPr="001474D1" w:rsidRDefault="00DC10D1" w:rsidP="00DC10D1">
            <w:pPr>
              <w:pStyle w:val="Default"/>
              <w:rPr>
                <w:sz w:val="20"/>
                <w:szCs w:val="20"/>
              </w:rPr>
            </w:pPr>
            <w:r w:rsidRPr="001474D1">
              <w:rPr>
                <w:sz w:val="20"/>
                <w:szCs w:val="20"/>
              </w:rPr>
              <w:t>Строение атомного ядра (6ч)</w:t>
            </w:r>
          </w:p>
        </w:tc>
        <w:tc>
          <w:tcPr>
            <w:tcW w:w="2693" w:type="dxa"/>
          </w:tcPr>
          <w:p w:rsidR="00DC10D1" w:rsidRPr="001474D1" w:rsidRDefault="00DC10D1" w:rsidP="00DC10D1">
            <w:pPr>
              <w:pStyle w:val="Default"/>
              <w:jc w:val="both"/>
              <w:rPr>
                <w:sz w:val="20"/>
                <w:szCs w:val="20"/>
              </w:rPr>
            </w:pPr>
            <w:r w:rsidRPr="001474D1">
              <w:rPr>
                <w:sz w:val="20"/>
                <w:szCs w:val="20"/>
              </w:rPr>
              <w:t xml:space="preserve">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 </w:t>
            </w:r>
          </w:p>
          <w:p w:rsidR="00DC10D1" w:rsidRPr="001474D1" w:rsidRDefault="00DC10D1" w:rsidP="00DC10D1">
            <w:pPr>
              <w:pStyle w:val="Default"/>
              <w:jc w:val="both"/>
              <w:rPr>
                <w:sz w:val="20"/>
                <w:szCs w:val="20"/>
              </w:rPr>
            </w:pPr>
          </w:p>
        </w:tc>
        <w:tc>
          <w:tcPr>
            <w:tcW w:w="3402" w:type="dxa"/>
          </w:tcPr>
          <w:p w:rsidR="00DC10D1" w:rsidRPr="001474D1" w:rsidRDefault="00DC10D1" w:rsidP="00DC10D1">
            <w:pPr>
              <w:pStyle w:val="Default"/>
              <w:rPr>
                <w:sz w:val="20"/>
                <w:szCs w:val="20"/>
              </w:rPr>
            </w:pPr>
            <w:r w:rsidRPr="001474D1">
              <w:rPr>
                <w:sz w:val="20"/>
                <w:szCs w:val="20"/>
              </w:rPr>
              <w:t xml:space="preserve">Обсуждение возможных гипотез о моделях строения ядра. </w:t>
            </w:r>
          </w:p>
          <w:p w:rsidR="00DC10D1" w:rsidRPr="001474D1" w:rsidRDefault="00DC10D1" w:rsidP="00DC10D1">
            <w:pPr>
              <w:pStyle w:val="Default"/>
              <w:rPr>
                <w:sz w:val="20"/>
                <w:szCs w:val="20"/>
              </w:rPr>
            </w:pPr>
            <w:r w:rsidRPr="001474D1">
              <w:rPr>
                <w:sz w:val="20"/>
                <w:szCs w:val="20"/>
              </w:rPr>
              <w:t xml:space="preserve">Определение состава ядер по заданным массовым и зарядовым числам и по положению в периодической системе элементов. </w:t>
            </w:r>
          </w:p>
          <w:p w:rsidR="00DC10D1" w:rsidRPr="001474D1" w:rsidRDefault="00DC10D1" w:rsidP="00DC10D1">
            <w:pPr>
              <w:pStyle w:val="Default"/>
              <w:rPr>
                <w:sz w:val="20"/>
                <w:szCs w:val="20"/>
              </w:rPr>
            </w:pPr>
            <w:r w:rsidRPr="001474D1">
              <w:rPr>
                <w:sz w:val="20"/>
                <w:szCs w:val="20"/>
              </w:rPr>
              <w:t xml:space="preserve">Анализ изменения состава ядра и его положения в периодической системе при α-радиоактивности. </w:t>
            </w:r>
          </w:p>
          <w:p w:rsidR="00DC10D1" w:rsidRPr="001474D1" w:rsidRDefault="00DC10D1" w:rsidP="00DC10D1">
            <w:pPr>
              <w:pStyle w:val="Default"/>
              <w:rPr>
                <w:sz w:val="20"/>
                <w:szCs w:val="20"/>
              </w:rPr>
            </w:pPr>
            <w:r w:rsidRPr="001474D1">
              <w:rPr>
                <w:sz w:val="20"/>
                <w:szCs w:val="20"/>
              </w:rPr>
              <w:t xml:space="preserve">Исследование треков α-частиц по готовым фотографиям. </w:t>
            </w:r>
          </w:p>
          <w:p w:rsidR="00DC10D1" w:rsidRPr="001474D1" w:rsidRDefault="00DC10D1" w:rsidP="00DC10D1">
            <w:pPr>
              <w:pStyle w:val="Default"/>
              <w:rPr>
                <w:sz w:val="20"/>
                <w:szCs w:val="20"/>
              </w:rPr>
            </w:pPr>
            <w:r w:rsidRPr="001474D1">
              <w:rPr>
                <w:sz w:val="20"/>
                <w:szCs w:val="20"/>
              </w:rPr>
              <w:t xml:space="preserve">Обнаружение и измерение радиационного фона с помощью дозиметра, оценка его интенсивности. </w:t>
            </w:r>
          </w:p>
          <w:p w:rsidR="00DC10D1" w:rsidRPr="001474D1" w:rsidRDefault="00DC10D1" w:rsidP="00DC10D1">
            <w:pPr>
              <w:pStyle w:val="Default"/>
              <w:rPr>
                <w:sz w:val="20"/>
                <w:szCs w:val="20"/>
              </w:rPr>
            </w:pPr>
            <w:r w:rsidRPr="001474D1">
              <w:rPr>
                <w:sz w:val="20"/>
                <w:szCs w:val="20"/>
              </w:rPr>
              <w:t xml:space="preserve">Анализ биологических изменений, происходящих под действием радиоактивных излучений. </w:t>
            </w:r>
          </w:p>
          <w:p w:rsidR="00DC10D1" w:rsidRPr="001474D1" w:rsidRDefault="00DC10D1" w:rsidP="00DC10D1">
            <w:pPr>
              <w:pStyle w:val="Default"/>
              <w:rPr>
                <w:sz w:val="20"/>
                <w:szCs w:val="20"/>
              </w:rPr>
            </w:pPr>
            <w:r w:rsidRPr="001474D1">
              <w:rPr>
                <w:sz w:val="20"/>
                <w:szCs w:val="20"/>
              </w:rPr>
              <w:t xml:space="preserve">Использование радиоактивных излучений в медицине </w:t>
            </w:r>
          </w:p>
        </w:tc>
      </w:tr>
      <w:tr w:rsidR="00DC10D1" w:rsidRPr="001474D1" w:rsidTr="00F6759B">
        <w:trPr>
          <w:trHeight w:val="120"/>
        </w:trPr>
        <w:tc>
          <w:tcPr>
            <w:tcW w:w="562" w:type="dxa"/>
          </w:tcPr>
          <w:p w:rsidR="00DC10D1" w:rsidRPr="001474D1" w:rsidRDefault="007B5516" w:rsidP="00BF00A8">
            <w:pPr>
              <w:rPr>
                <w:rFonts w:ascii="Times New Roman" w:hAnsi="Times New Roman" w:cs="Times New Roman"/>
                <w:sz w:val="20"/>
                <w:szCs w:val="20"/>
              </w:rPr>
            </w:pPr>
            <w:r w:rsidRPr="001474D1">
              <w:rPr>
                <w:rFonts w:ascii="Times New Roman" w:hAnsi="Times New Roman" w:cs="Times New Roman"/>
                <w:sz w:val="20"/>
                <w:szCs w:val="20"/>
              </w:rPr>
              <w:t>5.3</w:t>
            </w:r>
          </w:p>
        </w:tc>
        <w:tc>
          <w:tcPr>
            <w:tcW w:w="3119" w:type="dxa"/>
          </w:tcPr>
          <w:p w:rsidR="00DC10D1" w:rsidRPr="001474D1" w:rsidRDefault="00DC10D1" w:rsidP="00DC10D1">
            <w:pPr>
              <w:pStyle w:val="Default"/>
              <w:rPr>
                <w:sz w:val="20"/>
                <w:szCs w:val="20"/>
              </w:rPr>
            </w:pPr>
            <w:r w:rsidRPr="001474D1">
              <w:rPr>
                <w:sz w:val="20"/>
                <w:szCs w:val="20"/>
              </w:rPr>
              <w:t>Ядерные реакции (7ч)</w:t>
            </w:r>
          </w:p>
        </w:tc>
        <w:tc>
          <w:tcPr>
            <w:tcW w:w="2693" w:type="dxa"/>
          </w:tcPr>
          <w:p w:rsidR="00DC10D1" w:rsidRPr="001474D1" w:rsidRDefault="00DC10D1" w:rsidP="00DC10D1">
            <w:pPr>
              <w:pStyle w:val="Default"/>
              <w:jc w:val="both"/>
              <w:rPr>
                <w:sz w:val="20"/>
                <w:szCs w:val="20"/>
              </w:rPr>
            </w:pPr>
            <w:r w:rsidRPr="001474D1">
              <w:rPr>
                <w:sz w:val="20"/>
                <w:szCs w:val="20"/>
              </w:rPr>
              <w:t xml:space="preserve">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 Ядерная энергетика. Действия радиоактивных излучений на живые организмы </w:t>
            </w:r>
          </w:p>
          <w:p w:rsidR="00DC10D1" w:rsidRPr="001474D1" w:rsidRDefault="00DC10D1" w:rsidP="00DC10D1">
            <w:pPr>
              <w:pStyle w:val="Default"/>
              <w:jc w:val="both"/>
              <w:rPr>
                <w:sz w:val="20"/>
                <w:szCs w:val="20"/>
              </w:rPr>
            </w:pPr>
          </w:p>
        </w:tc>
        <w:tc>
          <w:tcPr>
            <w:tcW w:w="3402" w:type="dxa"/>
          </w:tcPr>
          <w:p w:rsidR="00DC10D1" w:rsidRPr="001474D1" w:rsidRDefault="00DC10D1" w:rsidP="00DC10D1">
            <w:pPr>
              <w:pStyle w:val="Default"/>
              <w:rPr>
                <w:sz w:val="20"/>
                <w:szCs w:val="20"/>
              </w:rPr>
            </w:pPr>
            <w:r w:rsidRPr="001474D1">
              <w:rPr>
                <w:sz w:val="20"/>
                <w:szCs w:val="20"/>
              </w:rPr>
              <w:t xml:space="preserve">Решение задач с использованием законов сохранения массовых и зарядовых чисел на определение результатов ядерных реакций; анализ возможности или невозможности ядерной реакции. </w:t>
            </w:r>
          </w:p>
          <w:p w:rsidR="00DC10D1" w:rsidRPr="001474D1" w:rsidRDefault="00DC10D1" w:rsidP="00DC10D1">
            <w:pPr>
              <w:pStyle w:val="Default"/>
              <w:rPr>
                <w:sz w:val="20"/>
                <w:szCs w:val="20"/>
              </w:rPr>
            </w:pPr>
            <w:r w:rsidRPr="001474D1">
              <w:rPr>
                <w:sz w:val="20"/>
                <w:szCs w:val="20"/>
              </w:rPr>
              <w:t xml:space="preserve">Оценка энергии связи ядер с использованием формулы Эйнштейна. </w:t>
            </w:r>
          </w:p>
          <w:p w:rsidR="00DC10D1" w:rsidRPr="001474D1" w:rsidRDefault="00DC10D1" w:rsidP="00DC10D1">
            <w:pPr>
              <w:pStyle w:val="Default"/>
              <w:rPr>
                <w:sz w:val="20"/>
                <w:szCs w:val="20"/>
              </w:rPr>
            </w:pPr>
            <w:r w:rsidRPr="001474D1">
              <w:rPr>
                <w:sz w:val="20"/>
                <w:szCs w:val="20"/>
              </w:rPr>
              <w:t xml:space="preserve">Обсуждение перспектив использования управляемого термоядерного синтеза. </w:t>
            </w:r>
          </w:p>
          <w:p w:rsidR="00DC10D1" w:rsidRPr="001474D1" w:rsidRDefault="00DC10D1" w:rsidP="00DC10D1">
            <w:pPr>
              <w:pStyle w:val="Default"/>
              <w:rPr>
                <w:sz w:val="20"/>
                <w:szCs w:val="20"/>
              </w:rPr>
            </w:pPr>
            <w:r w:rsidRPr="001474D1">
              <w:rPr>
                <w:sz w:val="20"/>
                <w:szCs w:val="20"/>
              </w:rPr>
              <w:t xml:space="preserve">Обсуждение преимуществ и экологических проблем, связанных с ядерной энергетикой </w:t>
            </w:r>
          </w:p>
        </w:tc>
      </w:tr>
      <w:tr w:rsidR="00DC10D1" w:rsidRPr="001474D1" w:rsidTr="001B41F8">
        <w:trPr>
          <w:trHeight w:val="120"/>
        </w:trPr>
        <w:tc>
          <w:tcPr>
            <w:tcW w:w="3681" w:type="dxa"/>
            <w:gridSpan w:val="2"/>
          </w:tcPr>
          <w:p w:rsidR="00DC10D1" w:rsidRPr="001474D1" w:rsidRDefault="00DC10D1" w:rsidP="00DC10D1">
            <w:pPr>
              <w:pStyle w:val="Default"/>
              <w:rPr>
                <w:sz w:val="20"/>
                <w:szCs w:val="20"/>
              </w:rPr>
            </w:pPr>
            <w:r w:rsidRPr="001474D1">
              <w:rPr>
                <w:sz w:val="20"/>
                <w:szCs w:val="20"/>
              </w:rPr>
              <w:t>Итого по разделу 17ч</w:t>
            </w:r>
          </w:p>
        </w:tc>
        <w:tc>
          <w:tcPr>
            <w:tcW w:w="2693" w:type="dxa"/>
          </w:tcPr>
          <w:p w:rsidR="00DC10D1" w:rsidRPr="001474D1" w:rsidRDefault="00DC10D1" w:rsidP="00DC10D1">
            <w:pPr>
              <w:pStyle w:val="Default"/>
              <w:jc w:val="both"/>
              <w:rPr>
                <w:sz w:val="20"/>
                <w:szCs w:val="20"/>
              </w:rPr>
            </w:pPr>
          </w:p>
        </w:tc>
        <w:tc>
          <w:tcPr>
            <w:tcW w:w="3402" w:type="dxa"/>
          </w:tcPr>
          <w:p w:rsidR="00DC10D1" w:rsidRPr="001474D1" w:rsidRDefault="00DC10D1" w:rsidP="00DC10D1">
            <w:pPr>
              <w:pStyle w:val="Default"/>
              <w:rPr>
                <w:sz w:val="20"/>
                <w:szCs w:val="20"/>
              </w:rPr>
            </w:pPr>
          </w:p>
        </w:tc>
      </w:tr>
      <w:tr w:rsidR="00DC10D1" w:rsidRPr="001474D1" w:rsidTr="002F58CA">
        <w:trPr>
          <w:trHeight w:val="120"/>
        </w:trPr>
        <w:tc>
          <w:tcPr>
            <w:tcW w:w="9776" w:type="dxa"/>
            <w:gridSpan w:val="4"/>
          </w:tcPr>
          <w:p w:rsidR="00DC10D1" w:rsidRPr="001474D1" w:rsidRDefault="00DC10D1" w:rsidP="00DC10D1">
            <w:pPr>
              <w:pStyle w:val="Default"/>
              <w:rPr>
                <w:sz w:val="20"/>
                <w:szCs w:val="20"/>
              </w:rPr>
            </w:pPr>
            <w:r w:rsidRPr="001474D1">
              <w:rPr>
                <w:b/>
                <w:bCs/>
                <w:sz w:val="20"/>
                <w:szCs w:val="20"/>
              </w:rPr>
              <w:t xml:space="preserve">Повторительно-обобщающий модуль </w:t>
            </w:r>
          </w:p>
        </w:tc>
      </w:tr>
      <w:tr w:rsidR="00DC10D1" w:rsidRPr="001474D1" w:rsidTr="00F6759B">
        <w:trPr>
          <w:trHeight w:val="120"/>
        </w:trPr>
        <w:tc>
          <w:tcPr>
            <w:tcW w:w="562" w:type="dxa"/>
          </w:tcPr>
          <w:p w:rsidR="00DC10D1" w:rsidRPr="001474D1" w:rsidRDefault="00DC10D1" w:rsidP="00BF00A8">
            <w:pPr>
              <w:rPr>
                <w:rFonts w:ascii="Times New Roman" w:hAnsi="Times New Roman" w:cs="Times New Roman"/>
                <w:sz w:val="20"/>
                <w:szCs w:val="20"/>
              </w:rPr>
            </w:pPr>
          </w:p>
        </w:tc>
        <w:tc>
          <w:tcPr>
            <w:tcW w:w="3119" w:type="dxa"/>
          </w:tcPr>
          <w:p w:rsidR="00DC10D1" w:rsidRPr="001474D1" w:rsidRDefault="00DC10D1" w:rsidP="00DC10D1">
            <w:pPr>
              <w:pStyle w:val="Default"/>
              <w:rPr>
                <w:sz w:val="20"/>
                <w:szCs w:val="20"/>
              </w:rPr>
            </w:pPr>
            <w:r w:rsidRPr="001474D1">
              <w:rPr>
                <w:sz w:val="20"/>
                <w:szCs w:val="20"/>
              </w:rPr>
              <w:t>Повторение и обобщение содержания курса физики за 7–9 классы (9ч)</w:t>
            </w:r>
          </w:p>
        </w:tc>
        <w:tc>
          <w:tcPr>
            <w:tcW w:w="2693" w:type="dxa"/>
          </w:tcPr>
          <w:p w:rsidR="00DC10D1" w:rsidRPr="001474D1" w:rsidRDefault="00DC10D1" w:rsidP="00DC10D1">
            <w:pPr>
              <w:pStyle w:val="Default"/>
              <w:jc w:val="both"/>
              <w:rPr>
                <w:sz w:val="20"/>
                <w:szCs w:val="20"/>
              </w:rPr>
            </w:pPr>
            <w:r w:rsidRPr="001474D1">
              <w:rPr>
                <w:sz w:val="20"/>
                <w:szCs w:val="20"/>
              </w:rPr>
              <w:t xml:space="preserve">Систематизация и обобщение предметного содержания и опыта деятельности, приобретённого при изучении всего курса физики </w:t>
            </w:r>
            <w:r w:rsidRPr="001474D1">
              <w:rPr>
                <w:sz w:val="20"/>
                <w:szCs w:val="20"/>
              </w:rPr>
              <w:lastRenderedPageBreak/>
              <w:t xml:space="preserve">основного общего образования. </w:t>
            </w:r>
          </w:p>
          <w:p w:rsidR="00DC10D1" w:rsidRPr="001474D1" w:rsidRDefault="00DC10D1" w:rsidP="00DC10D1">
            <w:pPr>
              <w:pStyle w:val="Default"/>
              <w:jc w:val="both"/>
              <w:rPr>
                <w:sz w:val="20"/>
                <w:szCs w:val="20"/>
              </w:rPr>
            </w:pPr>
            <w:r w:rsidRPr="001474D1">
              <w:rPr>
                <w:sz w:val="20"/>
                <w:szCs w:val="20"/>
              </w:rPr>
              <w:t xml:space="preserve">Подготовка к основному государственному экзамену по физике для обучающихся, выбравших этот учебный предмет </w:t>
            </w:r>
          </w:p>
        </w:tc>
        <w:tc>
          <w:tcPr>
            <w:tcW w:w="3402" w:type="dxa"/>
          </w:tcPr>
          <w:p w:rsidR="00DC10D1" w:rsidRPr="001474D1" w:rsidRDefault="00DC10D1" w:rsidP="00DC10D1">
            <w:pPr>
              <w:pStyle w:val="Default"/>
              <w:rPr>
                <w:sz w:val="20"/>
                <w:szCs w:val="20"/>
              </w:rPr>
            </w:pPr>
            <w:r w:rsidRPr="001474D1">
              <w:rPr>
                <w:sz w:val="20"/>
                <w:szCs w:val="20"/>
              </w:rPr>
              <w:lastRenderedPageBreak/>
              <w:t xml:space="preserve">Выполнение учебных заданий, требующих демонстрации компетентностей, характеризующих естественнонаучную грамотность: </w:t>
            </w:r>
          </w:p>
          <w:p w:rsidR="00DC10D1" w:rsidRPr="001474D1" w:rsidRDefault="00DC10D1" w:rsidP="00DC10D1">
            <w:pPr>
              <w:pStyle w:val="Default"/>
              <w:rPr>
                <w:sz w:val="20"/>
                <w:szCs w:val="20"/>
              </w:rPr>
            </w:pPr>
            <w:r w:rsidRPr="001474D1">
              <w:rPr>
                <w:sz w:val="20"/>
                <w:szCs w:val="20"/>
              </w:rPr>
              <w:t xml:space="preserve">– применения полученных знаний для научного объяснения физических явлений в окружающей </w:t>
            </w:r>
            <w:r w:rsidRPr="001474D1">
              <w:rPr>
                <w:sz w:val="20"/>
                <w:szCs w:val="20"/>
              </w:rPr>
              <w:lastRenderedPageBreak/>
              <w:t xml:space="preserve">природе, в повседневной жизни и выявления физических основ ряда современных технологий; </w:t>
            </w:r>
          </w:p>
          <w:p w:rsidR="00DC10D1" w:rsidRPr="001474D1" w:rsidRDefault="00DC10D1" w:rsidP="00DC10D1">
            <w:pPr>
              <w:pStyle w:val="Default"/>
              <w:rPr>
                <w:sz w:val="20"/>
                <w:szCs w:val="20"/>
              </w:rPr>
            </w:pPr>
            <w:r w:rsidRPr="001474D1">
              <w:rPr>
                <w:sz w:val="20"/>
                <w:szCs w:val="20"/>
              </w:rPr>
              <w:t xml:space="preserve">– применения освоенных экспериментальных умений для исследования физических явлений, в том числе для проверки гипотез </w:t>
            </w:r>
          </w:p>
          <w:p w:rsidR="00DC10D1" w:rsidRPr="001474D1" w:rsidRDefault="00DC10D1" w:rsidP="00DC10D1">
            <w:pPr>
              <w:pStyle w:val="Default"/>
              <w:rPr>
                <w:sz w:val="20"/>
                <w:szCs w:val="20"/>
              </w:rPr>
            </w:pPr>
            <w:r w:rsidRPr="001474D1">
              <w:rPr>
                <w:sz w:val="20"/>
                <w:szCs w:val="20"/>
              </w:rPr>
              <w:t xml:space="preserve">и выявления закономерностей. Решение расчётных задач, в том числе предполагающих использование физических моделей и основанных на содержании различных разделов курса физики. </w:t>
            </w:r>
          </w:p>
          <w:p w:rsidR="00DC10D1" w:rsidRPr="001474D1" w:rsidRDefault="00DC10D1" w:rsidP="00DC10D1">
            <w:pPr>
              <w:pStyle w:val="Default"/>
              <w:rPr>
                <w:sz w:val="20"/>
                <w:szCs w:val="20"/>
              </w:rPr>
            </w:pPr>
            <w:r w:rsidRPr="001474D1">
              <w:rPr>
                <w:sz w:val="20"/>
                <w:szCs w:val="20"/>
              </w:rPr>
              <w:t xml:space="preserve">Выполнение и защита групповых или индивидуальных проектов, связанных с содержанием курса физики </w:t>
            </w:r>
          </w:p>
        </w:tc>
      </w:tr>
      <w:tr w:rsidR="00DC10D1" w:rsidRPr="001474D1" w:rsidTr="00A11985">
        <w:trPr>
          <w:trHeight w:val="120"/>
        </w:trPr>
        <w:tc>
          <w:tcPr>
            <w:tcW w:w="3681" w:type="dxa"/>
            <w:gridSpan w:val="2"/>
          </w:tcPr>
          <w:p w:rsidR="00DC10D1" w:rsidRPr="001474D1" w:rsidRDefault="00DC10D1" w:rsidP="00DC10D1">
            <w:pPr>
              <w:pStyle w:val="Default"/>
              <w:rPr>
                <w:sz w:val="20"/>
                <w:szCs w:val="20"/>
              </w:rPr>
            </w:pPr>
            <w:r w:rsidRPr="001474D1">
              <w:rPr>
                <w:sz w:val="20"/>
                <w:szCs w:val="20"/>
              </w:rPr>
              <w:lastRenderedPageBreak/>
              <w:t>Итого по разделу 9ч</w:t>
            </w:r>
          </w:p>
        </w:tc>
        <w:tc>
          <w:tcPr>
            <w:tcW w:w="2693" w:type="dxa"/>
          </w:tcPr>
          <w:p w:rsidR="00DC10D1" w:rsidRPr="001474D1" w:rsidRDefault="00DC10D1" w:rsidP="00DC10D1">
            <w:pPr>
              <w:pStyle w:val="Default"/>
              <w:jc w:val="both"/>
              <w:rPr>
                <w:sz w:val="20"/>
                <w:szCs w:val="20"/>
              </w:rPr>
            </w:pPr>
          </w:p>
        </w:tc>
        <w:tc>
          <w:tcPr>
            <w:tcW w:w="3402" w:type="dxa"/>
          </w:tcPr>
          <w:p w:rsidR="00DC10D1" w:rsidRPr="001474D1" w:rsidRDefault="00DC10D1" w:rsidP="00DC10D1">
            <w:pPr>
              <w:pStyle w:val="Default"/>
              <w:rPr>
                <w:sz w:val="20"/>
                <w:szCs w:val="20"/>
              </w:rPr>
            </w:pPr>
          </w:p>
        </w:tc>
      </w:tr>
      <w:tr w:rsidR="00DC10D1" w:rsidRPr="001474D1" w:rsidTr="006F461A">
        <w:trPr>
          <w:trHeight w:val="120"/>
        </w:trPr>
        <w:tc>
          <w:tcPr>
            <w:tcW w:w="3681" w:type="dxa"/>
            <w:gridSpan w:val="2"/>
          </w:tcPr>
          <w:p w:rsidR="00DC10D1" w:rsidRPr="001474D1" w:rsidRDefault="00DC10D1" w:rsidP="00DC10D1">
            <w:pPr>
              <w:pStyle w:val="Default"/>
              <w:rPr>
                <w:sz w:val="20"/>
                <w:szCs w:val="20"/>
              </w:rPr>
            </w:pPr>
            <w:r w:rsidRPr="001474D1">
              <w:rPr>
                <w:sz w:val="20"/>
                <w:szCs w:val="20"/>
              </w:rPr>
              <w:t>Общее количество часов по программе 102ч</w:t>
            </w:r>
          </w:p>
        </w:tc>
        <w:tc>
          <w:tcPr>
            <w:tcW w:w="2693" w:type="dxa"/>
          </w:tcPr>
          <w:p w:rsidR="00DC10D1" w:rsidRPr="001474D1" w:rsidRDefault="00DC10D1" w:rsidP="00DC10D1">
            <w:pPr>
              <w:pStyle w:val="Default"/>
              <w:jc w:val="both"/>
              <w:rPr>
                <w:sz w:val="20"/>
                <w:szCs w:val="20"/>
              </w:rPr>
            </w:pPr>
          </w:p>
        </w:tc>
        <w:tc>
          <w:tcPr>
            <w:tcW w:w="3402" w:type="dxa"/>
          </w:tcPr>
          <w:p w:rsidR="00DC10D1" w:rsidRPr="001474D1" w:rsidRDefault="00DC10D1" w:rsidP="00DC10D1">
            <w:pPr>
              <w:pStyle w:val="Default"/>
              <w:rPr>
                <w:sz w:val="20"/>
                <w:szCs w:val="20"/>
              </w:rPr>
            </w:pPr>
          </w:p>
        </w:tc>
      </w:tr>
    </w:tbl>
    <w:p w:rsidR="00F13B43" w:rsidRDefault="00F13B43" w:rsidP="009E0C69">
      <w:pPr>
        <w:spacing w:after="0"/>
        <w:jc w:val="both"/>
        <w:rPr>
          <w:rFonts w:ascii="Times New Roman" w:hAnsi="Times New Roman" w:cs="Times New Roman"/>
          <w:sz w:val="24"/>
          <w:szCs w:val="24"/>
        </w:rPr>
      </w:pPr>
    </w:p>
    <w:p w:rsidR="0007043A" w:rsidRPr="00B01E37" w:rsidRDefault="0007043A" w:rsidP="0007043A">
      <w:pPr>
        <w:spacing w:line="240" w:lineRule="auto"/>
        <w:contextualSpacing/>
        <w:jc w:val="center"/>
        <w:rPr>
          <w:rStyle w:val="a5"/>
          <w:rFonts w:ascii="Times New Roman" w:hAnsi="Times New Roman"/>
          <w:sz w:val="24"/>
          <w:szCs w:val="24"/>
        </w:rPr>
      </w:pPr>
      <w:r w:rsidRPr="00B01E37">
        <w:rPr>
          <w:rStyle w:val="a5"/>
          <w:rFonts w:ascii="Times New Roman" w:hAnsi="Times New Roman"/>
          <w:sz w:val="24"/>
          <w:szCs w:val="24"/>
        </w:rPr>
        <w:t>Национальные, региональные и этнокультурные особенности</w:t>
      </w:r>
      <w:bookmarkStart w:id="0" w:name="_Toc299986284"/>
      <w:bookmarkStart w:id="1" w:name="_Toc299993658"/>
      <w:bookmarkStart w:id="2" w:name="_Toc325991265"/>
      <w:bookmarkStart w:id="3" w:name="_Toc325991459"/>
      <w:bookmarkStart w:id="4" w:name="_Toc325991641"/>
      <w:bookmarkStart w:id="5" w:name="_Toc329456404"/>
      <w:r w:rsidRPr="00B01E37">
        <w:rPr>
          <w:rStyle w:val="a5"/>
          <w:rFonts w:ascii="Times New Roman" w:hAnsi="Times New Roman"/>
          <w:sz w:val="24"/>
          <w:szCs w:val="24"/>
        </w:rPr>
        <w:t xml:space="preserve"> реализуется в следующих темах и уроках</w:t>
      </w:r>
      <w:bookmarkEnd w:id="0"/>
      <w:bookmarkEnd w:id="1"/>
      <w:bookmarkEnd w:id="2"/>
      <w:bookmarkEnd w:id="3"/>
      <w:bookmarkEnd w:id="4"/>
      <w:bookmarkEnd w:id="5"/>
    </w:p>
    <w:p w:rsidR="0007043A" w:rsidRPr="00B01E37" w:rsidRDefault="0007043A" w:rsidP="0007043A">
      <w:pPr>
        <w:spacing w:line="240" w:lineRule="auto"/>
        <w:contextualSpacing/>
        <w:jc w:val="center"/>
        <w:rPr>
          <w:rFonts w:ascii="Times New Roman" w:hAnsi="Times New Roman"/>
          <w:b/>
          <w:sz w:val="24"/>
          <w:szCs w:val="24"/>
        </w:rPr>
      </w:pP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60"/>
        <w:gridCol w:w="141"/>
        <w:gridCol w:w="2411"/>
        <w:gridCol w:w="141"/>
        <w:gridCol w:w="5103"/>
      </w:tblGrid>
      <w:tr w:rsidR="0007043A" w:rsidRPr="001474D1" w:rsidTr="00176D24">
        <w:tc>
          <w:tcPr>
            <w:tcW w:w="1701" w:type="dxa"/>
            <w:gridSpan w:val="2"/>
          </w:tcPr>
          <w:p w:rsidR="0007043A" w:rsidRPr="001474D1" w:rsidRDefault="0007043A" w:rsidP="00176D24">
            <w:pPr>
              <w:pStyle w:val="a3"/>
              <w:ind w:left="0"/>
              <w:contextualSpacing/>
              <w:jc w:val="both"/>
              <w:rPr>
                <w:rFonts w:ascii="Times New Roman" w:hAnsi="Times New Roman"/>
                <w:sz w:val="20"/>
                <w:szCs w:val="20"/>
              </w:rPr>
            </w:pPr>
            <w:r w:rsidRPr="001474D1">
              <w:rPr>
                <w:rFonts w:ascii="Times New Roman" w:hAnsi="Times New Roman"/>
                <w:sz w:val="20"/>
                <w:szCs w:val="20"/>
              </w:rPr>
              <w:t>Тема раздела</w:t>
            </w:r>
          </w:p>
        </w:tc>
        <w:tc>
          <w:tcPr>
            <w:tcW w:w="2552" w:type="dxa"/>
            <w:gridSpan w:val="2"/>
          </w:tcPr>
          <w:p w:rsidR="0007043A" w:rsidRPr="001474D1" w:rsidRDefault="0007043A" w:rsidP="00176D24">
            <w:pPr>
              <w:pStyle w:val="a3"/>
              <w:ind w:left="0"/>
              <w:contextualSpacing/>
              <w:jc w:val="both"/>
              <w:rPr>
                <w:rFonts w:ascii="Times New Roman" w:hAnsi="Times New Roman"/>
                <w:sz w:val="20"/>
                <w:szCs w:val="20"/>
              </w:rPr>
            </w:pPr>
            <w:r w:rsidRPr="001474D1">
              <w:rPr>
                <w:rFonts w:ascii="Times New Roman" w:hAnsi="Times New Roman"/>
                <w:sz w:val="20"/>
                <w:szCs w:val="20"/>
              </w:rPr>
              <w:t>Тема урока</w:t>
            </w:r>
          </w:p>
        </w:tc>
        <w:tc>
          <w:tcPr>
            <w:tcW w:w="5103" w:type="dxa"/>
          </w:tcPr>
          <w:p w:rsidR="0007043A" w:rsidRPr="001474D1" w:rsidRDefault="0007043A" w:rsidP="00176D24">
            <w:pPr>
              <w:pStyle w:val="a3"/>
              <w:ind w:left="0"/>
              <w:contextualSpacing/>
              <w:jc w:val="both"/>
              <w:rPr>
                <w:rFonts w:ascii="Times New Roman" w:hAnsi="Times New Roman"/>
                <w:sz w:val="20"/>
                <w:szCs w:val="20"/>
              </w:rPr>
            </w:pPr>
            <w:r w:rsidRPr="001474D1">
              <w:rPr>
                <w:rFonts w:ascii="Times New Roman" w:hAnsi="Times New Roman"/>
                <w:sz w:val="20"/>
                <w:szCs w:val="20"/>
              </w:rPr>
              <w:t xml:space="preserve">Содержание НРЭО </w:t>
            </w:r>
          </w:p>
        </w:tc>
      </w:tr>
      <w:tr w:rsidR="0007043A" w:rsidRPr="001474D1" w:rsidTr="00176D24">
        <w:trPr>
          <w:trHeight w:val="295"/>
        </w:trPr>
        <w:tc>
          <w:tcPr>
            <w:tcW w:w="9356" w:type="dxa"/>
            <w:gridSpan w:val="5"/>
          </w:tcPr>
          <w:p w:rsidR="0007043A" w:rsidRPr="001474D1" w:rsidRDefault="0007043A" w:rsidP="00176D24">
            <w:pPr>
              <w:pStyle w:val="a3"/>
              <w:ind w:left="0"/>
              <w:contextualSpacing/>
              <w:jc w:val="both"/>
              <w:rPr>
                <w:rFonts w:ascii="Times New Roman" w:hAnsi="Times New Roman"/>
                <w:sz w:val="20"/>
                <w:szCs w:val="20"/>
              </w:rPr>
            </w:pPr>
            <w:r w:rsidRPr="001474D1">
              <w:rPr>
                <w:rFonts w:ascii="Times New Roman" w:hAnsi="Times New Roman"/>
                <w:b/>
                <w:sz w:val="20"/>
                <w:szCs w:val="20"/>
              </w:rPr>
              <w:t>7 класс</w:t>
            </w:r>
          </w:p>
        </w:tc>
      </w:tr>
      <w:tr w:rsidR="0007043A" w:rsidRPr="001474D1" w:rsidTr="00176D24">
        <w:tc>
          <w:tcPr>
            <w:tcW w:w="1701" w:type="dxa"/>
            <w:gridSpan w:val="2"/>
            <w:vMerge w:val="restart"/>
          </w:tcPr>
          <w:p w:rsidR="0007043A" w:rsidRPr="001474D1" w:rsidRDefault="0007043A" w:rsidP="00176D24">
            <w:pPr>
              <w:pStyle w:val="a3"/>
              <w:ind w:left="0"/>
              <w:contextualSpacing/>
              <w:jc w:val="both"/>
              <w:rPr>
                <w:rFonts w:ascii="Times New Roman" w:hAnsi="Times New Roman"/>
                <w:sz w:val="20"/>
                <w:szCs w:val="20"/>
              </w:rPr>
            </w:pPr>
            <w:r w:rsidRPr="001474D1">
              <w:rPr>
                <w:rFonts w:ascii="Times New Roman" w:hAnsi="Times New Roman"/>
                <w:sz w:val="20"/>
                <w:szCs w:val="20"/>
              </w:rPr>
              <w:t>Введение</w:t>
            </w:r>
          </w:p>
        </w:tc>
        <w:tc>
          <w:tcPr>
            <w:tcW w:w="2552" w:type="dxa"/>
            <w:gridSpan w:val="2"/>
          </w:tcPr>
          <w:p w:rsidR="0007043A" w:rsidRPr="001474D1" w:rsidRDefault="0007043A" w:rsidP="00176D24">
            <w:pPr>
              <w:pStyle w:val="a3"/>
              <w:ind w:left="0"/>
              <w:contextualSpacing/>
              <w:jc w:val="both"/>
              <w:rPr>
                <w:rFonts w:ascii="Times New Roman" w:hAnsi="Times New Roman"/>
                <w:sz w:val="20"/>
                <w:szCs w:val="20"/>
              </w:rPr>
            </w:pPr>
            <w:r w:rsidRPr="001474D1">
              <w:rPr>
                <w:rFonts w:ascii="Times New Roman" w:hAnsi="Times New Roman"/>
                <w:sz w:val="20"/>
                <w:szCs w:val="20"/>
              </w:rPr>
              <w:t>Наблюдения и опыты. Физические величины их измерение.</w:t>
            </w:r>
          </w:p>
        </w:tc>
        <w:tc>
          <w:tcPr>
            <w:tcW w:w="5103" w:type="dxa"/>
          </w:tcPr>
          <w:p w:rsidR="0007043A" w:rsidRPr="001474D1" w:rsidRDefault="0007043A" w:rsidP="00176D24">
            <w:pPr>
              <w:pStyle w:val="a3"/>
              <w:ind w:left="0"/>
              <w:contextualSpacing/>
              <w:jc w:val="both"/>
              <w:rPr>
                <w:rFonts w:ascii="Times New Roman" w:hAnsi="Times New Roman"/>
                <w:sz w:val="20"/>
                <w:szCs w:val="20"/>
              </w:rPr>
            </w:pPr>
            <w:r w:rsidRPr="001474D1">
              <w:rPr>
                <w:rFonts w:ascii="Times New Roman" w:hAnsi="Times New Roman"/>
                <w:sz w:val="20"/>
                <w:szCs w:val="20"/>
              </w:rPr>
              <w:t>Физические явления и процессы в окружающей среде Челябинской области.</w:t>
            </w:r>
          </w:p>
          <w:p w:rsidR="0007043A" w:rsidRPr="001474D1" w:rsidRDefault="0007043A" w:rsidP="00176D24">
            <w:pPr>
              <w:pStyle w:val="a3"/>
              <w:ind w:left="0"/>
              <w:contextualSpacing/>
              <w:jc w:val="both"/>
              <w:rPr>
                <w:rFonts w:ascii="Times New Roman" w:hAnsi="Times New Roman"/>
                <w:sz w:val="20"/>
                <w:szCs w:val="20"/>
              </w:rPr>
            </w:pPr>
            <w:r w:rsidRPr="001474D1">
              <w:rPr>
                <w:rFonts w:ascii="Times New Roman" w:hAnsi="Times New Roman"/>
                <w:sz w:val="20"/>
                <w:szCs w:val="20"/>
              </w:rPr>
              <w:t>Взаимосвязь природы Челябинской области и человеческого общества.</w:t>
            </w:r>
          </w:p>
        </w:tc>
      </w:tr>
      <w:tr w:rsidR="0007043A" w:rsidRPr="001474D1" w:rsidTr="00176D24">
        <w:tc>
          <w:tcPr>
            <w:tcW w:w="1701" w:type="dxa"/>
            <w:gridSpan w:val="2"/>
            <w:vMerge/>
          </w:tcPr>
          <w:p w:rsidR="0007043A" w:rsidRPr="001474D1" w:rsidRDefault="0007043A" w:rsidP="00176D24">
            <w:pPr>
              <w:pStyle w:val="a3"/>
              <w:ind w:left="0"/>
              <w:contextualSpacing/>
              <w:jc w:val="both"/>
              <w:rPr>
                <w:rFonts w:ascii="Times New Roman" w:hAnsi="Times New Roman"/>
                <w:sz w:val="20"/>
                <w:szCs w:val="20"/>
              </w:rPr>
            </w:pPr>
          </w:p>
        </w:tc>
        <w:tc>
          <w:tcPr>
            <w:tcW w:w="2552" w:type="dxa"/>
            <w:gridSpan w:val="2"/>
          </w:tcPr>
          <w:p w:rsidR="0007043A" w:rsidRPr="001474D1" w:rsidRDefault="0007043A" w:rsidP="00176D24">
            <w:pPr>
              <w:pStyle w:val="a3"/>
              <w:ind w:left="0"/>
              <w:contextualSpacing/>
              <w:jc w:val="both"/>
              <w:rPr>
                <w:rFonts w:ascii="Times New Roman" w:hAnsi="Times New Roman"/>
                <w:sz w:val="20"/>
                <w:szCs w:val="20"/>
              </w:rPr>
            </w:pPr>
            <w:r w:rsidRPr="001474D1">
              <w:rPr>
                <w:rFonts w:ascii="Times New Roman" w:hAnsi="Times New Roman"/>
                <w:sz w:val="20"/>
                <w:szCs w:val="20"/>
              </w:rPr>
              <w:t>Физика и мир, в котором мы живем.</w:t>
            </w:r>
          </w:p>
        </w:tc>
        <w:tc>
          <w:tcPr>
            <w:tcW w:w="5103" w:type="dxa"/>
          </w:tcPr>
          <w:p w:rsidR="0007043A" w:rsidRPr="001474D1" w:rsidRDefault="0007043A" w:rsidP="00176D24">
            <w:pPr>
              <w:pStyle w:val="a3"/>
              <w:ind w:left="0"/>
              <w:contextualSpacing/>
              <w:jc w:val="both"/>
              <w:rPr>
                <w:rFonts w:ascii="Times New Roman" w:hAnsi="Times New Roman"/>
                <w:sz w:val="20"/>
                <w:szCs w:val="20"/>
              </w:rPr>
            </w:pPr>
            <w:r w:rsidRPr="001474D1">
              <w:rPr>
                <w:rFonts w:ascii="Times New Roman" w:hAnsi="Times New Roman"/>
                <w:sz w:val="20"/>
                <w:szCs w:val="20"/>
              </w:rPr>
              <w:t>Техника и окружающая среда в г. Челябинске.</w:t>
            </w:r>
          </w:p>
        </w:tc>
      </w:tr>
      <w:tr w:rsidR="0007043A" w:rsidRPr="001474D1" w:rsidTr="00176D24">
        <w:tc>
          <w:tcPr>
            <w:tcW w:w="1701" w:type="dxa"/>
            <w:gridSpan w:val="2"/>
            <w:vMerge w:val="restart"/>
          </w:tcPr>
          <w:p w:rsidR="0007043A" w:rsidRPr="001474D1" w:rsidRDefault="0007043A" w:rsidP="00176D24">
            <w:pPr>
              <w:pStyle w:val="a3"/>
              <w:ind w:left="0"/>
              <w:contextualSpacing/>
              <w:jc w:val="both"/>
              <w:rPr>
                <w:rFonts w:ascii="Times New Roman" w:hAnsi="Times New Roman"/>
                <w:sz w:val="20"/>
                <w:szCs w:val="20"/>
              </w:rPr>
            </w:pPr>
            <w:r w:rsidRPr="001474D1">
              <w:rPr>
                <w:rFonts w:ascii="Times New Roman" w:hAnsi="Times New Roman"/>
                <w:sz w:val="20"/>
                <w:szCs w:val="20"/>
              </w:rPr>
              <w:t>Первоначальные сведения о строении вещества</w:t>
            </w:r>
          </w:p>
        </w:tc>
        <w:tc>
          <w:tcPr>
            <w:tcW w:w="2552" w:type="dxa"/>
            <w:gridSpan w:val="2"/>
          </w:tcPr>
          <w:p w:rsidR="0007043A" w:rsidRPr="001474D1" w:rsidRDefault="0007043A" w:rsidP="00176D24">
            <w:pPr>
              <w:pStyle w:val="a3"/>
              <w:ind w:left="0"/>
              <w:contextualSpacing/>
              <w:jc w:val="both"/>
              <w:rPr>
                <w:rFonts w:ascii="Times New Roman" w:hAnsi="Times New Roman"/>
                <w:sz w:val="20"/>
                <w:szCs w:val="20"/>
              </w:rPr>
            </w:pPr>
            <w:r w:rsidRPr="001474D1">
              <w:rPr>
                <w:rFonts w:ascii="Times New Roman" w:hAnsi="Times New Roman"/>
                <w:sz w:val="20"/>
                <w:szCs w:val="20"/>
              </w:rPr>
              <w:t>Диффузия в газах, жидкостях и твердых телах</w:t>
            </w:r>
          </w:p>
        </w:tc>
        <w:tc>
          <w:tcPr>
            <w:tcW w:w="5103" w:type="dxa"/>
          </w:tcPr>
          <w:p w:rsidR="0007043A" w:rsidRPr="001474D1" w:rsidRDefault="0007043A" w:rsidP="00176D24">
            <w:pPr>
              <w:pStyle w:val="a3"/>
              <w:ind w:left="0"/>
              <w:contextualSpacing/>
              <w:jc w:val="both"/>
              <w:rPr>
                <w:rFonts w:ascii="Times New Roman" w:hAnsi="Times New Roman"/>
                <w:sz w:val="20"/>
                <w:szCs w:val="20"/>
              </w:rPr>
            </w:pPr>
            <w:r w:rsidRPr="001474D1">
              <w:rPr>
                <w:rFonts w:ascii="Times New Roman" w:hAnsi="Times New Roman"/>
                <w:sz w:val="20"/>
                <w:szCs w:val="20"/>
              </w:rPr>
              <w:t>Распространение вредных веществ в атмосфере и водоемах предприятиями г.Челябинска.</w:t>
            </w:r>
          </w:p>
        </w:tc>
      </w:tr>
      <w:tr w:rsidR="0007043A" w:rsidRPr="001474D1" w:rsidTr="00176D24">
        <w:tc>
          <w:tcPr>
            <w:tcW w:w="1701" w:type="dxa"/>
            <w:gridSpan w:val="2"/>
            <w:vMerge/>
          </w:tcPr>
          <w:p w:rsidR="0007043A" w:rsidRPr="001474D1" w:rsidRDefault="0007043A" w:rsidP="00176D24">
            <w:pPr>
              <w:pStyle w:val="a3"/>
              <w:ind w:left="0"/>
              <w:contextualSpacing/>
              <w:jc w:val="both"/>
              <w:rPr>
                <w:rFonts w:ascii="Times New Roman" w:hAnsi="Times New Roman"/>
                <w:sz w:val="20"/>
                <w:szCs w:val="20"/>
              </w:rPr>
            </w:pPr>
          </w:p>
        </w:tc>
        <w:tc>
          <w:tcPr>
            <w:tcW w:w="2552" w:type="dxa"/>
            <w:gridSpan w:val="2"/>
          </w:tcPr>
          <w:p w:rsidR="0007043A" w:rsidRPr="001474D1" w:rsidRDefault="0007043A" w:rsidP="00176D24">
            <w:pPr>
              <w:pStyle w:val="a3"/>
              <w:ind w:left="0"/>
              <w:contextualSpacing/>
              <w:jc w:val="both"/>
              <w:rPr>
                <w:rFonts w:ascii="Times New Roman" w:hAnsi="Times New Roman"/>
                <w:sz w:val="20"/>
                <w:szCs w:val="20"/>
              </w:rPr>
            </w:pPr>
            <w:r w:rsidRPr="001474D1">
              <w:rPr>
                <w:rFonts w:ascii="Times New Roman" w:hAnsi="Times New Roman"/>
                <w:sz w:val="20"/>
                <w:szCs w:val="20"/>
              </w:rPr>
              <w:t>Взаимное притяжение и отталкивание молекул</w:t>
            </w:r>
          </w:p>
        </w:tc>
        <w:tc>
          <w:tcPr>
            <w:tcW w:w="5103" w:type="dxa"/>
          </w:tcPr>
          <w:p w:rsidR="0007043A" w:rsidRPr="001474D1" w:rsidRDefault="0007043A" w:rsidP="00176D24">
            <w:pPr>
              <w:pStyle w:val="a3"/>
              <w:ind w:left="0"/>
              <w:contextualSpacing/>
              <w:jc w:val="both"/>
              <w:rPr>
                <w:rFonts w:ascii="Times New Roman" w:hAnsi="Times New Roman"/>
                <w:sz w:val="20"/>
                <w:szCs w:val="20"/>
              </w:rPr>
            </w:pPr>
            <w:r w:rsidRPr="001474D1">
              <w:rPr>
                <w:rFonts w:ascii="Times New Roman" w:hAnsi="Times New Roman"/>
                <w:sz w:val="20"/>
                <w:szCs w:val="20"/>
              </w:rPr>
              <w:t xml:space="preserve">Влияние на жизнь </w:t>
            </w:r>
            <w:proofErr w:type="spellStart"/>
            <w:r w:rsidRPr="001474D1">
              <w:rPr>
                <w:rFonts w:ascii="Times New Roman" w:hAnsi="Times New Roman"/>
                <w:sz w:val="20"/>
                <w:szCs w:val="20"/>
              </w:rPr>
              <w:t>Шершневского</w:t>
            </w:r>
            <w:proofErr w:type="spellEnd"/>
            <w:r w:rsidRPr="001474D1">
              <w:rPr>
                <w:rFonts w:ascii="Times New Roman" w:hAnsi="Times New Roman"/>
                <w:sz w:val="20"/>
                <w:szCs w:val="20"/>
              </w:rPr>
              <w:t xml:space="preserve"> водохранилища нефтяной пленки на его поверхности. Явление смачивания оперенья водоплавающих птиц, обитающих на этом водоеме.</w:t>
            </w:r>
          </w:p>
        </w:tc>
      </w:tr>
      <w:tr w:rsidR="0007043A" w:rsidRPr="001474D1" w:rsidTr="00176D24">
        <w:tc>
          <w:tcPr>
            <w:tcW w:w="1701" w:type="dxa"/>
            <w:gridSpan w:val="2"/>
            <w:vMerge/>
          </w:tcPr>
          <w:p w:rsidR="0007043A" w:rsidRPr="001474D1" w:rsidRDefault="0007043A" w:rsidP="00176D24">
            <w:pPr>
              <w:pStyle w:val="a3"/>
              <w:ind w:left="0"/>
              <w:contextualSpacing/>
              <w:jc w:val="both"/>
              <w:rPr>
                <w:rFonts w:ascii="Times New Roman" w:hAnsi="Times New Roman"/>
                <w:sz w:val="20"/>
                <w:szCs w:val="20"/>
              </w:rPr>
            </w:pPr>
          </w:p>
        </w:tc>
        <w:tc>
          <w:tcPr>
            <w:tcW w:w="2552" w:type="dxa"/>
            <w:gridSpan w:val="2"/>
          </w:tcPr>
          <w:p w:rsidR="0007043A" w:rsidRPr="001474D1" w:rsidRDefault="0007043A" w:rsidP="00176D24">
            <w:pPr>
              <w:pStyle w:val="a3"/>
              <w:ind w:left="0"/>
              <w:contextualSpacing/>
              <w:jc w:val="both"/>
              <w:rPr>
                <w:rFonts w:ascii="Times New Roman" w:hAnsi="Times New Roman"/>
                <w:sz w:val="20"/>
                <w:szCs w:val="20"/>
              </w:rPr>
            </w:pPr>
            <w:r w:rsidRPr="001474D1">
              <w:rPr>
                <w:rFonts w:ascii="Times New Roman" w:hAnsi="Times New Roman"/>
                <w:sz w:val="20"/>
                <w:szCs w:val="20"/>
              </w:rPr>
              <w:t>Агрегатные состояния вещества.</w:t>
            </w:r>
          </w:p>
        </w:tc>
        <w:tc>
          <w:tcPr>
            <w:tcW w:w="5103" w:type="dxa"/>
          </w:tcPr>
          <w:p w:rsidR="0007043A" w:rsidRPr="001474D1" w:rsidRDefault="0007043A" w:rsidP="00176D24">
            <w:pPr>
              <w:pStyle w:val="a3"/>
              <w:ind w:left="0"/>
              <w:contextualSpacing/>
              <w:jc w:val="both"/>
              <w:rPr>
                <w:rFonts w:ascii="Times New Roman" w:hAnsi="Times New Roman"/>
                <w:sz w:val="20"/>
                <w:szCs w:val="20"/>
              </w:rPr>
            </w:pPr>
            <w:r w:rsidRPr="001474D1">
              <w:rPr>
                <w:rFonts w:ascii="Times New Roman" w:hAnsi="Times New Roman"/>
                <w:sz w:val="20"/>
                <w:szCs w:val="20"/>
              </w:rPr>
              <w:t>Источники твердых, жидких и газообразных веществ, загрязняющих окружающую среду Челябинской области.</w:t>
            </w:r>
          </w:p>
        </w:tc>
      </w:tr>
      <w:tr w:rsidR="0007043A" w:rsidRPr="001474D1" w:rsidTr="00176D24">
        <w:tc>
          <w:tcPr>
            <w:tcW w:w="1701" w:type="dxa"/>
            <w:gridSpan w:val="2"/>
            <w:vMerge w:val="restart"/>
          </w:tcPr>
          <w:p w:rsidR="0007043A" w:rsidRPr="001474D1" w:rsidRDefault="0007043A" w:rsidP="00176D24">
            <w:pPr>
              <w:pStyle w:val="a3"/>
              <w:ind w:left="0"/>
              <w:contextualSpacing/>
              <w:jc w:val="both"/>
              <w:rPr>
                <w:rFonts w:ascii="Times New Roman" w:hAnsi="Times New Roman"/>
                <w:sz w:val="20"/>
                <w:szCs w:val="20"/>
              </w:rPr>
            </w:pPr>
            <w:r w:rsidRPr="001474D1">
              <w:rPr>
                <w:rFonts w:ascii="Times New Roman" w:hAnsi="Times New Roman"/>
                <w:sz w:val="20"/>
                <w:szCs w:val="20"/>
              </w:rPr>
              <w:t>Взаимодействие тел</w:t>
            </w:r>
          </w:p>
        </w:tc>
        <w:tc>
          <w:tcPr>
            <w:tcW w:w="2552" w:type="dxa"/>
            <w:gridSpan w:val="2"/>
          </w:tcPr>
          <w:p w:rsidR="0007043A" w:rsidRPr="001474D1" w:rsidRDefault="0007043A" w:rsidP="00176D24">
            <w:pPr>
              <w:pStyle w:val="a3"/>
              <w:snapToGrid w:val="0"/>
              <w:ind w:left="0"/>
              <w:contextualSpacing/>
              <w:jc w:val="both"/>
              <w:rPr>
                <w:rFonts w:ascii="Times New Roman" w:hAnsi="Times New Roman"/>
                <w:sz w:val="20"/>
                <w:szCs w:val="20"/>
              </w:rPr>
            </w:pPr>
            <w:r w:rsidRPr="001474D1">
              <w:rPr>
                <w:rFonts w:ascii="Times New Roman" w:hAnsi="Times New Roman"/>
                <w:sz w:val="20"/>
                <w:szCs w:val="20"/>
              </w:rPr>
              <w:t>Механическое движение. Скорость.</w:t>
            </w:r>
          </w:p>
        </w:tc>
        <w:tc>
          <w:tcPr>
            <w:tcW w:w="5103" w:type="dxa"/>
          </w:tcPr>
          <w:p w:rsidR="0007043A" w:rsidRPr="001474D1" w:rsidRDefault="0007043A" w:rsidP="00176D24">
            <w:pPr>
              <w:pStyle w:val="a3"/>
              <w:snapToGrid w:val="0"/>
              <w:ind w:left="0"/>
              <w:contextualSpacing/>
              <w:jc w:val="both"/>
              <w:rPr>
                <w:rFonts w:ascii="Times New Roman" w:hAnsi="Times New Roman"/>
                <w:sz w:val="20"/>
                <w:szCs w:val="20"/>
              </w:rPr>
            </w:pPr>
            <w:r w:rsidRPr="001474D1">
              <w:rPr>
                <w:rFonts w:ascii="Times New Roman" w:hAnsi="Times New Roman"/>
                <w:sz w:val="20"/>
                <w:szCs w:val="20"/>
              </w:rPr>
              <w:t>Скорость движения автотранспорта и уменьшение выброса в атмосферу отравляющих веществ на основных транспортных магистралях г.Челябинска.</w:t>
            </w:r>
          </w:p>
        </w:tc>
      </w:tr>
      <w:tr w:rsidR="0007043A" w:rsidRPr="001474D1" w:rsidTr="00176D24">
        <w:tc>
          <w:tcPr>
            <w:tcW w:w="1701" w:type="dxa"/>
            <w:gridSpan w:val="2"/>
            <w:vMerge/>
          </w:tcPr>
          <w:p w:rsidR="0007043A" w:rsidRPr="001474D1" w:rsidRDefault="0007043A" w:rsidP="00176D24">
            <w:pPr>
              <w:pStyle w:val="a3"/>
              <w:ind w:left="0"/>
              <w:contextualSpacing/>
              <w:jc w:val="both"/>
              <w:rPr>
                <w:rFonts w:ascii="Times New Roman" w:hAnsi="Times New Roman"/>
                <w:sz w:val="20"/>
                <w:szCs w:val="20"/>
              </w:rPr>
            </w:pPr>
          </w:p>
        </w:tc>
        <w:tc>
          <w:tcPr>
            <w:tcW w:w="2552" w:type="dxa"/>
            <w:gridSpan w:val="2"/>
          </w:tcPr>
          <w:p w:rsidR="0007043A" w:rsidRPr="001474D1" w:rsidRDefault="0007043A" w:rsidP="00176D24">
            <w:pPr>
              <w:pStyle w:val="a3"/>
              <w:snapToGrid w:val="0"/>
              <w:ind w:left="0"/>
              <w:jc w:val="both"/>
              <w:rPr>
                <w:rFonts w:ascii="Times New Roman" w:hAnsi="Times New Roman"/>
                <w:sz w:val="20"/>
                <w:szCs w:val="20"/>
              </w:rPr>
            </w:pPr>
            <w:r w:rsidRPr="001474D1">
              <w:rPr>
                <w:rFonts w:ascii="Times New Roman" w:hAnsi="Times New Roman"/>
                <w:sz w:val="20"/>
                <w:szCs w:val="20"/>
              </w:rPr>
              <w:t>Сила упругости. Закон Гука.  Динамометры.</w:t>
            </w:r>
          </w:p>
        </w:tc>
        <w:tc>
          <w:tcPr>
            <w:tcW w:w="5103" w:type="dxa"/>
          </w:tcPr>
          <w:p w:rsidR="0007043A" w:rsidRPr="001474D1" w:rsidRDefault="0007043A" w:rsidP="00176D24">
            <w:pPr>
              <w:pStyle w:val="a3"/>
              <w:ind w:left="0"/>
              <w:contextualSpacing/>
              <w:jc w:val="both"/>
              <w:rPr>
                <w:rFonts w:ascii="Times New Roman" w:hAnsi="Times New Roman"/>
                <w:sz w:val="20"/>
                <w:szCs w:val="20"/>
              </w:rPr>
            </w:pPr>
            <w:r w:rsidRPr="001474D1">
              <w:rPr>
                <w:rFonts w:ascii="Times New Roman" w:hAnsi="Times New Roman"/>
                <w:sz w:val="20"/>
                <w:szCs w:val="20"/>
              </w:rPr>
              <w:t>Деформация плодородного слоя почвы тяжелыми с/х машинами в совхозе «Красное поле».</w:t>
            </w:r>
          </w:p>
        </w:tc>
      </w:tr>
      <w:tr w:rsidR="0007043A" w:rsidRPr="001474D1" w:rsidTr="00176D24">
        <w:tc>
          <w:tcPr>
            <w:tcW w:w="1701" w:type="dxa"/>
            <w:gridSpan w:val="2"/>
            <w:vMerge/>
          </w:tcPr>
          <w:p w:rsidR="0007043A" w:rsidRPr="001474D1" w:rsidRDefault="0007043A" w:rsidP="00176D24">
            <w:pPr>
              <w:pStyle w:val="a3"/>
              <w:ind w:left="0"/>
              <w:contextualSpacing/>
              <w:jc w:val="both"/>
              <w:rPr>
                <w:rFonts w:ascii="Times New Roman" w:hAnsi="Times New Roman"/>
                <w:sz w:val="20"/>
                <w:szCs w:val="20"/>
              </w:rPr>
            </w:pPr>
          </w:p>
        </w:tc>
        <w:tc>
          <w:tcPr>
            <w:tcW w:w="2552" w:type="dxa"/>
            <w:gridSpan w:val="2"/>
          </w:tcPr>
          <w:p w:rsidR="0007043A" w:rsidRPr="001474D1" w:rsidRDefault="0007043A" w:rsidP="00176D24">
            <w:pPr>
              <w:pStyle w:val="a3"/>
              <w:ind w:left="0"/>
              <w:contextualSpacing/>
              <w:jc w:val="both"/>
              <w:rPr>
                <w:rFonts w:ascii="Times New Roman" w:hAnsi="Times New Roman"/>
                <w:sz w:val="20"/>
                <w:szCs w:val="20"/>
              </w:rPr>
            </w:pPr>
            <w:r w:rsidRPr="001474D1">
              <w:rPr>
                <w:rFonts w:ascii="Times New Roman" w:hAnsi="Times New Roman"/>
                <w:sz w:val="20"/>
                <w:szCs w:val="20"/>
              </w:rPr>
              <w:t>Трение в природе и технике</w:t>
            </w:r>
          </w:p>
        </w:tc>
        <w:tc>
          <w:tcPr>
            <w:tcW w:w="5103" w:type="dxa"/>
          </w:tcPr>
          <w:p w:rsidR="0007043A" w:rsidRPr="001474D1" w:rsidRDefault="0007043A" w:rsidP="00176D24">
            <w:pPr>
              <w:pStyle w:val="a3"/>
              <w:ind w:left="0"/>
              <w:contextualSpacing/>
              <w:jc w:val="both"/>
              <w:rPr>
                <w:rFonts w:ascii="Times New Roman" w:hAnsi="Times New Roman"/>
                <w:sz w:val="20"/>
                <w:szCs w:val="20"/>
              </w:rPr>
            </w:pPr>
            <w:r w:rsidRPr="001474D1">
              <w:rPr>
                <w:rFonts w:ascii="Times New Roman" w:hAnsi="Times New Roman"/>
                <w:sz w:val="20"/>
                <w:szCs w:val="20"/>
              </w:rPr>
              <w:t>Вред от использования песчано-солевой смеси против гололеда в г. Челябинске.</w:t>
            </w:r>
          </w:p>
          <w:p w:rsidR="0007043A" w:rsidRPr="001474D1" w:rsidRDefault="0007043A" w:rsidP="00176D24">
            <w:pPr>
              <w:pStyle w:val="a3"/>
              <w:ind w:left="0"/>
              <w:contextualSpacing/>
              <w:jc w:val="both"/>
              <w:rPr>
                <w:rFonts w:ascii="Times New Roman" w:hAnsi="Times New Roman"/>
                <w:sz w:val="20"/>
                <w:szCs w:val="20"/>
              </w:rPr>
            </w:pPr>
            <w:r w:rsidRPr="001474D1">
              <w:rPr>
                <w:rFonts w:ascii="Times New Roman" w:hAnsi="Times New Roman"/>
                <w:sz w:val="20"/>
                <w:szCs w:val="20"/>
              </w:rPr>
              <w:t>Вредное трение и проблема энергоснабжения на территории Челябинска.</w:t>
            </w:r>
          </w:p>
        </w:tc>
      </w:tr>
      <w:tr w:rsidR="0007043A" w:rsidRPr="001474D1" w:rsidTr="00176D24">
        <w:trPr>
          <w:trHeight w:val="437"/>
        </w:trPr>
        <w:tc>
          <w:tcPr>
            <w:tcW w:w="1701" w:type="dxa"/>
            <w:gridSpan w:val="2"/>
            <w:vMerge w:val="restart"/>
          </w:tcPr>
          <w:p w:rsidR="0007043A" w:rsidRPr="001474D1" w:rsidRDefault="0007043A" w:rsidP="00176D24">
            <w:pPr>
              <w:pStyle w:val="a3"/>
              <w:ind w:left="0"/>
              <w:contextualSpacing/>
              <w:jc w:val="both"/>
              <w:rPr>
                <w:rFonts w:ascii="Times New Roman" w:hAnsi="Times New Roman"/>
                <w:sz w:val="20"/>
                <w:szCs w:val="20"/>
              </w:rPr>
            </w:pPr>
            <w:r w:rsidRPr="001474D1">
              <w:rPr>
                <w:rFonts w:ascii="Times New Roman" w:hAnsi="Times New Roman"/>
                <w:sz w:val="20"/>
                <w:szCs w:val="20"/>
              </w:rPr>
              <w:t>Давление твердых тел, жидкостей и газов</w:t>
            </w:r>
          </w:p>
        </w:tc>
        <w:tc>
          <w:tcPr>
            <w:tcW w:w="2552" w:type="dxa"/>
            <w:gridSpan w:val="2"/>
            <w:vMerge w:val="restart"/>
          </w:tcPr>
          <w:p w:rsidR="0007043A" w:rsidRPr="001474D1" w:rsidRDefault="0007043A" w:rsidP="00176D24">
            <w:pPr>
              <w:pStyle w:val="a3"/>
              <w:snapToGrid w:val="0"/>
              <w:ind w:left="0"/>
              <w:contextualSpacing/>
              <w:jc w:val="both"/>
              <w:rPr>
                <w:rFonts w:ascii="Times New Roman" w:hAnsi="Times New Roman"/>
                <w:sz w:val="20"/>
                <w:szCs w:val="20"/>
              </w:rPr>
            </w:pPr>
            <w:r w:rsidRPr="001474D1">
              <w:rPr>
                <w:rFonts w:ascii="Times New Roman" w:hAnsi="Times New Roman"/>
                <w:sz w:val="20"/>
                <w:szCs w:val="20"/>
              </w:rPr>
              <w:t>Вес воздуха. Атмосферное давление.</w:t>
            </w:r>
          </w:p>
        </w:tc>
        <w:tc>
          <w:tcPr>
            <w:tcW w:w="5103" w:type="dxa"/>
            <w:vMerge w:val="restart"/>
          </w:tcPr>
          <w:p w:rsidR="0007043A" w:rsidRPr="001474D1" w:rsidRDefault="0007043A" w:rsidP="00176D24">
            <w:pPr>
              <w:pStyle w:val="a3"/>
              <w:ind w:left="0"/>
              <w:contextualSpacing/>
              <w:jc w:val="both"/>
              <w:rPr>
                <w:rFonts w:ascii="Times New Roman" w:hAnsi="Times New Roman"/>
                <w:sz w:val="20"/>
                <w:szCs w:val="20"/>
              </w:rPr>
            </w:pPr>
            <w:r w:rsidRPr="001474D1">
              <w:rPr>
                <w:rFonts w:ascii="Times New Roman" w:hAnsi="Times New Roman"/>
                <w:sz w:val="20"/>
                <w:szCs w:val="20"/>
              </w:rPr>
              <w:t>Изменение состава атмосферы г. Челябинска в результате человеческой деятельности.</w:t>
            </w:r>
          </w:p>
          <w:p w:rsidR="0007043A" w:rsidRPr="001474D1" w:rsidRDefault="0007043A" w:rsidP="00176D24">
            <w:pPr>
              <w:pStyle w:val="a3"/>
              <w:snapToGrid w:val="0"/>
              <w:ind w:left="0"/>
              <w:contextualSpacing/>
              <w:jc w:val="both"/>
              <w:rPr>
                <w:rFonts w:ascii="Times New Roman" w:hAnsi="Times New Roman"/>
                <w:sz w:val="20"/>
                <w:szCs w:val="20"/>
              </w:rPr>
            </w:pPr>
          </w:p>
        </w:tc>
      </w:tr>
      <w:tr w:rsidR="0007043A" w:rsidRPr="001474D1" w:rsidTr="00176D24">
        <w:trPr>
          <w:trHeight w:val="437"/>
        </w:trPr>
        <w:tc>
          <w:tcPr>
            <w:tcW w:w="1701" w:type="dxa"/>
            <w:gridSpan w:val="2"/>
            <w:vMerge/>
          </w:tcPr>
          <w:p w:rsidR="0007043A" w:rsidRPr="001474D1" w:rsidRDefault="0007043A" w:rsidP="00176D24">
            <w:pPr>
              <w:pStyle w:val="a3"/>
              <w:ind w:left="0"/>
              <w:contextualSpacing/>
              <w:jc w:val="both"/>
              <w:rPr>
                <w:rFonts w:ascii="Times New Roman" w:hAnsi="Times New Roman"/>
                <w:sz w:val="20"/>
                <w:szCs w:val="20"/>
              </w:rPr>
            </w:pPr>
          </w:p>
        </w:tc>
        <w:tc>
          <w:tcPr>
            <w:tcW w:w="2552" w:type="dxa"/>
            <w:gridSpan w:val="2"/>
            <w:vMerge/>
          </w:tcPr>
          <w:p w:rsidR="0007043A" w:rsidRPr="001474D1" w:rsidRDefault="0007043A" w:rsidP="00176D24">
            <w:pPr>
              <w:pStyle w:val="a3"/>
              <w:snapToGrid w:val="0"/>
              <w:ind w:left="0"/>
              <w:contextualSpacing/>
              <w:jc w:val="both"/>
              <w:rPr>
                <w:rFonts w:ascii="Times New Roman" w:hAnsi="Times New Roman"/>
                <w:sz w:val="20"/>
                <w:szCs w:val="20"/>
              </w:rPr>
            </w:pPr>
          </w:p>
        </w:tc>
        <w:tc>
          <w:tcPr>
            <w:tcW w:w="5103" w:type="dxa"/>
            <w:vMerge/>
          </w:tcPr>
          <w:p w:rsidR="0007043A" w:rsidRPr="001474D1" w:rsidRDefault="0007043A" w:rsidP="00176D24">
            <w:pPr>
              <w:pStyle w:val="a3"/>
              <w:snapToGrid w:val="0"/>
              <w:ind w:left="0"/>
              <w:contextualSpacing/>
              <w:jc w:val="both"/>
              <w:rPr>
                <w:rFonts w:ascii="Times New Roman" w:hAnsi="Times New Roman"/>
                <w:sz w:val="20"/>
                <w:szCs w:val="20"/>
              </w:rPr>
            </w:pPr>
          </w:p>
        </w:tc>
      </w:tr>
      <w:tr w:rsidR="0007043A" w:rsidRPr="001474D1" w:rsidTr="00176D24">
        <w:tc>
          <w:tcPr>
            <w:tcW w:w="1701" w:type="dxa"/>
            <w:gridSpan w:val="2"/>
            <w:vMerge/>
          </w:tcPr>
          <w:p w:rsidR="0007043A" w:rsidRPr="001474D1" w:rsidRDefault="0007043A" w:rsidP="00176D24">
            <w:pPr>
              <w:pStyle w:val="a3"/>
              <w:ind w:left="0"/>
              <w:contextualSpacing/>
              <w:jc w:val="both"/>
              <w:rPr>
                <w:rFonts w:ascii="Times New Roman" w:hAnsi="Times New Roman"/>
                <w:sz w:val="20"/>
                <w:szCs w:val="20"/>
              </w:rPr>
            </w:pPr>
          </w:p>
        </w:tc>
        <w:tc>
          <w:tcPr>
            <w:tcW w:w="2552" w:type="dxa"/>
            <w:gridSpan w:val="2"/>
          </w:tcPr>
          <w:p w:rsidR="0007043A" w:rsidRPr="001474D1" w:rsidRDefault="0007043A" w:rsidP="00176D24">
            <w:pPr>
              <w:pStyle w:val="a3"/>
              <w:ind w:left="0"/>
              <w:contextualSpacing/>
              <w:jc w:val="both"/>
              <w:rPr>
                <w:rFonts w:ascii="Times New Roman" w:hAnsi="Times New Roman"/>
                <w:sz w:val="20"/>
                <w:szCs w:val="20"/>
              </w:rPr>
            </w:pPr>
            <w:r w:rsidRPr="001474D1">
              <w:rPr>
                <w:rFonts w:ascii="Times New Roman" w:hAnsi="Times New Roman"/>
                <w:sz w:val="20"/>
                <w:szCs w:val="20"/>
              </w:rPr>
              <w:t>Действие жидкости и газа на погруженное в них тело. Архимедова сила.</w:t>
            </w:r>
          </w:p>
        </w:tc>
        <w:tc>
          <w:tcPr>
            <w:tcW w:w="5103" w:type="dxa"/>
          </w:tcPr>
          <w:p w:rsidR="0007043A" w:rsidRPr="001474D1" w:rsidRDefault="0007043A" w:rsidP="00176D24">
            <w:pPr>
              <w:pStyle w:val="a3"/>
              <w:ind w:left="0"/>
              <w:contextualSpacing/>
              <w:jc w:val="both"/>
              <w:rPr>
                <w:rFonts w:ascii="Times New Roman" w:hAnsi="Times New Roman"/>
                <w:sz w:val="20"/>
                <w:szCs w:val="20"/>
              </w:rPr>
            </w:pPr>
            <w:r w:rsidRPr="001474D1">
              <w:rPr>
                <w:rFonts w:ascii="Times New Roman" w:hAnsi="Times New Roman"/>
                <w:sz w:val="20"/>
                <w:szCs w:val="20"/>
              </w:rPr>
              <w:t>Способы очищения водоемов от грязи, масляной пленки на примере реке Миасс.</w:t>
            </w:r>
          </w:p>
        </w:tc>
      </w:tr>
      <w:tr w:rsidR="0007043A" w:rsidRPr="001474D1" w:rsidTr="00176D24">
        <w:tc>
          <w:tcPr>
            <w:tcW w:w="1701" w:type="dxa"/>
            <w:gridSpan w:val="2"/>
            <w:vMerge/>
          </w:tcPr>
          <w:p w:rsidR="0007043A" w:rsidRPr="001474D1" w:rsidRDefault="0007043A" w:rsidP="00176D24">
            <w:pPr>
              <w:pStyle w:val="a3"/>
              <w:ind w:left="0"/>
              <w:contextualSpacing/>
              <w:jc w:val="both"/>
              <w:rPr>
                <w:rFonts w:ascii="Times New Roman" w:hAnsi="Times New Roman"/>
                <w:sz w:val="20"/>
                <w:szCs w:val="20"/>
              </w:rPr>
            </w:pPr>
          </w:p>
        </w:tc>
        <w:tc>
          <w:tcPr>
            <w:tcW w:w="2552" w:type="dxa"/>
            <w:gridSpan w:val="2"/>
          </w:tcPr>
          <w:p w:rsidR="0007043A" w:rsidRPr="001474D1" w:rsidRDefault="0007043A" w:rsidP="00176D24">
            <w:pPr>
              <w:pStyle w:val="a3"/>
              <w:ind w:left="0"/>
              <w:contextualSpacing/>
              <w:jc w:val="both"/>
              <w:rPr>
                <w:rFonts w:ascii="Times New Roman" w:hAnsi="Times New Roman"/>
                <w:sz w:val="20"/>
                <w:szCs w:val="20"/>
              </w:rPr>
            </w:pPr>
            <w:r w:rsidRPr="001474D1">
              <w:rPr>
                <w:rFonts w:ascii="Times New Roman" w:hAnsi="Times New Roman"/>
                <w:sz w:val="20"/>
                <w:szCs w:val="20"/>
              </w:rPr>
              <w:t>Плавание тел, судов. Воздухоплавание.</w:t>
            </w:r>
          </w:p>
        </w:tc>
        <w:tc>
          <w:tcPr>
            <w:tcW w:w="5103" w:type="dxa"/>
          </w:tcPr>
          <w:p w:rsidR="0007043A" w:rsidRPr="001474D1" w:rsidRDefault="0007043A" w:rsidP="00176D24">
            <w:pPr>
              <w:pStyle w:val="a3"/>
              <w:ind w:left="0"/>
              <w:contextualSpacing/>
              <w:jc w:val="both"/>
              <w:rPr>
                <w:rFonts w:ascii="Times New Roman" w:hAnsi="Times New Roman"/>
                <w:sz w:val="20"/>
                <w:szCs w:val="20"/>
              </w:rPr>
            </w:pPr>
            <w:r w:rsidRPr="001474D1">
              <w:rPr>
                <w:rFonts w:ascii="Times New Roman" w:hAnsi="Times New Roman"/>
                <w:sz w:val="20"/>
                <w:szCs w:val="20"/>
              </w:rPr>
              <w:t>Экологически вредные последствия использования водного и воздушного транспорта, на примере работы аэробусов в Баландино (аэропорт г. Челябинска).</w:t>
            </w:r>
          </w:p>
          <w:p w:rsidR="0007043A" w:rsidRPr="001474D1" w:rsidRDefault="0007043A" w:rsidP="00176D24">
            <w:pPr>
              <w:pStyle w:val="a3"/>
              <w:ind w:left="0"/>
              <w:contextualSpacing/>
              <w:jc w:val="both"/>
              <w:rPr>
                <w:rFonts w:ascii="Times New Roman" w:hAnsi="Times New Roman"/>
                <w:sz w:val="20"/>
                <w:szCs w:val="20"/>
              </w:rPr>
            </w:pPr>
            <w:r w:rsidRPr="001474D1">
              <w:rPr>
                <w:rFonts w:ascii="Times New Roman" w:hAnsi="Times New Roman"/>
                <w:sz w:val="20"/>
                <w:szCs w:val="20"/>
              </w:rPr>
              <w:t>Единый мировой воздушный и водный океаны.</w:t>
            </w:r>
          </w:p>
          <w:p w:rsidR="0007043A" w:rsidRPr="001474D1" w:rsidRDefault="0007043A" w:rsidP="00176D24">
            <w:pPr>
              <w:pStyle w:val="a3"/>
              <w:snapToGrid w:val="0"/>
              <w:ind w:left="0"/>
              <w:contextualSpacing/>
              <w:jc w:val="both"/>
              <w:rPr>
                <w:rFonts w:ascii="Times New Roman" w:hAnsi="Times New Roman"/>
                <w:sz w:val="20"/>
                <w:szCs w:val="20"/>
              </w:rPr>
            </w:pPr>
          </w:p>
        </w:tc>
      </w:tr>
      <w:tr w:rsidR="0007043A" w:rsidRPr="001474D1" w:rsidTr="00176D24">
        <w:tc>
          <w:tcPr>
            <w:tcW w:w="1701" w:type="dxa"/>
            <w:gridSpan w:val="2"/>
          </w:tcPr>
          <w:p w:rsidR="0007043A" w:rsidRPr="001474D1" w:rsidRDefault="0007043A" w:rsidP="00176D24">
            <w:pPr>
              <w:pStyle w:val="a3"/>
              <w:ind w:left="0"/>
              <w:contextualSpacing/>
              <w:jc w:val="both"/>
              <w:rPr>
                <w:rFonts w:ascii="Times New Roman" w:hAnsi="Times New Roman"/>
                <w:sz w:val="20"/>
                <w:szCs w:val="20"/>
              </w:rPr>
            </w:pPr>
          </w:p>
        </w:tc>
        <w:tc>
          <w:tcPr>
            <w:tcW w:w="2552" w:type="dxa"/>
            <w:gridSpan w:val="2"/>
          </w:tcPr>
          <w:p w:rsidR="0007043A" w:rsidRPr="001474D1" w:rsidRDefault="0007043A" w:rsidP="00176D24">
            <w:pPr>
              <w:pStyle w:val="a3"/>
              <w:ind w:left="0"/>
              <w:contextualSpacing/>
              <w:jc w:val="both"/>
              <w:rPr>
                <w:rFonts w:ascii="Times New Roman" w:hAnsi="Times New Roman"/>
                <w:sz w:val="20"/>
                <w:szCs w:val="20"/>
              </w:rPr>
            </w:pPr>
            <w:r w:rsidRPr="001474D1">
              <w:rPr>
                <w:rFonts w:ascii="Times New Roman" w:hAnsi="Times New Roman"/>
                <w:sz w:val="20"/>
                <w:szCs w:val="20"/>
              </w:rPr>
              <w:t xml:space="preserve">Плавание тел. </w:t>
            </w:r>
          </w:p>
        </w:tc>
        <w:tc>
          <w:tcPr>
            <w:tcW w:w="5103" w:type="dxa"/>
          </w:tcPr>
          <w:p w:rsidR="0007043A" w:rsidRPr="001474D1" w:rsidRDefault="0007043A" w:rsidP="00176D24">
            <w:pPr>
              <w:pStyle w:val="a3"/>
              <w:ind w:left="0"/>
              <w:contextualSpacing/>
              <w:jc w:val="both"/>
              <w:rPr>
                <w:rFonts w:ascii="Times New Roman" w:hAnsi="Times New Roman"/>
                <w:sz w:val="20"/>
                <w:szCs w:val="20"/>
              </w:rPr>
            </w:pPr>
            <w:r w:rsidRPr="001474D1">
              <w:rPr>
                <w:rFonts w:ascii="Times New Roman" w:hAnsi="Times New Roman"/>
                <w:sz w:val="20"/>
                <w:szCs w:val="20"/>
                <w:u w:val="single"/>
              </w:rPr>
              <w:t>Водоисточники</w:t>
            </w:r>
            <w:r w:rsidRPr="001474D1">
              <w:rPr>
                <w:rFonts w:ascii="Times New Roman" w:hAnsi="Times New Roman"/>
                <w:sz w:val="20"/>
                <w:szCs w:val="20"/>
              </w:rPr>
              <w:t xml:space="preserve"> Челябинской области, качество питьевой воды. Проблема </w:t>
            </w:r>
            <w:proofErr w:type="spellStart"/>
            <w:r w:rsidRPr="001474D1">
              <w:rPr>
                <w:rFonts w:ascii="Times New Roman" w:hAnsi="Times New Roman"/>
                <w:sz w:val="20"/>
                <w:szCs w:val="20"/>
              </w:rPr>
              <w:t>Шершневского</w:t>
            </w:r>
            <w:proofErr w:type="spellEnd"/>
            <w:r w:rsidRPr="001474D1">
              <w:rPr>
                <w:rFonts w:ascii="Times New Roman" w:hAnsi="Times New Roman"/>
                <w:sz w:val="20"/>
                <w:szCs w:val="20"/>
              </w:rPr>
              <w:t xml:space="preserve"> и </w:t>
            </w:r>
            <w:proofErr w:type="spellStart"/>
            <w:r w:rsidRPr="001474D1">
              <w:rPr>
                <w:rFonts w:ascii="Times New Roman" w:hAnsi="Times New Roman"/>
                <w:sz w:val="20"/>
                <w:szCs w:val="20"/>
              </w:rPr>
              <w:t>Аргазианского</w:t>
            </w:r>
            <w:proofErr w:type="spellEnd"/>
            <w:r w:rsidRPr="001474D1">
              <w:rPr>
                <w:rFonts w:ascii="Times New Roman" w:hAnsi="Times New Roman"/>
                <w:sz w:val="20"/>
                <w:szCs w:val="20"/>
              </w:rPr>
              <w:t xml:space="preserve"> </w:t>
            </w:r>
            <w:proofErr w:type="spellStart"/>
            <w:r w:rsidRPr="001474D1">
              <w:rPr>
                <w:rFonts w:ascii="Times New Roman" w:hAnsi="Times New Roman"/>
                <w:sz w:val="20"/>
                <w:szCs w:val="20"/>
              </w:rPr>
              <w:t>водохранилищей</w:t>
            </w:r>
            <w:proofErr w:type="spellEnd"/>
            <w:r w:rsidRPr="001474D1">
              <w:rPr>
                <w:rFonts w:ascii="Times New Roman" w:hAnsi="Times New Roman"/>
                <w:sz w:val="20"/>
                <w:szCs w:val="20"/>
              </w:rPr>
              <w:t>.</w:t>
            </w:r>
          </w:p>
          <w:p w:rsidR="0007043A" w:rsidRPr="001474D1" w:rsidRDefault="0007043A" w:rsidP="00176D24">
            <w:pPr>
              <w:pStyle w:val="a3"/>
              <w:snapToGrid w:val="0"/>
              <w:ind w:left="0"/>
              <w:contextualSpacing/>
              <w:jc w:val="both"/>
              <w:rPr>
                <w:rFonts w:ascii="Times New Roman" w:hAnsi="Times New Roman"/>
                <w:sz w:val="20"/>
                <w:szCs w:val="20"/>
              </w:rPr>
            </w:pPr>
          </w:p>
        </w:tc>
      </w:tr>
      <w:tr w:rsidR="0007043A" w:rsidRPr="001474D1" w:rsidTr="00176D24">
        <w:tc>
          <w:tcPr>
            <w:tcW w:w="1701" w:type="dxa"/>
            <w:gridSpan w:val="2"/>
            <w:vMerge w:val="restart"/>
          </w:tcPr>
          <w:p w:rsidR="0007043A" w:rsidRPr="001474D1" w:rsidRDefault="0007043A" w:rsidP="00176D24">
            <w:pPr>
              <w:pStyle w:val="a3"/>
              <w:ind w:left="0"/>
              <w:contextualSpacing/>
              <w:jc w:val="both"/>
              <w:rPr>
                <w:rFonts w:ascii="Times New Roman" w:hAnsi="Times New Roman"/>
                <w:sz w:val="20"/>
                <w:szCs w:val="20"/>
              </w:rPr>
            </w:pPr>
            <w:r w:rsidRPr="001474D1">
              <w:rPr>
                <w:rFonts w:ascii="Times New Roman" w:hAnsi="Times New Roman"/>
                <w:sz w:val="20"/>
                <w:szCs w:val="20"/>
              </w:rPr>
              <w:t>Работа и мощность. Энергия</w:t>
            </w:r>
          </w:p>
        </w:tc>
        <w:tc>
          <w:tcPr>
            <w:tcW w:w="2552" w:type="dxa"/>
            <w:gridSpan w:val="2"/>
          </w:tcPr>
          <w:p w:rsidR="0007043A" w:rsidRPr="001474D1" w:rsidRDefault="0007043A" w:rsidP="00176D24">
            <w:pPr>
              <w:pStyle w:val="a3"/>
              <w:ind w:left="0"/>
              <w:contextualSpacing/>
              <w:jc w:val="both"/>
              <w:rPr>
                <w:rFonts w:ascii="Times New Roman" w:hAnsi="Times New Roman"/>
                <w:sz w:val="20"/>
                <w:szCs w:val="20"/>
              </w:rPr>
            </w:pPr>
            <w:r w:rsidRPr="001474D1">
              <w:rPr>
                <w:rFonts w:ascii="Times New Roman" w:hAnsi="Times New Roman"/>
                <w:sz w:val="20"/>
                <w:szCs w:val="20"/>
              </w:rPr>
              <w:t>Простые механизмы.</w:t>
            </w:r>
          </w:p>
        </w:tc>
        <w:tc>
          <w:tcPr>
            <w:tcW w:w="5103" w:type="dxa"/>
          </w:tcPr>
          <w:p w:rsidR="0007043A" w:rsidRPr="001474D1" w:rsidRDefault="0007043A" w:rsidP="00176D24">
            <w:pPr>
              <w:pStyle w:val="a3"/>
              <w:ind w:left="0"/>
              <w:contextualSpacing/>
              <w:jc w:val="both"/>
              <w:rPr>
                <w:rFonts w:ascii="Times New Roman" w:hAnsi="Times New Roman"/>
                <w:sz w:val="20"/>
                <w:szCs w:val="20"/>
              </w:rPr>
            </w:pPr>
            <w:r w:rsidRPr="001474D1">
              <w:rPr>
                <w:rFonts w:ascii="Times New Roman" w:hAnsi="Times New Roman"/>
                <w:sz w:val="20"/>
                <w:szCs w:val="20"/>
              </w:rPr>
              <w:t>Экологическая безопасность различных механизмов на примере использования устройств подъемного крана, на ближайшей стройке к школе Курчатовского района г. Челябинска</w:t>
            </w:r>
          </w:p>
          <w:p w:rsidR="0007043A" w:rsidRPr="001474D1" w:rsidRDefault="0007043A" w:rsidP="00176D24">
            <w:pPr>
              <w:pStyle w:val="a3"/>
              <w:ind w:left="0"/>
              <w:contextualSpacing/>
              <w:jc w:val="both"/>
              <w:rPr>
                <w:rFonts w:ascii="Times New Roman" w:hAnsi="Times New Roman"/>
                <w:sz w:val="20"/>
                <w:szCs w:val="20"/>
              </w:rPr>
            </w:pPr>
          </w:p>
        </w:tc>
      </w:tr>
      <w:tr w:rsidR="0007043A" w:rsidRPr="001474D1" w:rsidTr="00176D24">
        <w:tc>
          <w:tcPr>
            <w:tcW w:w="1701" w:type="dxa"/>
            <w:gridSpan w:val="2"/>
            <w:vMerge/>
          </w:tcPr>
          <w:p w:rsidR="0007043A" w:rsidRPr="001474D1" w:rsidRDefault="0007043A" w:rsidP="00176D24">
            <w:pPr>
              <w:pStyle w:val="a3"/>
              <w:ind w:left="0"/>
              <w:contextualSpacing/>
              <w:jc w:val="both"/>
              <w:rPr>
                <w:rFonts w:ascii="Times New Roman" w:hAnsi="Times New Roman"/>
                <w:sz w:val="20"/>
                <w:szCs w:val="20"/>
              </w:rPr>
            </w:pPr>
          </w:p>
        </w:tc>
        <w:tc>
          <w:tcPr>
            <w:tcW w:w="2552" w:type="dxa"/>
            <w:gridSpan w:val="2"/>
          </w:tcPr>
          <w:p w:rsidR="0007043A" w:rsidRPr="001474D1" w:rsidRDefault="0007043A" w:rsidP="00176D24">
            <w:pPr>
              <w:pStyle w:val="a3"/>
              <w:ind w:left="0"/>
              <w:contextualSpacing/>
              <w:jc w:val="both"/>
              <w:rPr>
                <w:rFonts w:ascii="Times New Roman" w:hAnsi="Times New Roman"/>
                <w:sz w:val="20"/>
                <w:szCs w:val="20"/>
              </w:rPr>
            </w:pPr>
            <w:r w:rsidRPr="001474D1">
              <w:rPr>
                <w:rFonts w:ascii="Times New Roman" w:hAnsi="Times New Roman"/>
                <w:sz w:val="20"/>
                <w:szCs w:val="20"/>
              </w:rPr>
              <w:t>Рычаг.  Условия равновесия рычага. Момент силы.</w:t>
            </w:r>
          </w:p>
        </w:tc>
        <w:tc>
          <w:tcPr>
            <w:tcW w:w="5103" w:type="dxa"/>
          </w:tcPr>
          <w:p w:rsidR="0007043A" w:rsidRPr="001474D1" w:rsidRDefault="0007043A" w:rsidP="00176D24">
            <w:pPr>
              <w:pStyle w:val="a3"/>
              <w:ind w:left="0"/>
              <w:contextualSpacing/>
              <w:jc w:val="both"/>
              <w:rPr>
                <w:rFonts w:ascii="Times New Roman" w:hAnsi="Times New Roman"/>
                <w:sz w:val="20"/>
                <w:szCs w:val="20"/>
              </w:rPr>
            </w:pPr>
            <w:r w:rsidRPr="001474D1">
              <w:rPr>
                <w:rFonts w:ascii="Times New Roman" w:hAnsi="Times New Roman"/>
                <w:sz w:val="20"/>
                <w:szCs w:val="20"/>
              </w:rPr>
              <w:t>Понятие равновесия в экологическом смысле. (на примере использования рычага на предприятиях г. Челябинска).</w:t>
            </w:r>
          </w:p>
          <w:p w:rsidR="0007043A" w:rsidRPr="001474D1" w:rsidRDefault="0007043A" w:rsidP="00176D24">
            <w:pPr>
              <w:pStyle w:val="a3"/>
              <w:ind w:left="0"/>
              <w:contextualSpacing/>
              <w:jc w:val="both"/>
              <w:rPr>
                <w:rFonts w:ascii="Times New Roman" w:hAnsi="Times New Roman"/>
                <w:sz w:val="20"/>
                <w:szCs w:val="20"/>
              </w:rPr>
            </w:pPr>
          </w:p>
        </w:tc>
      </w:tr>
      <w:tr w:rsidR="0007043A" w:rsidRPr="001474D1" w:rsidTr="00176D24">
        <w:tc>
          <w:tcPr>
            <w:tcW w:w="1701" w:type="dxa"/>
            <w:gridSpan w:val="2"/>
            <w:vMerge/>
          </w:tcPr>
          <w:p w:rsidR="0007043A" w:rsidRPr="001474D1" w:rsidRDefault="0007043A" w:rsidP="00176D24">
            <w:pPr>
              <w:pStyle w:val="a3"/>
              <w:ind w:left="0"/>
              <w:contextualSpacing/>
              <w:jc w:val="both"/>
              <w:rPr>
                <w:rFonts w:ascii="Times New Roman" w:hAnsi="Times New Roman"/>
                <w:sz w:val="20"/>
                <w:szCs w:val="20"/>
              </w:rPr>
            </w:pPr>
          </w:p>
        </w:tc>
        <w:tc>
          <w:tcPr>
            <w:tcW w:w="2552" w:type="dxa"/>
            <w:gridSpan w:val="2"/>
          </w:tcPr>
          <w:p w:rsidR="0007043A" w:rsidRPr="001474D1" w:rsidRDefault="0007043A" w:rsidP="00176D24">
            <w:pPr>
              <w:pStyle w:val="a3"/>
              <w:ind w:left="0"/>
              <w:contextualSpacing/>
              <w:jc w:val="both"/>
              <w:rPr>
                <w:rFonts w:ascii="Times New Roman" w:hAnsi="Times New Roman"/>
                <w:sz w:val="20"/>
                <w:szCs w:val="20"/>
              </w:rPr>
            </w:pPr>
            <w:r w:rsidRPr="001474D1">
              <w:rPr>
                <w:rFonts w:ascii="Times New Roman" w:hAnsi="Times New Roman"/>
                <w:sz w:val="20"/>
                <w:szCs w:val="20"/>
              </w:rPr>
              <w:t xml:space="preserve">Энергия. Потенциальная и кинетическая энергия. </w:t>
            </w:r>
          </w:p>
        </w:tc>
        <w:tc>
          <w:tcPr>
            <w:tcW w:w="5103" w:type="dxa"/>
          </w:tcPr>
          <w:p w:rsidR="0007043A" w:rsidRPr="001474D1" w:rsidRDefault="0007043A" w:rsidP="00176D24">
            <w:pPr>
              <w:pStyle w:val="a3"/>
              <w:ind w:left="0"/>
              <w:contextualSpacing/>
              <w:jc w:val="both"/>
              <w:rPr>
                <w:rFonts w:ascii="Times New Roman" w:hAnsi="Times New Roman"/>
                <w:sz w:val="20"/>
                <w:szCs w:val="20"/>
              </w:rPr>
            </w:pPr>
            <w:r w:rsidRPr="001474D1">
              <w:rPr>
                <w:rFonts w:ascii="Times New Roman" w:hAnsi="Times New Roman"/>
                <w:sz w:val="20"/>
                <w:szCs w:val="20"/>
              </w:rPr>
              <w:t>Связь прогресса человеческой цивилизации с энергопотреблением Челябинска. Проблема энергодефицита в г. Челябинске.</w:t>
            </w:r>
          </w:p>
          <w:p w:rsidR="0007043A" w:rsidRPr="001474D1" w:rsidRDefault="0007043A" w:rsidP="00176D24">
            <w:pPr>
              <w:pStyle w:val="a3"/>
              <w:ind w:left="0"/>
              <w:contextualSpacing/>
              <w:jc w:val="both"/>
              <w:rPr>
                <w:rFonts w:ascii="Times New Roman" w:hAnsi="Times New Roman"/>
                <w:sz w:val="20"/>
                <w:szCs w:val="20"/>
              </w:rPr>
            </w:pPr>
          </w:p>
        </w:tc>
      </w:tr>
      <w:tr w:rsidR="0007043A" w:rsidRPr="001474D1" w:rsidTr="00176D24">
        <w:tc>
          <w:tcPr>
            <w:tcW w:w="1701" w:type="dxa"/>
            <w:gridSpan w:val="2"/>
          </w:tcPr>
          <w:p w:rsidR="0007043A" w:rsidRPr="001474D1" w:rsidRDefault="0007043A" w:rsidP="00176D24">
            <w:pPr>
              <w:pStyle w:val="a3"/>
              <w:ind w:left="0"/>
              <w:contextualSpacing/>
              <w:jc w:val="both"/>
              <w:rPr>
                <w:rFonts w:ascii="Times New Roman" w:hAnsi="Times New Roman"/>
                <w:sz w:val="20"/>
                <w:szCs w:val="20"/>
              </w:rPr>
            </w:pPr>
          </w:p>
        </w:tc>
        <w:tc>
          <w:tcPr>
            <w:tcW w:w="2552" w:type="dxa"/>
            <w:gridSpan w:val="2"/>
          </w:tcPr>
          <w:p w:rsidR="0007043A" w:rsidRPr="001474D1" w:rsidRDefault="0007043A" w:rsidP="00176D24">
            <w:pPr>
              <w:pStyle w:val="a3"/>
              <w:ind w:left="0"/>
              <w:contextualSpacing/>
              <w:jc w:val="both"/>
              <w:rPr>
                <w:rFonts w:ascii="Times New Roman" w:hAnsi="Times New Roman"/>
                <w:sz w:val="20"/>
                <w:szCs w:val="20"/>
              </w:rPr>
            </w:pPr>
            <w:r w:rsidRPr="001474D1">
              <w:rPr>
                <w:rFonts w:ascii="Times New Roman" w:hAnsi="Times New Roman"/>
                <w:sz w:val="20"/>
                <w:szCs w:val="20"/>
              </w:rPr>
              <w:t xml:space="preserve">Превращение одного вида  механической энергии в другой. </w:t>
            </w:r>
          </w:p>
        </w:tc>
        <w:tc>
          <w:tcPr>
            <w:tcW w:w="5103" w:type="dxa"/>
          </w:tcPr>
          <w:p w:rsidR="0007043A" w:rsidRPr="001474D1" w:rsidRDefault="0007043A" w:rsidP="00176D24">
            <w:pPr>
              <w:pStyle w:val="a3"/>
              <w:ind w:left="0"/>
              <w:contextualSpacing/>
              <w:jc w:val="both"/>
              <w:rPr>
                <w:rFonts w:ascii="Times New Roman" w:hAnsi="Times New Roman"/>
                <w:sz w:val="20"/>
                <w:szCs w:val="20"/>
              </w:rPr>
            </w:pPr>
            <w:r w:rsidRPr="001474D1">
              <w:rPr>
                <w:rFonts w:ascii="Times New Roman" w:hAnsi="Times New Roman"/>
                <w:sz w:val="20"/>
                <w:szCs w:val="20"/>
              </w:rPr>
              <w:t>Использование энергии рек и ветра на территории Челябинской области. Использование энергии движущейся воды, гидроэнергетические ресурсы Челябинской области.</w:t>
            </w:r>
          </w:p>
        </w:tc>
      </w:tr>
      <w:tr w:rsidR="0007043A" w:rsidRPr="001474D1" w:rsidTr="00176D24">
        <w:tc>
          <w:tcPr>
            <w:tcW w:w="9356" w:type="dxa"/>
            <w:gridSpan w:val="5"/>
            <w:tcBorders>
              <w:top w:val="single" w:sz="4" w:space="0" w:color="000000"/>
              <w:left w:val="single" w:sz="4" w:space="0" w:color="000000"/>
              <w:bottom w:val="single" w:sz="4" w:space="0" w:color="000000"/>
              <w:right w:val="single" w:sz="4" w:space="0" w:color="000000"/>
            </w:tcBorders>
          </w:tcPr>
          <w:p w:rsidR="0007043A" w:rsidRPr="001474D1" w:rsidRDefault="0007043A" w:rsidP="00176D24">
            <w:pPr>
              <w:pStyle w:val="a3"/>
              <w:ind w:left="0"/>
              <w:jc w:val="both"/>
              <w:rPr>
                <w:rFonts w:ascii="Times New Roman" w:hAnsi="Times New Roman"/>
                <w:sz w:val="20"/>
                <w:szCs w:val="20"/>
                <w:lang w:eastAsia="ar-SA"/>
              </w:rPr>
            </w:pPr>
            <w:r w:rsidRPr="001474D1">
              <w:rPr>
                <w:rFonts w:ascii="Times New Roman" w:hAnsi="Times New Roman"/>
                <w:b/>
                <w:sz w:val="20"/>
                <w:szCs w:val="20"/>
              </w:rPr>
              <w:t>8 класс</w:t>
            </w:r>
          </w:p>
        </w:tc>
      </w:tr>
      <w:tr w:rsidR="0007043A" w:rsidRPr="001474D1" w:rsidTr="00176D24">
        <w:tc>
          <w:tcPr>
            <w:tcW w:w="1560" w:type="dxa"/>
            <w:vMerge w:val="restart"/>
            <w:tcBorders>
              <w:top w:val="single" w:sz="4" w:space="0" w:color="000000"/>
              <w:left w:val="single" w:sz="4" w:space="0" w:color="000000"/>
              <w:bottom w:val="single" w:sz="4" w:space="0" w:color="000000"/>
              <w:right w:val="single" w:sz="4" w:space="0" w:color="000000"/>
            </w:tcBorders>
            <w:hideMark/>
          </w:tcPr>
          <w:p w:rsidR="0007043A" w:rsidRPr="001474D1" w:rsidRDefault="0007043A" w:rsidP="00176D24">
            <w:pPr>
              <w:pStyle w:val="a3"/>
              <w:ind w:left="0"/>
              <w:jc w:val="both"/>
              <w:rPr>
                <w:rFonts w:ascii="Times New Roman" w:hAnsi="Times New Roman"/>
                <w:sz w:val="20"/>
                <w:szCs w:val="20"/>
                <w:lang w:eastAsia="ar-SA"/>
              </w:rPr>
            </w:pPr>
            <w:r w:rsidRPr="001474D1">
              <w:rPr>
                <w:rFonts w:ascii="Times New Roman" w:hAnsi="Times New Roman"/>
                <w:sz w:val="20"/>
                <w:szCs w:val="20"/>
              </w:rPr>
              <w:t>Тепловые явления.</w:t>
            </w:r>
          </w:p>
        </w:tc>
        <w:tc>
          <w:tcPr>
            <w:tcW w:w="2693" w:type="dxa"/>
            <w:gridSpan w:val="3"/>
            <w:tcBorders>
              <w:top w:val="single" w:sz="4" w:space="0" w:color="000000"/>
              <w:left w:val="single" w:sz="4" w:space="0" w:color="000000"/>
              <w:bottom w:val="single" w:sz="4" w:space="0" w:color="000000"/>
              <w:right w:val="single" w:sz="4" w:space="0" w:color="000000"/>
            </w:tcBorders>
            <w:hideMark/>
          </w:tcPr>
          <w:p w:rsidR="0007043A" w:rsidRPr="001474D1" w:rsidRDefault="0007043A" w:rsidP="00176D24">
            <w:pPr>
              <w:pStyle w:val="a3"/>
              <w:ind w:left="0"/>
              <w:jc w:val="both"/>
              <w:rPr>
                <w:rFonts w:ascii="Times New Roman" w:hAnsi="Times New Roman"/>
                <w:sz w:val="20"/>
                <w:szCs w:val="20"/>
                <w:lang w:eastAsia="ar-SA"/>
              </w:rPr>
            </w:pPr>
            <w:r w:rsidRPr="001474D1">
              <w:rPr>
                <w:rFonts w:ascii="Times New Roman" w:hAnsi="Times New Roman"/>
                <w:sz w:val="20"/>
                <w:szCs w:val="20"/>
              </w:rPr>
              <w:t>Тепловое движение. Температура.</w:t>
            </w:r>
          </w:p>
        </w:tc>
        <w:tc>
          <w:tcPr>
            <w:tcW w:w="5103" w:type="dxa"/>
            <w:tcBorders>
              <w:top w:val="single" w:sz="4" w:space="0" w:color="000000"/>
              <w:left w:val="single" w:sz="4" w:space="0" w:color="000000"/>
              <w:bottom w:val="single" w:sz="4" w:space="0" w:color="000000"/>
              <w:right w:val="single" w:sz="4" w:space="0" w:color="000000"/>
            </w:tcBorders>
            <w:hideMark/>
          </w:tcPr>
          <w:p w:rsidR="0007043A" w:rsidRPr="001474D1" w:rsidRDefault="0007043A" w:rsidP="00176D24">
            <w:pPr>
              <w:pStyle w:val="a3"/>
              <w:ind w:left="0"/>
              <w:jc w:val="both"/>
              <w:rPr>
                <w:rFonts w:ascii="Times New Roman" w:hAnsi="Times New Roman"/>
                <w:sz w:val="20"/>
                <w:szCs w:val="20"/>
                <w:lang w:eastAsia="ar-SA"/>
              </w:rPr>
            </w:pPr>
            <w:r w:rsidRPr="001474D1">
              <w:rPr>
                <w:rFonts w:ascii="Times New Roman" w:hAnsi="Times New Roman"/>
                <w:sz w:val="20"/>
                <w:szCs w:val="20"/>
              </w:rPr>
              <w:t xml:space="preserve">Температура как главный экологический фактор на территории Челябинской области. </w:t>
            </w:r>
          </w:p>
        </w:tc>
      </w:tr>
      <w:tr w:rsidR="0007043A" w:rsidRPr="001474D1" w:rsidTr="00176D24">
        <w:tc>
          <w:tcPr>
            <w:tcW w:w="1560" w:type="dxa"/>
            <w:vMerge/>
            <w:tcBorders>
              <w:top w:val="single" w:sz="4" w:space="0" w:color="000000"/>
              <w:left w:val="single" w:sz="4" w:space="0" w:color="000000"/>
              <w:bottom w:val="single" w:sz="4" w:space="0" w:color="000000"/>
              <w:right w:val="single" w:sz="4" w:space="0" w:color="000000"/>
            </w:tcBorders>
            <w:vAlign w:val="center"/>
            <w:hideMark/>
          </w:tcPr>
          <w:p w:rsidR="0007043A" w:rsidRPr="001474D1" w:rsidRDefault="0007043A" w:rsidP="00176D24">
            <w:pPr>
              <w:jc w:val="both"/>
              <w:rPr>
                <w:rFonts w:ascii="Times New Roman" w:eastAsia="Times New Roman" w:hAnsi="Times New Roman"/>
                <w:sz w:val="20"/>
                <w:szCs w:val="20"/>
                <w:lang w:eastAsia="ar-SA"/>
              </w:rPr>
            </w:pPr>
          </w:p>
        </w:tc>
        <w:tc>
          <w:tcPr>
            <w:tcW w:w="2693" w:type="dxa"/>
            <w:gridSpan w:val="3"/>
            <w:tcBorders>
              <w:top w:val="single" w:sz="4" w:space="0" w:color="000000"/>
              <w:left w:val="single" w:sz="4" w:space="0" w:color="000000"/>
              <w:bottom w:val="single" w:sz="4" w:space="0" w:color="000000"/>
              <w:right w:val="single" w:sz="4" w:space="0" w:color="000000"/>
            </w:tcBorders>
            <w:hideMark/>
          </w:tcPr>
          <w:p w:rsidR="0007043A" w:rsidRPr="001474D1" w:rsidRDefault="0007043A" w:rsidP="00176D24">
            <w:pPr>
              <w:pStyle w:val="a3"/>
              <w:ind w:left="0"/>
              <w:jc w:val="both"/>
              <w:rPr>
                <w:rFonts w:ascii="Times New Roman" w:hAnsi="Times New Roman"/>
                <w:sz w:val="20"/>
                <w:szCs w:val="20"/>
                <w:lang w:eastAsia="ar-SA"/>
              </w:rPr>
            </w:pPr>
            <w:r w:rsidRPr="001474D1">
              <w:rPr>
                <w:rFonts w:ascii="Times New Roman" w:hAnsi="Times New Roman"/>
                <w:sz w:val="20"/>
                <w:szCs w:val="20"/>
              </w:rPr>
              <w:t>Теплопроводность. Конвекция. Излучение.</w:t>
            </w:r>
          </w:p>
        </w:tc>
        <w:tc>
          <w:tcPr>
            <w:tcW w:w="5103" w:type="dxa"/>
            <w:tcBorders>
              <w:top w:val="single" w:sz="4" w:space="0" w:color="000000"/>
              <w:left w:val="single" w:sz="4" w:space="0" w:color="000000"/>
              <w:bottom w:val="single" w:sz="4" w:space="0" w:color="000000"/>
              <w:right w:val="single" w:sz="4" w:space="0" w:color="000000"/>
            </w:tcBorders>
            <w:hideMark/>
          </w:tcPr>
          <w:p w:rsidR="0007043A" w:rsidRPr="001474D1" w:rsidRDefault="0007043A" w:rsidP="00176D24">
            <w:pPr>
              <w:pStyle w:val="a3"/>
              <w:ind w:left="0"/>
              <w:jc w:val="both"/>
              <w:rPr>
                <w:rFonts w:ascii="Times New Roman" w:hAnsi="Times New Roman"/>
                <w:sz w:val="20"/>
                <w:szCs w:val="20"/>
                <w:lang w:eastAsia="ar-SA"/>
              </w:rPr>
            </w:pPr>
            <w:r w:rsidRPr="001474D1">
              <w:rPr>
                <w:rFonts w:ascii="Times New Roman" w:hAnsi="Times New Roman"/>
                <w:sz w:val="20"/>
                <w:szCs w:val="20"/>
              </w:rPr>
              <w:t xml:space="preserve">Образование конвекционных потоков в промышленных зонах Челябинской области. </w:t>
            </w:r>
          </w:p>
        </w:tc>
      </w:tr>
      <w:tr w:rsidR="0007043A" w:rsidRPr="001474D1" w:rsidTr="00176D24">
        <w:tc>
          <w:tcPr>
            <w:tcW w:w="1560" w:type="dxa"/>
            <w:vMerge/>
            <w:tcBorders>
              <w:top w:val="single" w:sz="4" w:space="0" w:color="000000"/>
              <w:left w:val="single" w:sz="4" w:space="0" w:color="000000"/>
              <w:bottom w:val="single" w:sz="4" w:space="0" w:color="000000"/>
              <w:right w:val="single" w:sz="4" w:space="0" w:color="000000"/>
            </w:tcBorders>
            <w:vAlign w:val="center"/>
            <w:hideMark/>
          </w:tcPr>
          <w:p w:rsidR="0007043A" w:rsidRPr="001474D1" w:rsidRDefault="0007043A" w:rsidP="00176D24">
            <w:pPr>
              <w:jc w:val="both"/>
              <w:rPr>
                <w:rFonts w:ascii="Times New Roman" w:eastAsia="Times New Roman" w:hAnsi="Times New Roman"/>
                <w:sz w:val="20"/>
                <w:szCs w:val="20"/>
                <w:lang w:eastAsia="ar-SA"/>
              </w:rPr>
            </w:pPr>
          </w:p>
        </w:tc>
        <w:tc>
          <w:tcPr>
            <w:tcW w:w="2693" w:type="dxa"/>
            <w:gridSpan w:val="3"/>
            <w:tcBorders>
              <w:top w:val="single" w:sz="4" w:space="0" w:color="000000"/>
              <w:left w:val="single" w:sz="4" w:space="0" w:color="000000"/>
              <w:bottom w:val="single" w:sz="4" w:space="0" w:color="000000"/>
              <w:right w:val="single" w:sz="4" w:space="0" w:color="000000"/>
            </w:tcBorders>
            <w:hideMark/>
          </w:tcPr>
          <w:p w:rsidR="0007043A" w:rsidRPr="001474D1" w:rsidRDefault="0007043A" w:rsidP="00176D24">
            <w:pPr>
              <w:pStyle w:val="a3"/>
              <w:ind w:left="0"/>
              <w:jc w:val="both"/>
              <w:rPr>
                <w:rFonts w:ascii="Times New Roman" w:hAnsi="Times New Roman"/>
                <w:sz w:val="20"/>
                <w:szCs w:val="20"/>
                <w:lang w:eastAsia="ar-SA"/>
              </w:rPr>
            </w:pPr>
            <w:r w:rsidRPr="001474D1">
              <w:rPr>
                <w:rFonts w:ascii="Times New Roman" w:hAnsi="Times New Roman"/>
                <w:sz w:val="20"/>
                <w:szCs w:val="20"/>
              </w:rPr>
              <w:t>Энергия топлива. Удельная теплота сгорания топлива.</w:t>
            </w:r>
          </w:p>
        </w:tc>
        <w:tc>
          <w:tcPr>
            <w:tcW w:w="5103" w:type="dxa"/>
            <w:tcBorders>
              <w:top w:val="single" w:sz="4" w:space="0" w:color="000000"/>
              <w:left w:val="single" w:sz="4" w:space="0" w:color="000000"/>
              <w:bottom w:val="single" w:sz="4" w:space="0" w:color="000000"/>
              <w:right w:val="single" w:sz="4" w:space="0" w:color="000000"/>
            </w:tcBorders>
            <w:hideMark/>
          </w:tcPr>
          <w:p w:rsidR="0007043A" w:rsidRPr="001474D1" w:rsidRDefault="0007043A" w:rsidP="00176D24">
            <w:pPr>
              <w:pStyle w:val="a3"/>
              <w:ind w:left="0"/>
              <w:jc w:val="both"/>
              <w:rPr>
                <w:rFonts w:ascii="Times New Roman" w:hAnsi="Times New Roman"/>
                <w:sz w:val="20"/>
                <w:szCs w:val="20"/>
                <w:lang w:eastAsia="ar-SA"/>
              </w:rPr>
            </w:pPr>
            <w:r w:rsidRPr="001474D1">
              <w:rPr>
                <w:rFonts w:ascii="Times New Roman" w:hAnsi="Times New Roman"/>
                <w:sz w:val="20"/>
                <w:szCs w:val="20"/>
              </w:rPr>
              <w:t>Экономичные и экологически чистые виды топлива, применяемые на предприятиях Челябинской области.</w:t>
            </w:r>
          </w:p>
        </w:tc>
      </w:tr>
      <w:tr w:rsidR="0007043A" w:rsidRPr="001474D1" w:rsidTr="00176D24">
        <w:tc>
          <w:tcPr>
            <w:tcW w:w="1560" w:type="dxa"/>
            <w:vMerge/>
            <w:tcBorders>
              <w:top w:val="single" w:sz="4" w:space="0" w:color="000000"/>
              <w:left w:val="single" w:sz="4" w:space="0" w:color="000000"/>
              <w:bottom w:val="single" w:sz="4" w:space="0" w:color="000000"/>
              <w:right w:val="single" w:sz="4" w:space="0" w:color="000000"/>
            </w:tcBorders>
            <w:vAlign w:val="center"/>
            <w:hideMark/>
          </w:tcPr>
          <w:p w:rsidR="0007043A" w:rsidRPr="001474D1" w:rsidRDefault="0007043A" w:rsidP="00176D24">
            <w:pPr>
              <w:jc w:val="both"/>
              <w:rPr>
                <w:rFonts w:ascii="Times New Roman" w:eastAsia="Times New Roman" w:hAnsi="Times New Roman"/>
                <w:sz w:val="20"/>
                <w:szCs w:val="20"/>
                <w:lang w:eastAsia="ar-SA"/>
              </w:rPr>
            </w:pPr>
          </w:p>
        </w:tc>
        <w:tc>
          <w:tcPr>
            <w:tcW w:w="2693" w:type="dxa"/>
            <w:gridSpan w:val="3"/>
            <w:tcBorders>
              <w:top w:val="single" w:sz="4" w:space="0" w:color="000000"/>
              <w:left w:val="single" w:sz="4" w:space="0" w:color="000000"/>
              <w:bottom w:val="single" w:sz="4" w:space="0" w:color="000000"/>
              <w:right w:val="single" w:sz="4" w:space="0" w:color="000000"/>
            </w:tcBorders>
            <w:hideMark/>
          </w:tcPr>
          <w:p w:rsidR="0007043A" w:rsidRPr="001474D1" w:rsidRDefault="0007043A" w:rsidP="00176D24">
            <w:pPr>
              <w:pStyle w:val="a3"/>
              <w:ind w:left="0"/>
              <w:jc w:val="both"/>
              <w:rPr>
                <w:rFonts w:ascii="Times New Roman" w:hAnsi="Times New Roman"/>
                <w:sz w:val="20"/>
                <w:szCs w:val="20"/>
                <w:lang w:eastAsia="ar-SA"/>
              </w:rPr>
            </w:pPr>
            <w:r w:rsidRPr="001474D1">
              <w:rPr>
                <w:rFonts w:ascii="Times New Roman" w:hAnsi="Times New Roman"/>
                <w:sz w:val="20"/>
                <w:szCs w:val="20"/>
              </w:rPr>
              <w:t>Испарение. Парообразование. Насыщенный и ненасыщенный пар.</w:t>
            </w:r>
          </w:p>
        </w:tc>
        <w:tc>
          <w:tcPr>
            <w:tcW w:w="5103" w:type="dxa"/>
            <w:tcBorders>
              <w:top w:val="single" w:sz="4" w:space="0" w:color="000000"/>
              <w:left w:val="single" w:sz="4" w:space="0" w:color="000000"/>
              <w:bottom w:val="single" w:sz="4" w:space="0" w:color="000000"/>
              <w:right w:val="single" w:sz="4" w:space="0" w:color="000000"/>
            </w:tcBorders>
            <w:hideMark/>
          </w:tcPr>
          <w:p w:rsidR="0007043A" w:rsidRPr="001474D1" w:rsidRDefault="0007043A" w:rsidP="00176D24">
            <w:pPr>
              <w:pStyle w:val="a3"/>
              <w:ind w:left="0"/>
              <w:jc w:val="both"/>
              <w:rPr>
                <w:rFonts w:ascii="Times New Roman" w:hAnsi="Times New Roman"/>
                <w:sz w:val="20"/>
                <w:szCs w:val="20"/>
                <w:lang w:eastAsia="ar-SA"/>
              </w:rPr>
            </w:pPr>
            <w:r w:rsidRPr="001474D1">
              <w:rPr>
                <w:rFonts w:ascii="Times New Roman" w:hAnsi="Times New Roman"/>
                <w:sz w:val="20"/>
                <w:szCs w:val="20"/>
              </w:rPr>
              <w:t>Возможное образование кислотных дождей в г.Челябинске.</w:t>
            </w:r>
          </w:p>
        </w:tc>
      </w:tr>
      <w:tr w:rsidR="0007043A" w:rsidRPr="001474D1" w:rsidTr="00176D24">
        <w:tc>
          <w:tcPr>
            <w:tcW w:w="1560" w:type="dxa"/>
            <w:vMerge/>
            <w:tcBorders>
              <w:top w:val="single" w:sz="4" w:space="0" w:color="000000"/>
              <w:left w:val="single" w:sz="4" w:space="0" w:color="000000"/>
              <w:bottom w:val="single" w:sz="4" w:space="0" w:color="000000"/>
              <w:right w:val="single" w:sz="4" w:space="0" w:color="000000"/>
            </w:tcBorders>
            <w:vAlign w:val="center"/>
            <w:hideMark/>
          </w:tcPr>
          <w:p w:rsidR="0007043A" w:rsidRPr="001474D1" w:rsidRDefault="0007043A" w:rsidP="00176D24">
            <w:pPr>
              <w:jc w:val="both"/>
              <w:rPr>
                <w:rFonts w:ascii="Times New Roman" w:eastAsia="Times New Roman" w:hAnsi="Times New Roman"/>
                <w:sz w:val="20"/>
                <w:szCs w:val="20"/>
                <w:lang w:eastAsia="ar-SA"/>
              </w:rPr>
            </w:pPr>
          </w:p>
        </w:tc>
        <w:tc>
          <w:tcPr>
            <w:tcW w:w="2693" w:type="dxa"/>
            <w:gridSpan w:val="3"/>
            <w:tcBorders>
              <w:top w:val="single" w:sz="4" w:space="0" w:color="000000"/>
              <w:left w:val="single" w:sz="4" w:space="0" w:color="000000"/>
              <w:bottom w:val="single" w:sz="4" w:space="0" w:color="000000"/>
              <w:right w:val="single" w:sz="4" w:space="0" w:color="000000"/>
            </w:tcBorders>
            <w:hideMark/>
          </w:tcPr>
          <w:p w:rsidR="0007043A" w:rsidRPr="001474D1" w:rsidRDefault="0007043A" w:rsidP="00176D24">
            <w:pPr>
              <w:pStyle w:val="a3"/>
              <w:ind w:left="0"/>
              <w:jc w:val="both"/>
              <w:rPr>
                <w:rFonts w:ascii="Times New Roman" w:hAnsi="Times New Roman"/>
                <w:sz w:val="20"/>
                <w:szCs w:val="20"/>
                <w:lang w:eastAsia="ar-SA"/>
              </w:rPr>
            </w:pPr>
            <w:r w:rsidRPr="001474D1">
              <w:rPr>
                <w:rFonts w:ascii="Times New Roman" w:hAnsi="Times New Roman"/>
                <w:sz w:val="20"/>
                <w:szCs w:val="20"/>
              </w:rPr>
              <w:t>Работа газа и пара при расширении. Двигатель внутреннего сгорания</w:t>
            </w:r>
          </w:p>
        </w:tc>
        <w:tc>
          <w:tcPr>
            <w:tcW w:w="5103" w:type="dxa"/>
            <w:tcBorders>
              <w:top w:val="single" w:sz="4" w:space="0" w:color="000000"/>
              <w:left w:val="single" w:sz="4" w:space="0" w:color="000000"/>
              <w:bottom w:val="single" w:sz="4" w:space="0" w:color="000000"/>
              <w:right w:val="single" w:sz="4" w:space="0" w:color="000000"/>
            </w:tcBorders>
            <w:hideMark/>
          </w:tcPr>
          <w:p w:rsidR="0007043A" w:rsidRPr="001474D1" w:rsidRDefault="0007043A" w:rsidP="00176D24">
            <w:pPr>
              <w:pStyle w:val="a3"/>
              <w:ind w:left="0"/>
              <w:jc w:val="both"/>
              <w:rPr>
                <w:rFonts w:ascii="Times New Roman" w:hAnsi="Times New Roman"/>
                <w:sz w:val="20"/>
                <w:szCs w:val="20"/>
                <w:lang w:eastAsia="ar-SA"/>
              </w:rPr>
            </w:pPr>
            <w:r w:rsidRPr="001474D1">
              <w:rPr>
                <w:rFonts w:ascii="Times New Roman" w:hAnsi="Times New Roman"/>
                <w:sz w:val="20"/>
                <w:szCs w:val="20"/>
              </w:rPr>
              <w:t>Загрязнение окружающей среды г.Челябинска выбросами в атмосферу и сточными водами. Совершенствование тепловых двигателей с целью охраны природы на территории Южного Урала.</w:t>
            </w:r>
          </w:p>
        </w:tc>
      </w:tr>
      <w:tr w:rsidR="0007043A" w:rsidRPr="001474D1" w:rsidTr="00176D24">
        <w:tc>
          <w:tcPr>
            <w:tcW w:w="1560" w:type="dxa"/>
            <w:vMerge w:val="restart"/>
            <w:tcBorders>
              <w:top w:val="single" w:sz="4" w:space="0" w:color="000000"/>
              <w:left w:val="single" w:sz="4" w:space="0" w:color="000000"/>
              <w:bottom w:val="single" w:sz="4" w:space="0" w:color="000000"/>
              <w:right w:val="single" w:sz="4" w:space="0" w:color="000000"/>
            </w:tcBorders>
            <w:hideMark/>
          </w:tcPr>
          <w:p w:rsidR="0007043A" w:rsidRPr="001474D1" w:rsidRDefault="0007043A" w:rsidP="00176D24">
            <w:pPr>
              <w:pStyle w:val="a3"/>
              <w:ind w:left="0"/>
              <w:jc w:val="both"/>
              <w:rPr>
                <w:rFonts w:ascii="Times New Roman" w:hAnsi="Times New Roman"/>
                <w:sz w:val="20"/>
                <w:szCs w:val="20"/>
                <w:lang w:eastAsia="ar-SA"/>
              </w:rPr>
            </w:pPr>
            <w:r w:rsidRPr="001474D1">
              <w:rPr>
                <w:rFonts w:ascii="Times New Roman" w:hAnsi="Times New Roman"/>
                <w:sz w:val="20"/>
                <w:szCs w:val="20"/>
              </w:rPr>
              <w:lastRenderedPageBreak/>
              <w:t>Электрические явления.</w:t>
            </w:r>
          </w:p>
        </w:tc>
        <w:tc>
          <w:tcPr>
            <w:tcW w:w="2693" w:type="dxa"/>
            <w:gridSpan w:val="3"/>
            <w:tcBorders>
              <w:top w:val="single" w:sz="4" w:space="0" w:color="000000"/>
              <w:left w:val="single" w:sz="4" w:space="0" w:color="000000"/>
              <w:bottom w:val="single" w:sz="4" w:space="0" w:color="000000"/>
              <w:right w:val="single" w:sz="4" w:space="0" w:color="000000"/>
            </w:tcBorders>
            <w:hideMark/>
          </w:tcPr>
          <w:p w:rsidR="0007043A" w:rsidRPr="001474D1" w:rsidRDefault="0007043A" w:rsidP="00176D24">
            <w:pPr>
              <w:pStyle w:val="a3"/>
              <w:ind w:left="0"/>
              <w:jc w:val="both"/>
              <w:rPr>
                <w:rFonts w:ascii="Times New Roman" w:hAnsi="Times New Roman"/>
                <w:sz w:val="20"/>
                <w:szCs w:val="20"/>
                <w:lang w:eastAsia="ar-SA"/>
              </w:rPr>
            </w:pPr>
            <w:r w:rsidRPr="001474D1">
              <w:rPr>
                <w:rFonts w:ascii="Times New Roman" w:hAnsi="Times New Roman"/>
                <w:sz w:val="20"/>
                <w:szCs w:val="20"/>
              </w:rPr>
              <w:t>Электрическое поле.</w:t>
            </w:r>
          </w:p>
        </w:tc>
        <w:tc>
          <w:tcPr>
            <w:tcW w:w="5103" w:type="dxa"/>
            <w:tcBorders>
              <w:top w:val="single" w:sz="4" w:space="0" w:color="000000"/>
              <w:left w:val="single" w:sz="4" w:space="0" w:color="000000"/>
              <w:bottom w:val="single" w:sz="4" w:space="0" w:color="000000"/>
              <w:right w:val="single" w:sz="4" w:space="0" w:color="000000"/>
            </w:tcBorders>
            <w:hideMark/>
          </w:tcPr>
          <w:p w:rsidR="0007043A" w:rsidRPr="001474D1" w:rsidRDefault="0007043A" w:rsidP="00176D24">
            <w:pPr>
              <w:pStyle w:val="a3"/>
              <w:ind w:left="0"/>
              <w:jc w:val="both"/>
              <w:rPr>
                <w:rFonts w:ascii="Times New Roman" w:hAnsi="Times New Roman"/>
                <w:sz w:val="20"/>
                <w:szCs w:val="20"/>
                <w:lang w:eastAsia="ar-SA"/>
              </w:rPr>
            </w:pPr>
            <w:r w:rsidRPr="001474D1">
              <w:rPr>
                <w:rFonts w:ascii="Times New Roman" w:hAnsi="Times New Roman"/>
                <w:sz w:val="20"/>
                <w:szCs w:val="20"/>
              </w:rPr>
              <w:t>Борьба с электризацией в жилых помещениях и на предприятиях г.Челябинска.</w:t>
            </w:r>
          </w:p>
        </w:tc>
      </w:tr>
      <w:tr w:rsidR="0007043A" w:rsidRPr="001474D1" w:rsidTr="00176D24">
        <w:tc>
          <w:tcPr>
            <w:tcW w:w="1560" w:type="dxa"/>
            <w:vMerge/>
            <w:tcBorders>
              <w:top w:val="single" w:sz="4" w:space="0" w:color="000000"/>
              <w:left w:val="single" w:sz="4" w:space="0" w:color="000000"/>
              <w:bottom w:val="single" w:sz="4" w:space="0" w:color="000000"/>
              <w:right w:val="single" w:sz="4" w:space="0" w:color="000000"/>
            </w:tcBorders>
            <w:vAlign w:val="center"/>
            <w:hideMark/>
          </w:tcPr>
          <w:p w:rsidR="0007043A" w:rsidRPr="001474D1" w:rsidRDefault="0007043A" w:rsidP="00176D24">
            <w:pPr>
              <w:jc w:val="both"/>
              <w:rPr>
                <w:rFonts w:ascii="Times New Roman" w:eastAsia="Times New Roman" w:hAnsi="Times New Roman"/>
                <w:sz w:val="20"/>
                <w:szCs w:val="20"/>
                <w:lang w:eastAsia="ar-SA"/>
              </w:rPr>
            </w:pPr>
          </w:p>
        </w:tc>
        <w:tc>
          <w:tcPr>
            <w:tcW w:w="2693" w:type="dxa"/>
            <w:gridSpan w:val="3"/>
            <w:tcBorders>
              <w:top w:val="single" w:sz="4" w:space="0" w:color="000000"/>
              <w:left w:val="single" w:sz="4" w:space="0" w:color="000000"/>
              <w:bottom w:val="single" w:sz="4" w:space="0" w:color="000000"/>
              <w:right w:val="single" w:sz="4" w:space="0" w:color="000000"/>
            </w:tcBorders>
            <w:hideMark/>
          </w:tcPr>
          <w:p w:rsidR="0007043A" w:rsidRPr="001474D1" w:rsidRDefault="0007043A" w:rsidP="00176D24">
            <w:pPr>
              <w:pStyle w:val="a3"/>
              <w:ind w:left="0"/>
              <w:jc w:val="both"/>
              <w:rPr>
                <w:rFonts w:ascii="Times New Roman" w:hAnsi="Times New Roman"/>
                <w:sz w:val="20"/>
                <w:szCs w:val="20"/>
                <w:lang w:eastAsia="ar-SA"/>
              </w:rPr>
            </w:pPr>
            <w:r w:rsidRPr="001474D1">
              <w:rPr>
                <w:rFonts w:ascii="Times New Roman" w:hAnsi="Times New Roman"/>
                <w:sz w:val="20"/>
                <w:szCs w:val="20"/>
              </w:rPr>
              <w:t>Нагревание проводников электрическим током. Закон Джоуля - Ленца.</w:t>
            </w:r>
          </w:p>
        </w:tc>
        <w:tc>
          <w:tcPr>
            <w:tcW w:w="5103" w:type="dxa"/>
            <w:tcBorders>
              <w:top w:val="single" w:sz="4" w:space="0" w:color="000000"/>
              <w:left w:val="single" w:sz="4" w:space="0" w:color="000000"/>
              <w:bottom w:val="single" w:sz="4" w:space="0" w:color="000000"/>
              <w:right w:val="single" w:sz="4" w:space="0" w:color="000000"/>
            </w:tcBorders>
            <w:hideMark/>
          </w:tcPr>
          <w:p w:rsidR="0007043A" w:rsidRPr="001474D1" w:rsidRDefault="0007043A" w:rsidP="00176D24">
            <w:pPr>
              <w:pStyle w:val="a3"/>
              <w:ind w:left="0"/>
              <w:jc w:val="both"/>
              <w:rPr>
                <w:rFonts w:ascii="Times New Roman" w:hAnsi="Times New Roman"/>
                <w:sz w:val="20"/>
                <w:szCs w:val="20"/>
                <w:lang w:eastAsia="ar-SA"/>
              </w:rPr>
            </w:pPr>
            <w:r w:rsidRPr="001474D1">
              <w:rPr>
                <w:rFonts w:ascii="Times New Roman" w:hAnsi="Times New Roman"/>
                <w:sz w:val="20"/>
                <w:szCs w:val="20"/>
              </w:rPr>
              <w:t>Энергия электрического тока и ее использование на предприятиях черной и цветной металлургии г. Челябинска и г.Магнитогорска.</w:t>
            </w:r>
          </w:p>
        </w:tc>
      </w:tr>
      <w:tr w:rsidR="0007043A" w:rsidRPr="001474D1" w:rsidTr="00176D24">
        <w:tc>
          <w:tcPr>
            <w:tcW w:w="1560" w:type="dxa"/>
            <w:vMerge/>
            <w:tcBorders>
              <w:top w:val="single" w:sz="4" w:space="0" w:color="000000"/>
              <w:left w:val="single" w:sz="4" w:space="0" w:color="000000"/>
              <w:bottom w:val="single" w:sz="4" w:space="0" w:color="000000"/>
              <w:right w:val="single" w:sz="4" w:space="0" w:color="000000"/>
            </w:tcBorders>
            <w:vAlign w:val="center"/>
            <w:hideMark/>
          </w:tcPr>
          <w:p w:rsidR="0007043A" w:rsidRPr="001474D1" w:rsidRDefault="0007043A" w:rsidP="00176D24">
            <w:pPr>
              <w:jc w:val="both"/>
              <w:rPr>
                <w:rFonts w:ascii="Times New Roman" w:eastAsia="Times New Roman" w:hAnsi="Times New Roman"/>
                <w:sz w:val="20"/>
                <w:szCs w:val="20"/>
                <w:lang w:eastAsia="ar-SA"/>
              </w:rPr>
            </w:pPr>
          </w:p>
        </w:tc>
        <w:tc>
          <w:tcPr>
            <w:tcW w:w="2693" w:type="dxa"/>
            <w:gridSpan w:val="3"/>
            <w:tcBorders>
              <w:top w:val="single" w:sz="4" w:space="0" w:color="000000"/>
              <w:left w:val="single" w:sz="4" w:space="0" w:color="000000"/>
              <w:bottom w:val="single" w:sz="4" w:space="0" w:color="000000"/>
              <w:right w:val="single" w:sz="4" w:space="0" w:color="000000"/>
            </w:tcBorders>
            <w:hideMark/>
          </w:tcPr>
          <w:p w:rsidR="0007043A" w:rsidRPr="001474D1" w:rsidRDefault="0007043A" w:rsidP="00176D24">
            <w:pPr>
              <w:pStyle w:val="a3"/>
              <w:ind w:left="0"/>
              <w:jc w:val="both"/>
              <w:rPr>
                <w:rFonts w:ascii="Times New Roman" w:hAnsi="Times New Roman"/>
                <w:sz w:val="20"/>
                <w:szCs w:val="20"/>
                <w:lang w:eastAsia="ar-SA"/>
              </w:rPr>
            </w:pPr>
            <w:r w:rsidRPr="001474D1">
              <w:rPr>
                <w:rFonts w:ascii="Times New Roman" w:hAnsi="Times New Roman"/>
                <w:sz w:val="20"/>
                <w:szCs w:val="20"/>
              </w:rPr>
              <w:t>Постоянные магниты. Магнитное поле постоянных магнитов. Магнитное поле Земли.</w:t>
            </w:r>
          </w:p>
        </w:tc>
        <w:tc>
          <w:tcPr>
            <w:tcW w:w="5103" w:type="dxa"/>
            <w:tcBorders>
              <w:top w:val="single" w:sz="4" w:space="0" w:color="000000"/>
              <w:left w:val="single" w:sz="4" w:space="0" w:color="000000"/>
              <w:bottom w:val="single" w:sz="4" w:space="0" w:color="000000"/>
              <w:right w:val="single" w:sz="4" w:space="0" w:color="000000"/>
            </w:tcBorders>
            <w:hideMark/>
          </w:tcPr>
          <w:p w:rsidR="0007043A" w:rsidRPr="001474D1" w:rsidRDefault="0007043A" w:rsidP="00176D24">
            <w:pPr>
              <w:pStyle w:val="a3"/>
              <w:ind w:left="0"/>
              <w:jc w:val="both"/>
              <w:rPr>
                <w:rFonts w:ascii="Times New Roman" w:hAnsi="Times New Roman"/>
                <w:sz w:val="20"/>
                <w:szCs w:val="20"/>
                <w:lang w:eastAsia="ar-SA"/>
              </w:rPr>
            </w:pPr>
            <w:r w:rsidRPr="001474D1">
              <w:rPr>
                <w:rFonts w:ascii="Times New Roman" w:hAnsi="Times New Roman"/>
                <w:sz w:val="20"/>
                <w:szCs w:val="20"/>
              </w:rPr>
              <w:t>Магнетизм в природных зонах Южного Урала. Антропогенные магнитные явления.</w:t>
            </w:r>
          </w:p>
        </w:tc>
      </w:tr>
      <w:tr w:rsidR="0007043A" w:rsidRPr="001474D1" w:rsidTr="00176D24">
        <w:tc>
          <w:tcPr>
            <w:tcW w:w="1560" w:type="dxa"/>
            <w:vMerge w:val="restart"/>
            <w:tcBorders>
              <w:top w:val="single" w:sz="4" w:space="0" w:color="000000"/>
              <w:left w:val="single" w:sz="4" w:space="0" w:color="000000"/>
              <w:bottom w:val="single" w:sz="4" w:space="0" w:color="000000"/>
              <w:right w:val="single" w:sz="4" w:space="0" w:color="000000"/>
            </w:tcBorders>
            <w:hideMark/>
          </w:tcPr>
          <w:p w:rsidR="0007043A" w:rsidRPr="001474D1" w:rsidRDefault="0007043A" w:rsidP="00176D24">
            <w:pPr>
              <w:pStyle w:val="a3"/>
              <w:ind w:left="0"/>
              <w:jc w:val="both"/>
              <w:rPr>
                <w:rFonts w:ascii="Times New Roman" w:hAnsi="Times New Roman"/>
                <w:sz w:val="20"/>
                <w:szCs w:val="20"/>
                <w:lang w:eastAsia="ar-SA"/>
              </w:rPr>
            </w:pPr>
            <w:r w:rsidRPr="001474D1">
              <w:rPr>
                <w:rFonts w:ascii="Times New Roman" w:hAnsi="Times New Roman"/>
                <w:sz w:val="20"/>
                <w:szCs w:val="20"/>
              </w:rPr>
              <w:t>Световые явления.</w:t>
            </w:r>
          </w:p>
        </w:tc>
        <w:tc>
          <w:tcPr>
            <w:tcW w:w="2693" w:type="dxa"/>
            <w:gridSpan w:val="3"/>
            <w:tcBorders>
              <w:top w:val="single" w:sz="4" w:space="0" w:color="000000"/>
              <w:left w:val="single" w:sz="4" w:space="0" w:color="000000"/>
              <w:bottom w:val="single" w:sz="4" w:space="0" w:color="000000"/>
              <w:right w:val="single" w:sz="4" w:space="0" w:color="000000"/>
            </w:tcBorders>
            <w:hideMark/>
          </w:tcPr>
          <w:p w:rsidR="0007043A" w:rsidRPr="001474D1" w:rsidRDefault="0007043A" w:rsidP="00176D24">
            <w:pPr>
              <w:pStyle w:val="a3"/>
              <w:snapToGrid w:val="0"/>
              <w:ind w:left="0"/>
              <w:jc w:val="both"/>
              <w:rPr>
                <w:rFonts w:ascii="Times New Roman" w:hAnsi="Times New Roman"/>
                <w:sz w:val="20"/>
                <w:szCs w:val="20"/>
                <w:lang w:eastAsia="ar-SA"/>
              </w:rPr>
            </w:pPr>
            <w:r w:rsidRPr="001474D1">
              <w:rPr>
                <w:rFonts w:ascii="Times New Roman" w:hAnsi="Times New Roman"/>
                <w:spacing w:val="-1"/>
                <w:sz w:val="20"/>
                <w:szCs w:val="20"/>
              </w:rPr>
              <w:t xml:space="preserve">Отражение света. Законы отражения света. </w:t>
            </w:r>
          </w:p>
        </w:tc>
        <w:tc>
          <w:tcPr>
            <w:tcW w:w="5103" w:type="dxa"/>
            <w:tcBorders>
              <w:top w:val="single" w:sz="4" w:space="0" w:color="000000"/>
              <w:left w:val="single" w:sz="4" w:space="0" w:color="000000"/>
              <w:bottom w:val="single" w:sz="4" w:space="0" w:color="000000"/>
              <w:right w:val="single" w:sz="4" w:space="0" w:color="000000"/>
            </w:tcBorders>
            <w:hideMark/>
          </w:tcPr>
          <w:p w:rsidR="0007043A" w:rsidRPr="001474D1" w:rsidRDefault="0007043A" w:rsidP="00176D24">
            <w:pPr>
              <w:pStyle w:val="a3"/>
              <w:ind w:left="0"/>
              <w:jc w:val="both"/>
              <w:rPr>
                <w:rFonts w:ascii="Times New Roman" w:hAnsi="Times New Roman"/>
                <w:spacing w:val="-1"/>
                <w:sz w:val="20"/>
                <w:szCs w:val="20"/>
                <w:lang w:eastAsia="ar-SA"/>
              </w:rPr>
            </w:pPr>
            <w:r w:rsidRPr="001474D1">
              <w:rPr>
                <w:rFonts w:ascii="Times New Roman" w:hAnsi="Times New Roman"/>
                <w:sz w:val="20"/>
                <w:szCs w:val="20"/>
              </w:rPr>
              <w:t>Отражение света в процессе энергообмена Мирового океана с внешней средой в масштабах Челябинской области.</w:t>
            </w:r>
          </w:p>
        </w:tc>
      </w:tr>
      <w:tr w:rsidR="0007043A" w:rsidRPr="001474D1" w:rsidTr="00176D24">
        <w:tc>
          <w:tcPr>
            <w:tcW w:w="1560" w:type="dxa"/>
            <w:vMerge/>
            <w:tcBorders>
              <w:top w:val="single" w:sz="4" w:space="0" w:color="000000"/>
              <w:left w:val="single" w:sz="4" w:space="0" w:color="000000"/>
              <w:bottom w:val="single" w:sz="4" w:space="0" w:color="000000"/>
              <w:right w:val="single" w:sz="4" w:space="0" w:color="000000"/>
            </w:tcBorders>
            <w:vAlign w:val="center"/>
            <w:hideMark/>
          </w:tcPr>
          <w:p w:rsidR="0007043A" w:rsidRPr="001474D1" w:rsidRDefault="0007043A" w:rsidP="00176D24">
            <w:pPr>
              <w:jc w:val="both"/>
              <w:rPr>
                <w:rFonts w:ascii="Times New Roman" w:eastAsia="Times New Roman" w:hAnsi="Times New Roman"/>
                <w:sz w:val="20"/>
                <w:szCs w:val="20"/>
                <w:lang w:eastAsia="ar-SA"/>
              </w:rPr>
            </w:pPr>
          </w:p>
        </w:tc>
        <w:tc>
          <w:tcPr>
            <w:tcW w:w="2693" w:type="dxa"/>
            <w:gridSpan w:val="3"/>
            <w:tcBorders>
              <w:top w:val="single" w:sz="4" w:space="0" w:color="000000"/>
              <w:left w:val="single" w:sz="4" w:space="0" w:color="000000"/>
              <w:bottom w:val="single" w:sz="4" w:space="0" w:color="000000"/>
              <w:right w:val="single" w:sz="4" w:space="0" w:color="000000"/>
            </w:tcBorders>
            <w:hideMark/>
          </w:tcPr>
          <w:p w:rsidR="0007043A" w:rsidRPr="001474D1" w:rsidRDefault="0007043A" w:rsidP="00176D24">
            <w:pPr>
              <w:pStyle w:val="a3"/>
              <w:snapToGrid w:val="0"/>
              <w:ind w:left="0"/>
              <w:jc w:val="both"/>
              <w:rPr>
                <w:rFonts w:ascii="Times New Roman" w:hAnsi="Times New Roman"/>
                <w:sz w:val="20"/>
                <w:szCs w:val="20"/>
                <w:lang w:eastAsia="ar-SA"/>
              </w:rPr>
            </w:pPr>
            <w:r w:rsidRPr="001474D1">
              <w:rPr>
                <w:rFonts w:ascii="Times New Roman" w:hAnsi="Times New Roman"/>
                <w:sz w:val="20"/>
                <w:szCs w:val="20"/>
              </w:rPr>
              <w:t>Преломление света.</w:t>
            </w:r>
          </w:p>
        </w:tc>
        <w:tc>
          <w:tcPr>
            <w:tcW w:w="5103" w:type="dxa"/>
            <w:tcBorders>
              <w:top w:val="single" w:sz="4" w:space="0" w:color="000000"/>
              <w:left w:val="single" w:sz="4" w:space="0" w:color="000000"/>
              <w:bottom w:val="single" w:sz="4" w:space="0" w:color="000000"/>
              <w:right w:val="single" w:sz="4" w:space="0" w:color="000000"/>
            </w:tcBorders>
            <w:hideMark/>
          </w:tcPr>
          <w:p w:rsidR="0007043A" w:rsidRPr="001474D1" w:rsidRDefault="0007043A" w:rsidP="00176D24">
            <w:pPr>
              <w:pStyle w:val="a3"/>
              <w:snapToGrid w:val="0"/>
              <w:ind w:left="0"/>
              <w:jc w:val="both"/>
              <w:rPr>
                <w:rFonts w:ascii="Times New Roman" w:hAnsi="Times New Roman"/>
                <w:sz w:val="20"/>
                <w:szCs w:val="20"/>
                <w:lang w:eastAsia="ar-SA"/>
              </w:rPr>
            </w:pPr>
            <w:r w:rsidRPr="001474D1">
              <w:rPr>
                <w:rFonts w:ascii="Times New Roman" w:hAnsi="Times New Roman"/>
                <w:sz w:val="20"/>
                <w:szCs w:val="20"/>
              </w:rPr>
              <w:t>Отражение и преломление света в процессе энергообмена Мирового океана с внешней средой в масштабах Челябинской области.</w:t>
            </w:r>
          </w:p>
        </w:tc>
      </w:tr>
      <w:tr w:rsidR="0007043A" w:rsidRPr="001474D1" w:rsidTr="00176D24">
        <w:tc>
          <w:tcPr>
            <w:tcW w:w="9356" w:type="dxa"/>
            <w:gridSpan w:val="5"/>
            <w:tcBorders>
              <w:top w:val="single" w:sz="4" w:space="0" w:color="000000"/>
              <w:left w:val="single" w:sz="4" w:space="0" w:color="000000"/>
              <w:bottom w:val="single" w:sz="4" w:space="0" w:color="000000"/>
              <w:right w:val="single" w:sz="4" w:space="0" w:color="000000"/>
            </w:tcBorders>
          </w:tcPr>
          <w:p w:rsidR="0007043A" w:rsidRPr="001474D1" w:rsidRDefault="0007043A" w:rsidP="00176D24">
            <w:pPr>
              <w:jc w:val="both"/>
              <w:rPr>
                <w:rFonts w:ascii="Times New Roman" w:eastAsia="Times New Roman" w:hAnsi="Times New Roman"/>
                <w:sz w:val="20"/>
                <w:szCs w:val="20"/>
                <w:lang w:eastAsia="ar-SA"/>
              </w:rPr>
            </w:pPr>
            <w:r w:rsidRPr="001474D1">
              <w:rPr>
                <w:rFonts w:ascii="Times New Roman" w:hAnsi="Times New Roman"/>
                <w:b/>
                <w:sz w:val="20"/>
                <w:szCs w:val="20"/>
              </w:rPr>
              <w:t>9 класс</w:t>
            </w:r>
          </w:p>
        </w:tc>
      </w:tr>
      <w:tr w:rsidR="0007043A" w:rsidRPr="001474D1" w:rsidTr="00176D24">
        <w:tc>
          <w:tcPr>
            <w:tcW w:w="1560" w:type="dxa"/>
            <w:tcBorders>
              <w:top w:val="single" w:sz="4" w:space="0" w:color="000000"/>
              <w:left w:val="single" w:sz="4" w:space="0" w:color="000000"/>
              <w:bottom w:val="single" w:sz="4" w:space="0" w:color="000000"/>
              <w:right w:val="single" w:sz="4" w:space="0" w:color="000000"/>
            </w:tcBorders>
            <w:hideMark/>
          </w:tcPr>
          <w:p w:rsidR="0007043A" w:rsidRPr="001474D1" w:rsidRDefault="0007043A" w:rsidP="00176D24">
            <w:pPr>
              <w:pStyle w:val="a3"/>
              <w:ind w:left="0"/>
              <w:jc w:val="both"/>
              <w:rPr>
                <w:rFonts w:ascii="Times New Roman" w:hAnsi="Times New Roman"/>
                <w:sz w:val="20"/>
                <w:szCs w:val="20"/>
                <w:lang w:eastAsia="ar-SA"/>
              </w:rPr>
            </w:pPr>
            <w:r w:rsidRPr="001474D1">
              <w:rPr>
                <w:rFonts w:ascii="Times New Roman" w:hAnsi="Times New Roman"/>
                <w:sz w:val="20"/>
                <w:szCs w:val="20"/>
              </w:rPr>
              <w:t>Законы взаимодействия и движения тел</w:t>
            </w:r>
          </w:p>
        </w:tc>
        <w:tc>
          <w:tcPr>
            <w:tcW w:w="2552" w:type="dxa"/>
            <w:gridSpan w:val="2"/>
            <w:tcBorders>
              <w:top w:val="single" w:sz="4" w:space="0" w:color="000000"/>
              <w:left w:val="single" w:sz="4" w:space="0" w:color="000000"/>
              <w:bottom w:val="single" w:sz="4" w:space="0" w:color="000000"/>
              <w:right w:val="single" w:sz="4" w:space="0" w:color="000000"/>
            </w:tcBorders>
            <w:hideMark/>
          </w:tcPr>
          <w:p w:rsidR="0007043A" w:rsidRPr="001474D1" w:rsidRDefault="0007043A" w:rsidP="00176D24">
            <w:pPr>
              <w:pStyle w:val="a3"/>
              <w:ind w:left="0"/>
              <w:jc w:val="both"/>
              <w:rPr>
                <w:rFonts w:ascii="Times New Roman" w:hAnsi="Times New Roman"/>
                <w:sz w:val="20"/>
                <w:szCs w:val="20"/>
                <w:lang w:eastAsia="ar-SA"/>
              </w:rPr>
            </w:pPr>
            <w:r w:rsidRPr="001474D1">
              <w:rPr>
                <w:rFonts w:ascii="Times New Roman" w:hAnsi="Times New Roman"/>
                <w:sz w:val="20"/>
                <w:szCs w:val="20"/>
              </w:rPr>
              <w:t>Ракеты. Решение задач на закон сохранения импульса.</w:t>
            </w:r>
          </w:p>
        </w:tc>
        <w:tc>
          <w:tcPr>
            <w:tcW w:w="5244" w:type="dxa"/>
            <w:gridSpan w:val="2"/>
            <w:tcBorders>
              <w:top w:val="single" w:sz="4" w:space="0" w:color="000000"/>
              <w:left w:val="single" w:sz="4" w:space="0" w:color="000000"/>
              <w:bottom w:val="single" w:sz="4" w:space="0" w:color="000000"/>
              <w:right w:val="single" w:sz="4" w:space="0" w:color="000000"/>
            </w:tcBorders>
            <w:hideMark/>
          </w:tcPr>
          <w:p w:rsidR="0007043A" w:rsidRPr="001474D1" w:rsidRDefault="0007043A" w:rsidP="00176D24">
            <w:pPr>
              <w:pStyle w:val="a3"/>
              <w:ind w:left="0"/>
              <w:jc w:val="both"/>
              <w:rPr>
                <w:rFonts w:ascii="Times New Roman" w:hAnsi="Times New Roman"/>
                <w:sz w:val="20"/>
                <w:szCs w:val="20"/>
                <w:lang w:eastAsia="ar-SA"/>
              </w:rPr>
            </w:pPr>
            <w:r w:rsidRPr="001474D1">
              <w:rPr>
                <w:rFonts w:ascii="Times New Roman" w:hAnsi="Times New Roman"/>
                <w:sz w:val="20"/>
                <w:szCs w:val="20"/>
              </w:rPr>
              <w:t>Роль космических аппаратов в контроле над состоянием атмосферы, в том числе Челябинской области.</w:t>
            </w:r>
          </w:p>
        </w:tc>
      </w:tr>
      <w:tr w:rsidR="0007043A" w:rsidRPr="001474D1" w:rsidTr="00176D24">
        <w:tc>
          <w:tcPr>
            <w:tcW w:w="1560" w:type="dxa"/>
            <w:tcBorders>
              <w:top w:val="single" w:sz="4" w:space="0" w:color="000000"/>
              <w:left w:val="single" w:sz="4" w:space="0" w:color="000000"/>
              <w:bottom w:val="single" w:sz="4" w:space="0" w:color="000000"/>
              <w:right w:val="single" w:sz="4" w:space="0" w:color="000000"/>
            </w:tcBorders>
            <w:hideMark/>
          </w:tcPr>
          <w:p w:rsidR="0007043A" w:rsidRPr="001474D1" w:rsidRDefault="0007043A" w:rsidP="00176D24">
            <w:pPr>
              <w:pStyle w:val="a3"/>
              <w:ind w:left="0"/>
              <w:jc w:val="both"/>
              <w:rPr>
                <w:rFonts w:ascii="Times New Roman" w:hAnsi="Times New Roman"/>
                <w:sz w:val="20"/>
                <w:szCs w:val="20"/>
                <w:lang w:eastAsia="ar-SA"/>
              </w:rPr>
            </w:pPr>
            <w:r w:rsidRPr="001474D1">
              <w:rPr>
                <w:rFonts w:ascii="Times New Roman" w:hAnsi="Times New Roman"/>
                <w:sz w:val="20"/>
                <w:szCs w:val="20"/>
              </w:rPr>
              <w:t>Механические колебания и волны</w:t>
            </w:r>
          </w:p>
        </w:tc>
        <w:tc>
          <w:tcPr>
            <w:tcW w:w="2552" w:type="dxa"/>
            <w:gridSpan w:val="2"/>
            <w:tcBorders>
              <w:top w:val="single" w:sz="4" w:space="0" w:color="000000"/>
              <w:left w:val="single" w:sz="4" w:space="0" w:color="000000"/>
              <w:bottom w:val="single" w:sz="4" w:space="0" w:color="000000"/>
              <w:right w:val="single" w:sz="4" w:space="0" w:color="000000"/>
            </w:tcBorders>
            <w:hideMark/>
          </w:tcPr>
          <w:p w:rsidR="0007043A" w:rsidRPr="001474D1" w:rsidRDefault="0007043A" w:rsidP="00176D24">
            <w:pPr>
              <w:pStyle w:val="a3"/>
              <w:ind w:left="0"/>
              <w:jc w:val="both"/>
              <w:rPr>
                <w:rFonts w:ascii="Times New Roman" w:hAnsi="Times New Roman"/>
                <w:sz w:val="20"/>
                <w:szCs w:val="20"/>
                <w:lang w:eastAsia="ar-SA"/>
              </w:rPr>
            </w:pPr>
            <w:r w:rsidRPr="001474D1">
              <w:rPr>
                <w:rFonts w:ascii="Times New Roman" w:hAnsi="Times New Roman"/>
                <w:sz w:val="20"/>
                <w:szCs w:val="20"/>
              </w:rPr>
              <w:t>Вынужденные колебания. Резонанс.</w:t>
            </w:r>
          </w:p>
        </w:tc>
        <w:tc>
          <w:tcPr>
            <w:tcW w:w="5244" w:type="dxa"/>
            <w:gridSpan w:val="2"/>
            <w:tcBorders>
              <w:top w:val="single" w:sz="4" w:space="0" w:color="000000"/>
              <w:left w:val="single" w:sz="4" w:space="0" w:color="000000"/>
              <w:bottom w:val="single" w:sz="4" w:space="0" w:color="000000"/>
              <w:right w:val="single" w:sz="4" w:space="0" w:color="000000"/>
            </w:tcBorders>
            <w:hideMark/>
          </w:tcPr>
          <w:p w:rsidR="0007043A" w:rsidRPr="001474D1" w:rsidRDefault="0007043A" w:rsidP="00176D24">
            <w:pPr>
              <w:pStyle w:val="a3"/>
              <w:ind w:left="0"/>
              <w:jc w:val="both"/>
              <w:rPr>
                <w:rFonts w:ascii="Times New Roman" w:hAnsi="Times New Roman"/>
                <w:sz w:val="20"/>
                <w:szCs w:val="20"/>
                <w:lang w:eastAsia="ar-SA"/>
              </w:rPr>
            </w:pPr>
            <w:r w:rsidRPr="001474D1">
              <w:rPr>
                <w:rFonts w:ascii="Times New Roman" w:hAnsi="Times New Roman"/>
                <w:sz w:val="20"/>
                <w:szCs w:val="20"/>
              </w:rPr>
              <w:t xml:space="preserve">Отрицательное воздействие резонанса на человека на предприятиях </w:t>
            </w:r>
          </w:p>
          <w:p w:rsidR="0007043A" w:rsidRPr="001474D1" w:rsidRDefault="0007043A" w:rsidP="00176D24">
            <w:pPr>
              <w:pStyle w:val="a3"/>
              <w:ind w:left="0"/>
              <w:jc w:val="both"/>
              <w:rPr>
                <w:rFonts w:ascii="Times New Roman" w:hAnsi="Times New Roman"/>
                <w:sz w:val="20"/>
                <w:szCs w:val="20"/>
                <w:lang w:eastAsia="ar-SA"/>
              </w:rPr>
            </w:pPr>
            <w:r w:rsidRPr="001474D1">
              <w:rPr>
                <w:rFonts w:ascii="Times New Roman" w:hAnsi="Times New Roman"/>
                <w:sz w:val="20"/>
                <w:szCs w:val="20"/>
              </w:rPr>
              <w:t>г. Челябинска.</w:t>
            </w:r>
          </w:p>
        </w:tc>
      </w:tr>
      <w:tr w:rsidR="0007043A" w:rsidRPr="001474D1" w:rsidTr="00176D24">
        <w:tc>
          <w:tcPr>
            <w:tcW w:w="1560" w:type="dxa"/>
            <w:vMerge w:val="restart"/>
            <w:tcBorders>
              <w:top w:val="single" w:sz="4" w:space="0" w:color="000000"/>
              <w:left w:val="single" w:sz="4" w:space="0" w:color="000000"/>
              <w:bottom w:val="single" w:sz="4" w:space="0" w:color="000000"/>
              <w:right w:val="single" w:sz="4" w:space="0" w:color="000000"/>
            </w:tcBorders>
            <w:hideMark/>
          </w:tcPr>
          <w:p w:rsidR="0007043A" w:rsidRPr="001474D1" w:rsidRDefault="0007043A" w:rsidP="00176D24">
            <w:pPr>
              <w:pStyle w:val="a3"/>
              <w:ind w:left="0"/>
              <w:jc w:val="both"/>
              <w:rPr>
                <w:rFonts w:ascii="Times New Roman" w:hAnsi="Times New Roman"/>
                <w:sz w:val="20"/>
                <w:szCs w:val="20"/>
                <w:lang w:eastAsia="ar-SA"/>
              </w:rPr>
            </w:pPr>
            <w:r w:rsidRPr="001474D1">
              <w:rPr>
                <w:rFonts w:ascii="Times New Roman" w:hAnsi="Times New Roman"/>
                <w:sz w:val="20"/>
                <w:szCs w:val="20"/>
              </w:rPr>
              <w:t xml:space="preserve">Электромагнитное поле </w:t>
            </w:r>
          </w:p>
        </w:tc>
        <w:tc>
          <w:tcPr>
            <w:tcW w:w="2552" w:type="dxa"/>
            <w:gridSpan w:val="2"/>
            <w:tcBorders>
              <w:top w:val="single" w:sz="4" w:space="0" w:color="000000"/>
              <w:left w:val="single" w:sz="4" w:space="0" w:color="000000"/>
              <w:bottom w:val="single" w:sz="4" w:space="0" w:color="000000"/>
              <w:right w:val="single" w:sz="4" w:space="0" w:color="000000"/>
            </w:tcBorders>
            <w:hideMark/>
          </w:tcPr>
          <w:p w:rsidR="0007043A" w:rsidRPr="001474D1" w:rsidRDefault="0007043A" w:rsidP="00176D24">
            <w:pPr>
              <w:pStyle w:val="a3"/>
              <w:ind w:left="0"/>
              <w:jc w:val="both"/>
              <w:rPr>
                <w:rFonts w:ascii="Times New Roman" w:hAnsi="Times New Roman"/>
                <w:sz w:val="20"/>
                <w:szCs w:val="20"/>
                <w:lang w:eastAsia="ar-SA"/>
              </w:rPr>
            </w:pPr>
            <w:r w:rsidRPr="001474D1">
              <w:rPr>
                <w:rFonts w:ascii="Times New Roman" w:hAnsi="Times New Roman"/>
                <w:sz w:val="20"/>
                <w:szCs w:val="20"/>
              </w:rPr>
              <w:t>Переменный ток. Трансформатор.</w:t>
            </w:r>
          </w:p>
        </w:tc>
        <w:tc>
          <w:tcPr>
            <w:tcW w:w="5244" w:type="dxa"/>
            <w:gridSpan w:val="2"/>
            <w:tcBorders>
              <w:top w:val="single" w:sz="4" w:space="0" w:color="000000"/>
              <w:left w:val="single" w:sz="4" w:space="0" w:color="000000"/>
              <w:bottom w:val="single" w:sz="4" w:space="0" w:color="000000"/>
              <w:right w:val="single" w:sz="4" w:space="0" w:color="000000"/>
            </w:tcBorders>
            <w:hideMark/>
          </w:tcPr>
          <w:p w:rsidR="0007043A" w:rsidRPr="001474D1" w:rsidRDefault="0007043A" w:rsidP="00176D24">
            <w:pPr>
              <w:pStyle w:val="a3"/>
              <w:ind w:left="0"/>
              <w:jc w:val="both"/>
              <w:rPr>
                <w:rFonts w:ascii="Times New Roman" w:hAnsi="Times New Roman"/>
                <w:sz w:val="20"/>
                <w:szCs w:val="20"/>
                <w:lang w:eastAsia="ar-SA"/>
              </w:rPr>
            </w:pPr>
            <w:r w:rsidRPr="001474D1">
              <w:rPr>
                <w:rFonts w:ascii="Times New Roman" w:hAnsi="Times New Roman"/>
                <w:sz w:val="20"/>
                <w:szCs w:val="20"/>
              </w:rPr>
              <w:t xml:space="preserve">Влияние переменного тока на человека на предприятиях </w:t>
            </w:r>
          </w:p>
          <w:p w:rsidR="0007043A" w:rsidRPr="001474D1" w:rsidRDefault="0007043A" w:rsidP="00176D24">
            <w:pPr>
              <w:pStyle w:val="a3"/>
              <w:ind w:left="0"/>
              <w:jc w:val="both"/>
              <w:rPr>
                <w:rFonts w:ascii="Times New Roman" w:hAnsi="Times New Roman"/>
                <w:sz w:val="20"/>
                <w:szCs w:val="20"/>
                <w:lang w:eastAsia="ar-SA"/>
              </w:rPr>
            </w:pPr>
            <w:r w:rsidRPr="001474D1">
              <w:rPr>
                <w:rFonts w:ascii="Times New Roman" w:hAnsi="Times New Roman"/>
                <w:sz w:val="20"/>
                <w:szCs w:val="20"/>
              </w:rPr>
              <w:t>г. Челябинска.</w:t>
            </w:r>
          </w:p>
        </w:tc>
      </w:tr>
      <w:tr w:rsidR="0007043A" w:rsidRPr="001474D1" w:rsidTr="00176D24">
        <w:tc>
          <w:tcPr>
            <w:tcW w:w="1560" w:type="dxa"/>
            <w:vMerge/>
            <w:tcBorders>
              <w:top w:val="single" w:sz="4" w:space="0" w:color="000000"/>
              <w:left w:val="single" w:sz="4" w:space="0" w:color="000000"/>
              <w:bottom w:val="single" w:sz="4" w:space="0" w:color="000000"/>
              <w:right w:val="single" w:sz="4" w:space="0" w:color="000000"/>
            </w:tcBorders>
            <w:vAlign w:val="center"/>
            <w:hideMark/>
          </w:tcPr>
          <w:p w:rsidR="0007043A" w:rsidRPr="001474D1" w:rsidRDefault="0007043A" w:rsidP="00176D24">
            <w:pPr>
              <w:jc w:val="both"/>
              <w:rPr>
                <w:rFonts w:ascii="Times New Roman" w:eastAsia="Times New Roman" w:hAnsi="Times New Roman"/>
                <w:sz w:val="20"/>
                <w:szCs w:val="20"/>
                <w:lang w:eastAsia="ar-SA"/>
              </w:rPr>
            </w:pPr>
          </w:p>
        </w:tc>
        <w:tc>
          <w:tcPr>
            <w:tcW w:w="2552" w:type="dxa"/>
            <w:gridSpan w:val="2"/>
            <w:tcBorders>
              <w:top w:val="single" w:sz="4" w:space="0" w:color="000000"/>
              <w:left w:val="single" w:sz="4" w:space="0" w:color="000000"/>
              <w:bottom w:val="single" w:sz="4" w:space="0" w:color="000000"/>
              <w:right w:val="single" w:sz="4" w:space="0" w:color="000000"/>
            </w:tcBorders>
            <w:hideMark/>
          </w:tcPr>
          <w:p w:rsidR="0007043A" w:rsidRPr="001474D1" w:rsidRDefault="0007043A" w:rsidP="00176D24">
            <w:pPr>
              <w:pStyle w:val="a3"/>
              <w:ind w:left="0"/>
              <w:jc w:val="both"/>
              <w:rPr>
                <w:rFonts w:ascii="Times New Roman" w:hAnsi="Times New Roman"/>
                <w:sz w:val="20"/>
                <w:szCs w:val="20"/>
                <w:lang w:eastAsia="ar-SA"/>
              </w:rPr>
            </w:pPr>
            <w:r w:rsidRPr="001474D1">
              <w:rPr>
                <w:rFonts w:ascii="Times New Roman" w:hAnsi="Times New Roman"/>
                <w:sz w:val="20"/>
                <w:szCs w:val="20"/>
              </w:rPr>
              <w:t>Электромагнитное поле.</w:t>
            </w:r>
          </w:p>
        </w:tc>
        <w:tc>
          <w:tcPr>
            <w:tcW w:w="5244" w:type="dxa"/>
            <w:gridSpan w:val="2"/>
            <w:tcBorders>
              <w:top w:val="single" w:sz="4" w:space="0" w:color="000000"/>
              <w:left w:val="single" w:sz="4" w:space="0" w:color="000000"/>
              <w:bottom w:val="single" w:sz="4" w:space="0" w:color="000000"/>
              <w:right w:val="single" w:sz="4" w:space="0" w:color="000000"/>
            </w:tcBorders>
            <w:hideMark/>
          </w:tcPr>
          <w:p w:rsidR="0007043A" w:rsidRPr="001474D1" w:rsidRDefault="0007043A" w:rsidP="00176D24">
            <w:pPr>
              <w:pStyle w:val="a3"/>
              <w:ind w:left="0"/>
              <w:jc w:val="both"/>
              <w:rPr>
                <w:rFonts w:ascii="Times New Roman" w:hAnsi="Times New Roman"/>
                <w:sz w:val="20"/>
                <w:szCs w:val="20"/>
                <w:lang w:eastAsia="ar-SA"/>
              </w:rPr>
            </w:pPr>
            <w:r w:rsidRPr="001474D1">
              <w:rPr>
                <w:rFonts w:ascii="Times New Roman" w:hAnsi="Times New Roman"/>
                <w:sz w:val="20"/>
                <w:szCs w:val="20"/>
              </w:rPr>
              <w:t>Биологическое воздействие волн сверхвысокой частоты и защита от них (на примере работы водителей трамвая и троллейбуса  в г.Челябинске)</w:t>
            </w:r>
          </w:p>
        </w:tc>
      </w:tr>
      <w:tr w:rsidR="0007043A" w:rsidRPr="001474D1" w:rsidTr="00176D24">
        <w:tc>
          <w:tcPr>
            <w:tcW w:w="1560" w:type="dxa"/>
            <w:vMerge w:val="restart"/>
            <w:tcBorders>
              <w:top w:val="single" w:sz="4" w:space="0" w:color="000000"/>
              <w:left w:val="single" w:sz="4" w:space="0" w:color="000000"/>
              <w:bottom w:val="single" w:sz="4" w:space="0" w:color="000000"/>
              <w:right w:val="single" w:sz="4" w:space="0" w:color="000000"/>
            </w:tcBorders>
            <w:hideMark/>
          </w:tcPr>
          <w:p w:rsidR="0007043A" w:rsidRPr="001474D1" w:rsidRDefault="0007043A" w:rsidP="00176D24">
            <w:pPr>
              <w:pStyle w:val="a3"/>
              <w:ind w:left="0"/>
              <w:jc w:val="both"/>
              <w:rPr>
                <w:rFonts w:ascii="Times New Roman" w:hAnsi="Times New Roman"/>
                <w:sz w:val="20"/>
                <w:szCs w:val="20"/>
                <w:lang w:eastAsia="ar-SA"/>
              </w:rPr>
            </w:pPr>
            <w:r w:rsidRPr="001474D1">
              <w:rPr>
                <w:rFonts w:ascii="Times New Roman" w:hAnsi="Times New Roman"/>
                <w:sz w:val="20"/>
                <w:szCs w:val="20"/>
              </w:rPr>
              <w:t>Строение атома и атомного ядра. Использование энергии атомных ядер.</w:t>
            </w:r>
          </w:p>
        </w:tc>
        <w:tc>
          <w:tcPr>
            <w:tcW w:w="2552" w:type="dxa"/>
            <w:gridSpan w:val="2"/>
            <w:tcBorders>
              <w:top w:val="single" w:sz="4" w:space="0" w:color="000000"/>
              <w:left w:val="single" w:sz="4" w:space="0" w:color="000000"/>
              <w:bottom w:val="single" w:sz="4" w:space="0" w:color="000000"/>
              <w:right w:val="single" w:sz="4" w:space="0" w:color="000000"/>
            </w:tcBorders>
            <w:hideMark/>
          </w:tcPr>
          <w:p w:rsidR="0007043A" w:rsidRPr="001474D1" w:rsidRDefault="0007043A" w:rsidP="00176D24">
            <w:pPr>
              <w:pStyle w:val="a3"/>
              <w:ind w:left="0"/>
              <w:jc w:val="both"/>
              <w:rPr>
                <w:rFonts w:ascii="Times New Roman" w:hAnsi="Times New Roman"/>
                <w:sz w:val="20"/>
                <w:szCs w:val="20"/>
                <w:lang w:eastAsia="ar-SA"/>
              </w:rPr>
            </w:pPr>
            <w:r w:rsidRPr="001474D1">
              <w:rPr>
                <w:rFonts w:ascii="Times New Roman" w:hAnsi="Times New Roman"/>
                <w:sz w:val="20"/>
                <w:szCs w:val="20"/>
              </w:rPr>
              <w:t>Радиоактивность. Радиоактивные превращение атомных ядер.</w:t>
            </w:r>
          </w:p>
        </w:tc>
        <w:tc>
          <w:tcPr>
            <w:tcW w:w="5244" w:type="dxa"/>
            <w:gridSpan w:val="2"/>
            <w:tcBorders>
              <w:top w:val="single" w:sz="4" w:space="0" w:color="000000"/>
              <w:left w:val="single" w:sz="4" w:space="0" w:color="000000"/>
              <w:bottom w:val="single" w:sz="4" w:space="0" w:color="000000"/>
              <w:right w:val="single" w:sz="4" w:space="0" w:color="000000"/>
            </w:tcBorders>
            <w:hideMark/>
          </w:tcPr>
          <w:p w:rsidR="0007043A" w:rsidRPr="001474D1" w:rsidRDefault="0007043A" w:rsidP="00176D24">
            <w:pPr>
              <w:pStyle w:val="a3"/>
              <w:ind w:left="0"/>
              <w:jc w:val="both"/>
              <w:rPr>
                <w:rFonts w:ascii="Times New Roman" w:hAnsi="Times New Roman"/>
                <w:sz w:val="20"/>
                <w:szCs w:val="20"/>
                <w:lang w:eastAsia="ar-SA"/>
              </w:rPr>
            </w:pPr>
            <w:r w:rsidRPr="001474D1">
              <w:rPr>
                <w:rFonts w:ascii="Times New Roman" w:hAnsi="Times New Roman"/>
                <w:sz w:val="20"/>
                <w:szCs w:val="20"/>
              </w:rPr>
              <w:t>Влияние радиации на человека на Южном Урале. Загрязнение биосферы Южного Урала продуктами взрывов. Радиоактивное загрязнение природных сред.</w:t>
            </w:r>
          </w:p>
        </w:tc>
      </w:tr>
      <w:tr w:rsidR="0007043A" w:rsidRPr="001474D1" w:rsidTr="00176D24">
        <w:tc>
          <w:tcPr>
            <w:tcW w:w="1560" w:type="dxa"/>
            <w:vMerge/>
            <w:tcBorders>
              <w:top w:val="single" w:sz="4" w:space="0" w:color="000000"/>
              <w:left w:val="single" w:sz="4" w:space="0" w:color="000000"/>
              <w:bottom w:val="single" w:sz="4" w:space="0" w:color="000000"/>
              <w:right w:val="single" w:sz="4" w:space="0" w:color="000000"/>
            </w:tcBorders>
            <w:vAlign w:val="center"/>
            <w:hideMark/>
          </w:tcPr>
          <w:p w:rsidR="0007043A" w:rsidRPr="001474D1" w:rsidRDefault="0007043A" w:rsidP="00176D24">
            <w:pPr>
              <w:jc w:val="both"/>
              <w:rPr>
                <w:rFonts w:ascii="Times New Roman" w:eastAsia="Times New Roman" w:hAnsi="Times New Roman"/>
                <w:sz w:val="20"/>
                <w:szCs w:val="20"/>
                <w:lang w:eastAsia="ar-SA"/>
              </w:rPr>
            </w:pPr>
          </w:p>
        </w:tc>
        <w:tc>
          <w:tcPr>
            <w:tcW w:w="2552" w:type="dxa"/>
            <w:gridSpan w:val="2"/>
            <w:tcBorders>
              <w:top w:val="single" w:sz="4" w:space="0" w:color="000000"/>
              <w:left w:val="single" w:sz="4" w:space="0" w:color="000000"/>
              <w:bottom w:val="single" w:sz="4" w:space="0" w:color="000000"/>
              <w:right w:val="single" w:sz="4" w:space="0" w:color="000000"/>
            </w:tcBorders>
            <w:hideMark/>
          </w:tcPr>
          <w:p w:rsidR="0007043A" w:rsidRPr="001474D1" w:rsidRDefault="0007043A" w:rsidP="00176D24">
            <w:pPr>
              <w:pStyle w:val="a3"/>
              <w:ind w:left="0"/>
              <w:jc w:val="both"/>
              <w:rPr>
                <w:rFonts w:ascii="Times New Roman" w:hAnsi="Times New Roman"/>
                <w:sz w:val="20"/>
                <w:szCs w:val="20"/>
                <w:lang w:eastAsia="ar-SA"/>
              </w:rPr>
            </w:pPr>
            <w:r w:rsidRPr="001474D1">
              <w:rPr>
                <w:rFonts w:ascii="Times New Roman" w:hAnsi="Times New Roman"/>
                <w:sz w:val="20"/>
                <w:szCs w:val="20"/>
              </w:rPr>
              <w:t>Деление ядер урана. Цепная реакция.</w:t>
            </w:r>
          </w:p>
        </w:tc>
        <w:tc>
          <w:tcPr>
            <w:tcW w:w="5244" w:type="dxa"/>
            <w:gridSpan w:val="2"/>
            <w:tcBorders>
              <w:top w:val="single" w:sz="4" w:space="0" w:color="000000"/>
              <w:left w:val="single" w:sz="4" w:space="0" w:color="000000"/>
              <w:bottom w:val="single" w:sz="4" w:space="0" w:color="000000"/>
              <w:right w:val="single" w:sz="4" w:space="0" w:color="000000"/>
            </w:tcBorders>
            <w:hideMark/>
          </w:tcPr>
          <w:p w:rsidR="0007043A" w:rsidRPr="001474D1" w:rsidRDefault="0007043A" w:rsidP="00176D24">
            <w:pPr>
              <w:pStyle w:val="a3"/>
              <w:ind w:left="0"/>
              <w:jc w:val="both"/>
              <w:rPr>
                <w:rFonts w:ascii="Times New Roman" w:hAnsi="Times New Roman"/>
                <w:sz w:val="20"/>
                <w:szCs w:val="20"/>
                <w:lang w:eastAsia="ar-SA"/>
              </w:rPr>
            </w:pPr>
            <w:r w:rsidRPr="001474D1">
              <w:rPr>
                <w:rFonts w:ascii="Times New Roman" w:hAnsi="Times New Roman"/>
                <w:sz w:val="20"/>
                <w:szCs w:val="20"/>
              </w:rPr>
              <w:t>Изучение последствий радиоактивного следа ПО «Маяк». Физиологические действия нейтронов и способы защиты от нейтронного излучения</w:t>
            </w:r>
          </w:p>
        </w:tc>
      </w:tr>
      <w:tr w:rsidR="0007043A" w:rsidRPr="001474D1" w:rsidTr="00176D24">
        <w:tc>
          <w:tcPr>
            <w:tcW w:w="1560" w:type="dxa"/>
            <w:vMerge/>
            <w:tcBorders>
              <w:top w:val="single" w:sz="4" w:space="0" w:color="000000"/>
              <w:left w:val="single" w:sz="4" w:space="0" w:color="000000"/>
              <w:bottom w:val="single" w:sz="4" w:space="0" w:color="000000"/>
              <w:right w:val="single" w:sz="4" w:space="0" w:color="000000"/>
            </w:tcBorders>
            <w:vAlign w:val="center"/>
            <w:hideMark/>
          </w:tcPr>
          <w:p w:rsidR="0007043A" w:rsidRPr="001474D1" w:rsidRDefault="0007043A" w:rsidP="00176D24">
            <w:pPr>
              <w:jc w:val="both"/>
              <w:rPr>
                <w:rFonts w:ascii="Times New Roman" w:eastAsia="Times New Roman" w:hAnsi="Times New Roman"/>
                <w:sz w:val="20"/>
                <w:szCs w:val="20"/>
                <w:lang w:eastAsia="ar-SA"/>
              </w:rPr>
            </w:pPr>
          </w:p>
        </w:tc>
        <w:tc>
          <w:tcPr>
            <w:tcW w:w="2552" w:type="dxa"/>
            <w:gridSpan w:val="2"/>
            <w:tcBorders>
              <w:top w:val="single" w:sz="4" w:space="0" w:color="000000"/>
              <w:left w:val="single" w:sz="4" w:space="0" w:color="000000"/>
              <w:bottom w:val="single" w:sz="4" w:space="0" w:color="000000"/>
              <w:right w:val="single" w:sz="4" w:space="0" w:color="000000"/>
            </w:tcBorders>
            <w:hideMark/>
          </w:tcPr>
          <w:p w:rsidR="0007043A" w:rsidRPr="001474D1" w:rsidRDefault="0007043A" w:rsidP="00176D24">
            <w:pPr>
              <w:pStyle w:val="a3"/>
              <w:ind w:left="0"/>
              <w:jc w:val="both"/>
              <w:rPr>
                <w:rFonts w:ascii="Times New Roman" w:hAnsi="Times New Roman"/>
                <w:sz w:val="20"/>
                <w:szCs w:val="20"/>
                <w:lang w:eastAsia="ar-SA"/>
              </w:rPr>
            </w:pPr>
            <w:r w:rsidRPr="001474D1">
              <w:rPr>
                <w:rFonts w:ascii="Times New Roman" w:hAnsi="Times New Roman"/>
                <w:sz w:val="20"/>
                <w:szCs w:val="20"/>
              </w:rPr>
              <w:t>Ядерный реактор. Ядерная энергетика. Экологические проблемы работы атомных электростанций.</w:t>
            </w:r>
          </w:p>
        </w:tc>
        <w:tc>
          <w:tcPr>
            <w:tcW w:w="5244" w:type="dxa"/>
            <w:gridSpan w:val="2"/>
            <w:tcBorders>
              <w:top w:val="single" w:sz="4" w:space="0" w:color="000000"/>
              <w:left w:val="single" w:sz="4" w:space="0" w:color="000000"/>
              <w:bottom w:val="single" w:sz="4" w:space="0" w:color="000000"/>
              <w:right w:val="single" w:sz="4" w:space="0" w:color="000000"/>
            </w:tcBorders>
            <w:hideMark/>
          </w:tcPr>
          <w:p w:rsidR="0007043A" w:rsidRPr="001474D1" w:rsidRDefault="0007043A" w:rsidP="00176D24">
            <w:pPr>
              <w:pStyle w:val="a3"/>
              <w:ind w:left="0"/>
              <w:jc w:val="both"/>
              <w:rPr>
                <w:rFonts w:ascii="Times New Roman" w:hAnsi="Times New Roman"/>
                <w:sz w:val="20"/>
                <w:szCs w:val="20"/>
                <w:lang w:eastAsia="ar-SA"/>
              </w:rPr>
            </w:pPr>
            <w:r w:rsidRPr="001474D1">
              <w:rPr>
                <w:rFonts w:ascii="Times New Roman" w:hAnsi="Times New Roman"/>
                <w:sz w:val="20"/>
                <w:szCs w:val="20"/>
              </w:rPr>
              <w:t>Проблема строительства Южноуральской АЭС. Техника безопасности на ядерных установках. Проблемы захоронения радиоактивных отходов на территории Челябинской области</w:t>
            </w:r>
          </w:p>
        </w:tc>
      </w:tr>
    </w:tbl>
    <w:p w:rsidR="009E0C69" w:rsidRDefault="009E0C69" w:rsidP="009E0C69">
      <w:pPr>
        <w:spacing w:after="0"/>
        <w:jc w:val="both"/>
        <w:rPr>
          <w:rFonts w:ascii="Times New Roman" w:hAnsi="Times New Roman" w:cs="Times New Roman"/>
          <w:sz w:val="24"/>
          <w:szCs w:val="24"/>
        </w:rPr>
      </w:pPr>
    </w:p>
    <w:p w:rsidR="00A64AFA" w:rsidRDefault="00A64AFA" w:rsidP="009E0C69">
      <w:pPr>
        <w:spacing w:after="0"/>
        <w:jc w:val="both"/>
        <w:rPr>
          <w:rFonts w:ascii="Times New Roman" w:hAnsi="Times New Roman" w:cs="Times New Roman"/>
          <w:sz w:val="24"/>
          <w:szCs w:val="24"/>
        </w:rPr>
      </w:pPr>
    </w:p>
    <w:p w:rsidR="00A64AFA" w:rsidRDefault="00A64AFA" w:rsidP="009E0C69">
      <w:pPr>
        <w:spacing w:after="0"/>
        <w:jc w:val="both"/>
        <w:rPr>
          <w:rFonts w:ascii="Times New Roman" w:hAnsi="Times New Roman" w:cs="Times New Roman"/>
          <w:sz w:val="24"/>
          <w:szCs w:val="24"/>
        </w:rPr>
      </w:pPr>
    </w:p>
    <w:p w:rsidR="00A64AFA" w:rsidRDefault="00A64AFA" w:rsidP="009E0C69">
      <w:pPr>
        <w:spacing w:after="0"/>
        <w:jc w:val="both"/>
        <w:rPr>
          <w:rFonts w:ascii="Times New Roman" w:hAnsi="Times New Roman" w:cs="Times New Roman"/>
          <w:sz w:val="24"/>
          <w:szCs w:val="24"/>
        </w:rPr>
      </w:pPr>
    </w:p>
    <w:p w:rsidR="00A64AFA" w:rsidRDefault="00A64AFA" w:rsidP="009E0C69">
      <w:pPr>
        <w:spacing w:after="0"/>
        <w:jc w:val="both"/>
        <w:rPr>
          <w:rFonts w:ascii="Times New Roman" w:hAnsi="Times New Roman" w:cs="Times New Roman"/>
          <w:sz w:val="24"/>
          <w:szCs w:val="24"/>
        </w:rPr>
      </w:pPr>
    </w:p>
    <w:p w:rsidR="00A64AFA" w:rsidRDefault="00A64AFA" w:rsidP="009E0C69">
      <w:pPr>
        <w:spacing w:after="0"/>
        <w:jc w:val="both"/>
        <w:rPr>
          <w:rFonts w:ascii="Times New Roman" w:hAnsi="Times New Roman" w:cs="Times New Roman"/>
          <w:sz w:val="24"/>
          <w:szCs w:val="24"/>
        </w:rPr>
      </w:pPr>
    </w:p>
    <w:p w:rsidR="00A64AFA" w:rsidRDefault="00A64AFA" w:rsidP="009E0C69">
      <w:pPr>
        <w:spacing w:after="0"/>
        <w:jc w:val="both"/>
        <w:rPr>
          <w:rFonts w:ascii="Times New Roman" w:hAnsi="Times New Roman" w:cs="Times New Roman"/>
          <w:sz w:val="24"/>
          <w:szCs w:val="24"/>
        </w:rPr>
      </w:pPr>
    </w:p>
    <w:p w:rsidR="00A64AFA" w:rsidRDefault="00A64AFA" w:rsidP="009E0C69">
      <w:pPr>
        <w:spacing w:after="0"/>
        <w:jc w:val="both"/>
        <w:rPr>
          <w:rFonts w:ascii="Times New Roman" w:hAnsi="Times New Roman" w:cs="Times New Roman"/>
          <w:sz w:val="24"/>
          <w:szCs w:val="24"/>
        </w:rPr>
      </w:pPr>
    </w:p>
    <w:p w:rsidR="00A64AFA" w:rsidRDefault="00A64AFA" w:rsidP="009E0C69">
      <w:pPr>
        <w:spacing w:after="0"/>
        <w:jc w:val="both"/>
        <w:rPr>
          <w:rFonts w:ascii="Times New Roman" w:hAnsi="Times New Roman" w:cs="Times New Roman"/>
          <w:sz w:val="24"/>
          <w:szCs w:val="24"/>
        </w:rPr>
      </w:pPr>
    </w:p>
    <w:p w:rsidR="00EB5941" w:rsidRPr="00EB5941" w:rsidRDefault="00EB5941" w:rsidP="00EB5941">
      <w:pPr>
        <w:spacing w:after="0" w:line="288" w:lineRule="atLeast"/>
        <w:rPr>
          <w:rFonts w:ascii="Times New Roman" w:hAnsi="Times New Roman" w:cs="Times New Roman"/>
          <w:sz w:val="28"/>
          <w:szCs w:val="28"/>
        </w:rPr>
      </w:pPr>
      <w:r>
        <w:rPr>
          <w:rFonts w:ascii="Times New Roman" w:hAnsi="Times New Roman" w:cs="Times New Roman"/>
          <w:sz w:val="28"/>
          <w:szCs w:val="28"/>
        </w:rPr>
        <w:t>5.</w:t>
      </w:r>
      <w:r w:rsidRPr="00EB5941">
        <w:rPr>
          <w:rFonts w:ascii="Times New Roman" w:hAnsi="Times New Roman" w:cs="Times New Roman"/>
          <w:sz w:val="28"/>
          <w:szCs w:val="28"/>
        </w:rPr>
        <w:t>Перечень (кодификатор) распределенных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w:t>
      </w:r>
    </w:p>
    <w:p w:rsidR="00EB5941" w:rsidRPr="00EB5941" w:rsidRDefault="00EB5941" w:rsidP="00EB5941">
      <w:pPr>
        <w:pStyle w:val="a6"/>
        <w:spacing w:after="0" w:line="288" w:lineRule="atLeast"/>
        <w:ind w:left="780"/>
        <w:rPr>
          <w:rFonts w:ascii="Times New Roman" w:eastAsia="Times New Roman" w:hAnsi="Times New Roman" w:cs="Times New Roman"/>
          <w:sz w:val="28"/>
          <w:szCs w:val="28"/>
          <w:lang w:eastAsia="ru-RU"/>
        </w:rPr>
      </w:pPr>
    </w:p>
    <w:p w:rsidR="00EB5941" w:rsidRPr="000B3DF6" w:rsidRDefault="00EB5941" w:rsidP="00EB5941">
      <w:pPr>
        <w:spacing w:after="0" w:line="240" w:lineRule="auto"/>
        <w:jc w:val="center"/>
        <w:rPr>
          <w:rFonts w:ascii="Times New Roman" w:eastAsia="Times New Roman" w:hAnsi="Times New Roman" w:cs="Times New Roman"/>
          <w:sz w:val="24"/>
          <w:szCs w:val="24"/>
          <w:lang w:eastAsia="ru-RU"/>
        </w:rPr>
      </w:pPr>
      <w:r w:rsidRPr="000B3DF6">
        <w:rPr>
          <w:rFonts w:ascii="Times New Roman" w:eastAsia="Times New Roman" w:hAnsi="Times New Roman" w:cs="Times New Roman"/>
          <w:sz w:val="24"/>
          <w:szCs w:val="24"/>
          <w:lang w:eastAsia="ru-RU"/>
        </w:rPr>
        <w:t xml:space="preserve">Проверяемые предметные результаты освоения </w:t>
      </w:r>
    </w:p>
    <w:p w:rsidR="00EB5941" w:rsidRPr="000B3DF6" w:rsidRDefault="00EB5941" w:rsidP="00EB5941">
      <w:pPr>
        <w:spacing w:after="0" w:line="240" w:lineRule="auto"/>
        <w:jc w:val="center"/>
        <w:rPr>
          <w:rFonts w:ascii="Times New Roman" w:eastAsia="Times New Roman" w:hAnsi="Times New Roman" w:cs="Times New Roman"/>
          <w:sz w:val="24"/>
          <w:szCs w:val="24"/>
          <w:lang w:eastAsia="ru-RU"/>
        </w:rPr>
      </w:pPr>
      <w:r w:rsidRPr="000B3DF6">
        <w:rPr>
          <w:rFonts w:ascii="Times New Roman" w:eastAsia="Times New Roman" w:hAnsi="Times New Roman" w:cs="Times New Roman"/>
          <w:sz w:val="24"/>
          <w:szCs w:val="24"/>
          <w:lang w:eastAsia="ru-RU"/>
        </w:rPr>
        <w:t xml:space="preserve">основной образовательной программы основного общего </w:t>
      </w:r>
    </w:p>
    <w:p w:rsidR="00EB5941" w:rsidRPr="000B3DF6" w:rsidRDefault="00EB5941" w:rsidP="00EB5941">
      <w:pPr>
        <w:spacing w:after="0" w:line="240" w:lineRule="auto"/>
        <w:jc w:val="center"/>
        <w:rPr>
          <w:rFonts w:ascii="Times New Roman" w:eastAsia="Times New Roman" w:hAnsi="Times New Roman" w:cs="Times New Roman"/>
          <w:sz w:val="24"/>
          <w:szCs w:val="24"/>
          <w:lang w:eastAsia="ru-RU"/>
        </w:rPr>
      </w:pPr>
      <w:r w:rsidRPr="000B3DF6">
        <w:rPr>
          <w:rFonts w:ascii="Times New Roman" w:eastAsia="Times New Roman" w:hAnsi="Times New Roman" w:cs="Times New Roman"/>
          <w:sz w:val="24"/>
          <w:szCs w:val="24"/>
          <w:lang w:eastAsia="ru-RU"/>
        </w:rPr>
        <w:t xml:space="preserve">образования (7 класс) </w:t>
      </w:r>
    </w:p>
    <w:p w:rsidR="00EB5941" w:rsidRPr="000B3DF6" w:rsidRDefault="00EB5941" w:rsidP="00EB5941">
      <w:pPr>
        <w:spacing w:after="0" w:line="288" w:lineRule="atLeast"/>
        <w:jc w:val="both"/>
        <w:rPr>
          <w:rFonts w:ascii="Times New Roman" w:eastAsia="Times New Roman" w:hAnsi="Times New Roman" w:cs="Times New Roman"/>
          <w:sz w:val="24"/>
          <w:szCs w:val="24"/>
          <w:lang w:eastAsia="ru-RU"/>
        </w:rPr>
      </w:pPr>
    </w:p>
    <w:tbl>
      <w:tblPr>
        <w:tblW w:w="9075" w:type="dxa"/>
        <w:tblInd w:w="15" w:type="dxa"/>
        <w:tblCellMar>
          <w:left w:w="0" w:type="dxa"/>
          <w:right w:w="0" w:type="dxa"/>
        </w:tblCellMar>
        <w:tblLook w:val="04A0" w:firstRow="1" w:lastRow="0" w:firstColumn="1" w:lastColumn="0" w:noHBand="0" w:noVBand="1"/>
      </w:tblPr>
      <w:tblGrid>
        <w:gridCol w:w="365"/>
        <w:gridCol w:w="8710"/>
      </w:tblGrid>
      <w:tr w:rsidR="00EB5941" w:rsidRPr="0046542A" w:rsidTr="00890B00">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Код </w:t>
            </w: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Проверяемые предметные результаты освоения основной образовательной программы основного общего образования </w:t>
            </w:r>
          </w:p>
        </w:tc>
      </w:tr>
      <w:tr w:rsidR="00EB5941" w:rsidRPr="0046542A" w:rsidTr="00890B00">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1.1 </w:t>
            </w: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использовать изученные понятия </w:t>
            </w:r>
          </w:p>
        </w:tc>
      </w:tr>
      <w:tr w:rsidR="00EB5941" w:rsidRPr="0046542A" w:rsidTr="00890B00">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1.2 </w:t>
            </w: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различать явления по описанию их характерных свойств и на основе опытов, демонстрирующих данное физическое явление </w:t>
            </w:r>
          </w:p>
        </w:tc>
      </w:tr>
      <w:tr w:rsidR="00EB5941" w:rsidRPr="0046542A" w:rsidTr="00890B00">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1.3 </w:t>
            </w: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распознавать проявление изученных физических явлений в окружающем мире, в том числе физические явления в природе, при этом переводить практическую задачу в учебную, выделять существенные свойства (признаки) физических явлений </w:t>
            </w:r>
          </w:p>
        </w:tc>
      </w:tr>
      <w:tr w:rsidR="00EB5941" w:rsidRPr="0046542A" w:rsidTr="00890B00">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1.4 </w:t>
            </w: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описывать изученные свойства тел и физические явления, используя физические величины,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 </w:t>
            </w:r>
          </w:p>
        </w:tc>
      </w:tr>
      <w:tr w:rsidR="00EB5941" w:rsidRPr="0046542A" w:rsidTr="00890B00">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1.5 </w:t>
            </w: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характеризовать свойства тел, физические явления и процессы, используя изученные законы, при этом давать словесную формулировку закона и записывать его математическое выражение </w:t>
            </w:r>
          </w:p>
        </w:tc>
      </w:tr>
      <w:tr w:rsidR="00EB5941" w:rsidRPr="0046542A" w:rsidTr="00890B00">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1.6 </w:t>
            </w: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1 - 2 логических шагов с опорой на 1 - 2 изученных свойства физических явлений, физических закона или закономерности </w:t>
            </w:r>
          </w:p>
        </w:tc>
      </w:tr>
      <w:tr w:rsidR="00EB5941" w:rsidRPr="0046542A" w:rsidTr="00890B00">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1.7 </w:t>
            </w: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решать расчетные задачи в 1 - 2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расчеты, находить справочные данные, необходимые для решения задач, оценивать реалистичность полученной физической величины </w:t>
            </w:r>
          </w:p>
        </w:tc>
      </w:tr>
      <w:tr w:rsidR="00EB5941" w:rsidRPr="0046542A" w:rsidTr="00890B00">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1.8 </w:t>
            </w: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 </w:t>
            </w:r>
          </w:p>
        </w:tc>
      </w:tr>
      <w:tr w:rsidR="00EB5941" w:rsidRPr="0046542A" w:rsidTr="00890B00">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1.9 </w:t>
            </w: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 </w:t>
            </w:r>
          </w:p>
        </w:tc>
      </w:tr>
      <w:tr w:rsidR="00EB5941" w:rsidRPr="0046542A" w:rsidTr="00890B00">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1.10 </w:t>
            </w: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выполнять прямые измерения с использованием аналоговых и цифровых приборов, записывать показания приборов с учетом заданной абсолютной погрешности измерений </w:t>
            </w:r>
          </w:p>
        </w:tc>
      </w:tr>
      <w:tr w:rsidR="00EB5941" w:rsidRPr="0046542A" w:rsidTr="00890B00">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1.11 </w:t>
            </w: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проводить исследование зависимости одной физической величины от другой с использованием прямых измерений,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 </w:t>
            </w:r>
          </w:p>
        </w:tc>
      </w:tr>
      <w:tr w:rsidR="00EB5941" w:rsidRPr="0046542A" w:rsidTr="00890B00">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1.12 </w:t>
            </w: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проводить косвенные измерения физических величин, следуя предложенной инструкции: при выполнении измерений собирать экспериментальную установку и вычислять значение искомой величины </w:t>
            </w:r>
          </w:p>
        </w:tc>
      </w:tr>
      <w:tr w:rsidR="00EB5941" w:rsidRPr="0046542A" w:rsidTr="00890B00">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1.13 </w:t>
            </w: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соблюдать правила техники безопасности при работе с лабораторным оборудованием </w:t>
            </w:r>
          </w:p>
        </w:tc>
      </w:tr>
      <w:tr w:rsidR="00EB5941" w:rsidRPr="0046542A" w:rsidTr="00890B00">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lastRenderedPageBreak/>
              <w:t xml:space="preserve">1.14 </w:t>
            </w: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указывать принципы действия приборов и технических устройств, характеризовать принципы действия изученных приборов и технических устройств с помощью их описания, используя знания о свойствах физических явлений и необходимые физические законы и закономерности </w:t>
            </w:r>
          </w:p>
        </w:tc>
      </w:tr>
      <w:tr w:rsidR="00EB5941" w:rsidRPr="0046542A" w:rsidTr="00890B00">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1.15 </w:t>
            </w: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 </w:t>
            </w:r>
          </w:p>
        </w:tc>
      </w:tr>
      <w:tr w:rsidR="00EB5941" w:rsidRPr="0046542A" w:rsidTr="00890B00">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1.16 </w:t>
            </w: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осуществлять отбор источников информации в сети Интернет в соответствии с заданным поисковым запросом, на основе имеющихся знаний и путем сравнения различных источников выделять информацию, которая является противоречивой или может быть недостоверной </w:t>
            </w:r>
          </w:p>
        </w:tc>
      </w:tr>
      <w:tr w:rsidR="00EB5941" w:rsidRPr="0046542A" w:rsidTr="00890B00">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1.17 </w:t>
            </w: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приемами конспектирования текста, преобразования информации из одной знаковой системы в другую </w:t>
            </w:r>
          </w:p>
        </w:tc>
      </w:tr>
      <w:tr w:rsidR="00EB5941" w:rsidRPr="0046542A" w:rsidTr="00890B00">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1.18 </w:t>
            </w: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создавать собственные краткие письменные и устные сообщения на основе 2 - 3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 </w:t>
            </w:r>
          </w:p>
        </w:tc>
      </w:tr>
      <w:tr w:rsidR="00EB5941" w:rsidRPr="0046542A" w:rsidTr="00890B00">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1.19 </w:t>
            </w: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 </w:t>
            </w:r>
          </w:p>
        </w:tc>
      </w:tr>
    </w:tbl>
    <w:p w:rsidR="00EB5941" w:rsidRPr="0046542A" w:rsidRDefault="00EB5941" w:rsidP="00EB5941">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  </w:t>
      </w:r>
    </w:p>
    <w:p w:rsidR="00EB5941" w:rsidRPr="0046542A" w:rsidRDefault="00EB5941" w:rsidP="00EB5941">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  </w:t>
      </w:r>
    </w:p>
    <w:p w:rsidR="00EB5941" w:rsidRPr="0046542A" w:rsidRDefault="00EB5941" w:rsidP="00EB5941">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Проверяемые элементы содержания (7 класс) </w:t>
      </w:r>
    </w:p>
    <w:p w:rsidR="00EB5941" w:rsidRPr="0046542A" w:rsidRDefault="00EB5941" w:rsidP="00EB5941">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  </w:t>
      </w:r>
    </w:p>
    <w:tbl>
      <w:tblPr>
        <w:tblW w:w="9075" w:type="dxa"/>
        <w:tblInd w:w="15" w:type="dxa"/>
        <w:tblCellMar>
          <w:left w:w="0" w:type="dxa"/>
          <w:right w:w="0" w:type="dxa"/>
        </w:tblCellMar>
        <w:tblLook w:val="04A0" w:firstRow="1" w:lastRow="0" w:firstColumn="1" w:lastColumn="0" w:noHBand="0" w:noVBand="1"/>
      </w:tblPr>
      <w:tblGrid>
        <w:gridCol w:w="798"/>
        <w:gridCol w:w="924"/>
        <w:gridCol w:w="7353"/>
      </w:tblGrid>
      <w:tr w:rsidR="00EB5941" w:rsidRPr="0046542A" w:rsidTr="00890B00">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Код раздела </w:t>
            </w: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Код элемента </w:t>
            </w: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Проверяемые элементы содержания </w:t>
            </w:r>
          </w:p>
        </w:tc>
      </w:tr>
      <w:tr w:rsidR="00EB5941" w:rsidRPr="0046542A" w:rsidTr="00890B00">
        <w:tc>
          <w:tcPr>
            <w:tcW w:w="0" w:type="auto"/>
            <w:vMerge w:val="restart"/>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1 </w:t>
            </w:r>
          </w:p>
        </w:tc>
        <w:tc>
          <w:tcPr>
            <w:tcW w:w="0" w:type="auto"/>
            <w:gridSpan w:val="2"/>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ФИЗИКА И ЕЕ РОЛЬ В ПОЗНАНИИ ОКРУЖАЮЩЕГО МИРА </w:t>
            </w:r>
          </w:p>
        </w:tc>
      </w:tr>
      <w:tr w:rsidR="00EB5941" w:rsidRPr="0046542A" w:rsidTr="00890B0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1.1 </w:t>
            </w: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Физика - наука о природе. Явления природы. Физические явления: механические, тепловые, электрические, магнитные, световые, звуковые </w:t>
            </w:r>
          </w:p>
        </w:tc>
      </w:tr>
      <w:tr w:rsidR="00EB5941" w:rsidRPr="0046542A" w:rsidTr="00890B0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1.2 </w:t>
            </w: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Физические величины. Измерение физических величин. Физические приборы. Погрешность измерений. Международная система единиц </w:t>
            </w:r>
          </w:p>
        </w:tc>
      </w:tr>
      <w:tr w:rsidR="00EB5941" w:rsidRPr="0046542A" w:rsidTr="00890B0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1.3 </w:t>
            </w: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p>
        </w:tc>
      </w:tr>
      <w:tr w:rsidR="00EB5941" w:rsidRPr="0046542A" w:rsidTr="00890B0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1.4 </w:t>
            </w: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Описание физических явлений с помощью моделей </w:t>
            </w:r>
          </w:p>
        </w:tc>
      </w:tr>
      <w:tr w:rsidR="00EB5941" w:rsidRPr="0046542A" w:rsidTr="00890B0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1.5 </w:t>
            </w: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Практические работы: </w:t>
            </w:r>
          </w:p>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Измерение расстояний. </w:t>
            </w:r>
          </w:p>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Измерение объема жидкости и твердого тела. </w:t>
            </w:r>
          </w:p>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Определение размеров малых тел. </w:t>
            </w:r>
          </w:p>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Измерение температуры при помощи жидкостного термометра и датчика температуры </w:t>
            </w:r>
          </w:p>
        </w:tc>
      </w:tr>
      <w:tr w:rsidR="00EB5941" w:rsidRPr="0046542A" w:rsidTr="00890B00">
        <w:tc>
          <w:tcPr>
            <w:tcW w:w="0" w:type="auto"/>
            <w:vMerge w:val="restart"/>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2 </w:t>
            </w:r>
          </w:p>
        </w:tc>
        <w:tc>
          <w:tcPr>
            <w:tcW w:w="0" w:type="auto"/>
            <w:gridSpan w:val="2"/>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ПЕРВОНАЧАЛЬНЫЕ СВЕДЕНИЯ О СТРОЕНИИ ВЕЩЕСТВА </w:t>
            </w:r>
          </w:p>
        </w:tc>
      </w:tr>
      <w:tr w:rsidR="00EB5941" w:rsidRPr="0046542A" w:rsidTr="00890B0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2.1 </w:t>
            </w: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Строение вещества: атомы и молекулы, их размеры. Опыты, доказывающие дискретное строение вещества </w:t>
            </w:r>
          </w:p>
        </w:tc>
      </w:tr>
      <w:tr w:rsidR="00EB5941" w:rsidRPr="0046542A" w:rsidTr="00890B0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2.2 </w:t>
            </w: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Движение частиц вещества. Связь скорости движения частиц с температурой. Броуновское движение, диффузия </w:t>
            </w:r>
          </w:p>
        </w:tc>
      </w:tr>
      <w:tr w:rsidR="00EB5941" w:rsidRPr="0046542A" w:rsidTr="00890B0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2.3 </w:t>
            </w: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Взаимодействие частиц вещества: притяжение и отталкивание </w:t>
            </w:r>
          </w:p>
        </w:tc>
      </w:tr>
      <w:tr w:rsidR="00EB5941" w:rsidRPr="0046542A" w:rsidTr="00890B0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2.4 </w:t>
            </w: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Агрегатные состояния вещества: строение газов, жидкостей и твердых (кристаллических) тел. Взаимосвязь между свойствами веществ в разных агрегатных состояниях и их атомно-молекулярным строением </w:t>
            </w:r>
          </w:p>
        </w:tc>
      </w:tr>
      <w:tr w:rsidR="00EB5941" w:rsidRPr="0046542A" w:rsidTr="00890B0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2.5 </w:t>
            </w: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Особенности агрегатных состояний воды </w:t>
            </w:r>
          </w:p>
        </w:tc>
      </w:tr>
      <w:tr w:rsidR="00EB5941" w:rsidRPr="0046542A" w:rsidTr="00890B0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2.6 </w:t>
            </w: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Практические работы: </w:t>
            </w:r>
          </w:p>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Оценка диаметра атома методом рядов (с использованием фотографий). </w:t>
            </w:r>
          </w:p>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Опыты по наблюдению теплового расширения газов. </w:t>
            </w:r>
          </w:p>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Опыты по обнаружению действия сил молекулярного притяжения </w:t>
            </w:r>
          </w:p>
        </w:tc>
      </w:tr>
      <w:tr w:rsidR="00EB5941" w:rsidRPr="0046542A" w:rsidTr="00890B00">
        <w:tc>
          <w:tcPr>
            <w:tcW w:w="0" w:type="auto"/>
            <w:vMerge w:val="restart"/>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3 </w:t>
            </w:r>
          </w:p>
        </w:tc>
        <w:tc>
          <w:tcPr>
            <w:tcW w:w="0" w:type="auto"/>
            <w:gridSpan w:val="2"/>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ДВИЖЕНИЕ И ВЗАИМОДЕЙСТВИЕ ТЕЛ </w:t>
            </w:r>
          </w:p>
        </w:tc>
      </w:tr>
      <w:tr w:rsidR="00EB5941" w:rsidRPr="0046542A" w:rsidTr="00890B0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3.1 </w:t>
            </w: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Механическое движение. Равномерное и неравномерное движение </w:t>
            </w:r>
          </w:p>
        </w:tc>
      </w:tr>
      <w:tr w:rsidR="00EB5941" w:rsidRPr="0046542A" w:rsidTr="00890B0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3.2 </w:t>
            </w: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Скорость. Средняя скорость при неравномерном движении. Расчет пути и времени движения </w:t>
            </w:r>
          </w:p>
        </w:tc>
      </w:tr>
      <w:tr w:rsidR="00EB5941" w:rsidRPr="0046542A" w:rsidTr="00890B0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3.3 </w:t>
            </w: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Явление инерции. Закон инерции. Взаимодействие тел как причина изменения скорости движения тел. Масса как мера инертности тела </w:t>
            </w:r>
          </w:p>
        </w:tc>
      </w:tr>
      <w:tr w:rsidR="00EB5941" w:rsidRPr="0046542A" w:rsidTr="00890B0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3.4 </w:t>
            </w: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Плотность вещества. Связь плотности с количеством молекул в единице объема вещества </w:t>
            </w:r>
          </w:p>
        </w:tc>
      </w:tr>
      <w:tr w:rsidR="00EB5941" w:rsidRPr="0046542A" w:rsidTr="00890B0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3.5 </w:t>
            </w: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Сила как характеристика взаимодействия тел </w:t>
            </w:r>
          </w:p>
        </w:tc>
      </w:tr>
      <w:tr w:rsidR="00EB5941" w:rsidRPr="0046542A" w:rsidTr="00890B0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3.6 </w:t>
            </w: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Сила упругости и закон Гука. Измерение силы с помощью динамометра </w:t>
            </w:r>
          </w:p>
        </w:tc>
      </w:tr>
      <w:tr w:rsidR="00EB5941" w:rsidRPr="0046542A" w:rsidTr="00890B0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3.7 </w:t>
            </w: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Явление тяготения и сила тяжести. Сила тяжести на других планетах. Вес тела. Невесомость </w:t>
            </w:r>
          </w:p>
        </w:tc>
      </w:tr>
      <w:tr w:rsidR="00EB5941" w:rsidRPr="0046542A" w:rsidTr="00890B0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3.8 </w:t>
            </w: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Сила трения. Трение скольжения и трение покоя. Трение в природе и технике </w:t>
            </w:r>
          </w:p>
        </w:tc>
      </w:tr>
      <w:tr w:rsidR="00EB5941" w:rsidRPr="0046542A" w:rsidTr="00890B0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3.9 </w:t>
            </w: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Сложение сил, направленных по одной прямой. Равнодействующая сил </w:t>
            </w:r>
          </w:p>
        </w:tc>
      </w:tr>
      <w:tr w:rsidR="00EB5941" w:rsidRPr="0046542A" w:rsidTr="00890B0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3.10 </w:t>
            </w: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Практические работы </w:t>
            </w:r>
          </w:p>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Определение скорости равномерного движения (шарика в жидкости, модели электрического автомобиля и так далее). </w:t>
            </w:r>
          </w:p>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Определение средней скорости скольжения бруска или шарика по наклонной плоскости. </w:t>
            </w:r>
          </w:p>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Определение плотности твердого тела. </w:t>
            </w:r>
          </w:p>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Опыты, демонстрирующие зависимость растяжения (деформации) пружины от приложенной силы. </w:t>
            </w:r>
          </w:p>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Опыты, демонстрирующие зависимость силы трения скольжения от веса тела и характера соприкасающихся поверхностей </w:t>
            </w:r>
          </w:p>
        </w:tc>
      </w:tr>
      <w:tr w:rsidR="00EB5941" w:rsidRPr="0046542A" w:rsidTr="00890B0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3.11 </w:t>
            </w: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Физические явления в природе: примеры движения с различными скоростями в живой и неживой природе, действие силы трения в природе и технике </w:t>
            </w:r>
          </w:p>
        </w:tc>
      </w:tr>
      <w:tr w:rsidR="00EB5941" w:rsidRPr="0046542A" w:rsidTr="00890B0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3.12 </w:t>
            </w: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Технические устройства: динамометр, подшипники </w:t>
            </w:r>
          </w:p>
        </w:tc>
      </w:tr>
      <w:tr w:rsidR="00EB5941" w:rsidRPr="0046542A" w:rsidTr="00890B00">
        <w:tc>
          <w:tcPr>
            <w:tcW w:w="0" w:type="auto"/>
            <w:vMerge w:val="restart"/>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4 </w:t>
            </w:r>
          </w:p>
        </w:tc>
        <w:tc>
          <w:tcPr>
            <w:tcW w:w="0" w:type="auto"/>
            <w:gridSpan w:val="2"/>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ДАВЛЕНИЕ ТВЕРДЫХ ТЕЛ, ЖИДКОСТЕЙ И ГАЗОВ </w:t>
            </w:r>
          </w:p>
        </w:tc>
      </w:tr>
      <w:tr w:rsidR="00EB5941" w:rsidRPr="0046542A" w:rsidTr="00890B0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4.1 </w:t>
            </w: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Давление твердого тела. Способы уменьшения и увеличения давления </w:t>
            </w:r>
          </w:p>
        </w:tc>
      </w:tr>
      <w:tr w:rsidR="00EB5941" w:rsidRPr="0046542A" w:rsidTr="00890B0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4.2 </w:t>
            </w: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Давление газа. Зависимость давления газа от объема, температуры </w:t>
            </w:r>
          </w:p>
        </w:tc>
      </w:tr>
      <w:tr w:rsidR="00EB5941" w:rsidRPr="0046542A" w:rsidTr="00890B0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4.3 </w:t>
            </w: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Передача давления твердыми телами, жидкостями и газами. Закон Паскаля. Пневматические машины </w:t>
            </w:r>
          </w:p>
        </w:tc>
      </w:tr>
      <w:tr w:rsidR="00EB5941" w:rsidRPr="0046542A" w:rsidTr="00890B0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4.4 </w:t>
            </w: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Зависимость давления жидкости от глубины. Гидростатический парадокс. Сообщающиеся сосуды. Гидравлические механизмы </w:t>
            </w:r>
          </w:p>
        </w:tc>
      </w:tr>
      <w:tr w:rsidR="00EB5941" w:rsidRPr="0046542A" w:rsidTr="00890B0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4.5 </w:t>
            </w: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Атмосфера Земли и атмосферное давление. Причины существования воздушной оболочки Земли. Опыт Торричелли. Зависимость атмосферного давления от высоты над уровнем моря </w:t>
            </w:r>
          </w:p>
        </w:tc>
      </w:tr>
      <w:tr w:rsidR="00EB5941" w:rsidRPr="0046542A" w:rsidTr="00890B0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4.6 </w:t>
            </w: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Измерение атмосферного давления. Приборы для измерения атмосферного давления </w:t>
            </w:r>
          </w:p>
        </w:tc>
      </w:tr>
      <w:tr w:rsidR="00EB5941" w:rsidRPr="0046542A" w:rsidTr="00890B0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4.7 </w:t>
            </w: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Действие жидкости и газа на погруженное в них тело. Выталкивающая (архимедова) сила. Закон Архимеда </w:t>
            </w:r>
          </w:p>
        </w:tc>
      </w:tr>
      <w:tr w:rsidR="00EB5941" w:rsidRPr="0046542A" w:rsidTr="00890B0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4.8 </w:t>
            </w: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Плавание тел. Воздухоплавание </w:t>
            </w:r>
          </w:p>
        </w:tc>
      </w:tr>
      <w:tr w:rsidR="00EB5941" w:rsidRPr="0046542A" w:rsidTr="00890B0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4.9 </w:t>
            </w: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Практические работы: </w:t>
            </w:r>
          </w:p>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Исследование зависимости веса тела в воде от объема погруженной в жидкость части тела. </w:t>
            </w:r>
          </w:p>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Определение выталкивающей силы, действующей на тело, погруженное в жидкость. </w:t>
            </w:r>
          </w:p>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Проверка независимости выталкивающей силы, действующей на тело в жидкости, от массы тела. </w:t>
            </w:r>
          </w:p>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Опыты, демонстрирующие зависимость выталкивающей силы, действующей на тело в жидкости, от объема погруженной в жидкость части тела и от плотности жидкости. </w:t>
            </w:r>
          </w:p>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Конструирование ареометра или конструирование лодки и определение ее грузоподъемности </w:t>
            </w:r>
          </w:p>
        </w:tc>
      </w:tr>
      <w:tr w:rsidR="00EB5941" w:rsidRPr="0046542A" w:rsidTr="00890B0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4.10 </w:t>
            </w: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Физические явления в природе: влияние атмосферного давления на живой организм, плавание рыб </w:t>
            </w:r>
          </w:p>
        </w:tc>
      </w:tr>
      <w:tr w:rsidR="00EB5941" w:rsidRPr="0046542A" w:rsidTr="00890B0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4.11 </w:t>
            </w: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Технические устройства: сообщающиеся сосуды, устройство водопровода, гидравлический пресс, манометр, барометр, высотомер, поршневой насос, ареометр </w:t>
            </w:r>
          </w:p>
        </w:tc>
      </w:tr>
      <w:tr w:rsidR="00EB5941" w:rsidRPr="0046542A" w:rsidTr="00890B00">
        <w:tc>
          <w:tcPr>
            <w:tcW w:w="0" w:type="auto"/>
            <w:vMerge w:val="restart"/>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5 </w:t>
            </w:r>
          </w:p>
        </w:tc>
        <w:tc>
          <w:tcPr>
            <w:tcW w:w="0" w:type="auto"/>
            <w:gridSpan w:val="2"/>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РАБОТА, МОЩНОСТЬ, ЭНЕРГИЯ </w:t>
            </w:r>
          </w:p>
        </w:tc>
      </w:tr>
      <w:tr w:rsidR="00EB5941" w:rsidRPr="0046542A" w:rsidTr="00890B0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5.1 </w:t>
            </w: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Механическая работа </w:t>
            </w:r>
          </w:p>
        </w:tc>
      </w:tr>
      <w:tr w:rsidR="00EB5941" w:rsidRPr="0046542A" w:rsidTr="00890B0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5.2 </w:t>
            </w: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Механическая мощность </w:t>
            </w:r>
          </w:p>
        </w:tc>
      </w:tr>
      <w:tr w:rsidR="00EB5941" w:rsidRPr="0046542A" w:rsidTr="00890B0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5.3 </w:t>
            </w: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Простые механизмы: рычаг, блок, наклонная плоскость. Правило равновесия рычага </w:t>
            </w:r>
          </w:p>
        </w:tc>
      </w:tr>
      <w:tr w:rsidR="00EB5941" w:rsidRPr="0046542A" w:rsidTr="00890B0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5.4 </w:t>
            </w: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Применение правила равновесия рычага к блоку </w:t>
            </w:r>
          </w:p>
        </w:tc>
      </w:tr>
      <w:tr w:rsidR="00EB5941" w:rsidRPr="0046542A" w:rsidTr="00890B0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5.5 </w:t>
            </w: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"Золотое правило" механики. Коэффициент полезного действия механизмов. Простые механизмы в быту и технике </w:t>
            </w:r>
          </w:p>
        </w:tc>
      </w:tr>
      <w:tr w:rsidR="00EB5941" w:rsidRPr="0046542A" w:rsidTr="00890B0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5.6 </w:t>
            </w: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Потенциальная энергии тела, поднятого над Землей </w:t>
            </w:r>
          </w:p>
        </w:tc>
      </w:tr>
      <w:tr w:rsidR="00EB5941" w:rsidRPr="0046542A" w:rsidTr="00890B0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5.7 </w:t>
            </w: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Кинетическая энергия </w:t>
            </w:r>
          </w:p>
        </w:tc>
      </w:tr>
      <w:tr w:rsidR="00EB5941" w:rsidRPr="0046542A" w:rsidTr="00890B0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5.8 </w:t>
            </w: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Полная механическая энергия. Закон изменения и сохранения механической энергии </w:t>
            </w:r>
          </w:p>
        </w:tc>
      </w:tr>
      <w:tr w:rsidR="00EB5941" w:rsidRPr="0046542A" w:rsidTr="00890B0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5.9 </w:t>
            </w: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Практические работы: </w:t>
            </w:r>
          </w:p>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Определение работы силы трения при равномерном движении тела по горизонтальной поверхности. </w:t>
            </w:r>
          </w:p>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Исследование условий равновесия рычага. </w:t>
            </w:r>
          </w:p>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Измерение КПД наклонной плоскости. </w:t>
            </w:r>
          </w:p>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Изучение закона сохранения механической энергии </w:t>
            </w:r>
          </w:p>
        </w:tc>
      </w:tr>
      <w:tr w:rsidR="00EB5941" w:rsidRPr="0046542A" w:rsidTr="00890B0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5.10 </w:t>
            </w: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Физические явления в природе: рычаги в теле человека </w:t>
            </w:r>
          </w:p>
        </w:tc>
      </w:tr>
      <w:tr w:rsidR="00EB5941" w:rsidRPr="0046542A" w:rsidTr="00890B0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5.11 </w:t>
            </w: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Технические устройства: рычаг, подвижный и неподвижный блоки, наклонная плоскость, простые механизмы в быту </w:t>
            </w:r>
          </w:p>
        </w:tc>
      </w:tr>
    </w:tbl>
    <w:p w:rsidR="00EB5941" w:rsidRPr="0046542A" w:rsidRDefault="00EB5941" w:rsidP="00EB5941">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w:t>
      </w:r>
    </w:p>
    <w:p w:rsidR="00EB5941" w:rsidRPr="0046542A" w:rsidRDefault="00EB5941" w:rsidP="00EB5941">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  </w:t>
      </w:r>
    </w:p>
    <w:p w:rsidR="00EB5941" w:rsidRPr="0046542A" w:rsidRDefault="00EB5941" w:rsidP="00EB5941">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Проверяемые требования к результатам освоения основной </w:t>
      </w:r>
    </w:p>
    <w:p w:rsidR="00EB5941" w:rsidRPr="0046542A" w:rsidRDefault="00EB5941" w:rsidP="00EB5941">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образовательной программы (8 класс) </w:t>
      </w:r>
    </w:p>
    <w:p w:rsidR="00EB5941" w:rsidRPr="0046542A" w:rsidRDefault="00EB5941" w:rsidP="00EB5941">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  </w:t>
      </w:r>
    </w:p>
    <w:tbl>
      <w:tblPr>
        <w:tblW w:w="9616" w:type="dxa"/>
        <w:tblInd w:w="15" w:type="dxa"/>
        <w:tblCellMar>
          <w:left w:w="0" w:type="dxa"/>
          <w:right w:w="0" w:type="dxa"/>
        </w:tblCellMar>
        <w:tblLook w:val="04A0" w:firstRow="1" w:lastRow="0" w:firstColumn="1" w:lastColumn="0" w:noHBand="0" w:noVBand="1"/>
      </w:tblPr>
      <w:tblGrid>
        <w:gridCol w:w="1459"/>
        <w:gridCol w:w="8157"/>
      </w:tblGrid>
      <w:tr w:rsidR="00EB5941" w:rsidRPr="0046542A" w:rsidTr="00EB5941">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Код проверяемого результата </w:t>
            </w:r>
          </w:p>
        </w:tc>
        <w:tc>
          <w:tcPr>
            <w:tcW w:w="8157"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Проверяемые предметные результаты освоения основной образовательной программы основного общего образования </w:t>
            </w:r>
          </w:p>
        </w:tc>
      </w:tr>
      <w:tr w:rsidR="00EB5941" w:rsidRPr="0046542A" w:rsidTr="00EB5941">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1.1 </w:t>
            </w:r>
          </w:p>
        </w:tc>
        <w:tc>
          <w:tcPr>
            <w:tcW w:w="8157"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использовать понятия </w:t>
            </w:r>
          </w:p>
        </w:tc>
      </w:tr>
      <w:tr w:rsidR="00EB5941" w:rsidRPr="0046542A" w:rsidTr="00EB5941">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1.2 </w:t>
            </w:r>
          </w:p>
        </w:tc>
        <w:tc>
          <w:tcPr>
            <w:tcW w:w="8157"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различать явления по описанию их характерных свойств и на основе опытов, демонстрирующих данное физическое явление </w:t>
            </w:r>
          </w:p>
        </w:tc>
      </w:tr>
      <w:tr w:rsidR="00EB5941" w:rsidRPr="0046542A" w:rsidTr="00EB5941">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1.3 </w:t>
            </w:r>
          </w:p>
        </w:tc>
        <w:tc>
          <w:tcPr>
            <w:tcW w:w="8157"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распознавать проявление изученных физических явлений в окружающем мире, в том числе физические явления в природе, при этом переводить практическую задачу в учебную, выделять существенные свойства (признаки) физических явлений </w:t>
            </w:r>
          </w:p>
        </w:tc>
      </w:tr>
      <w:tr w:rsidR="00EB5941" w:rsidRPr="0046542A" w:rsidTr="00EB5941">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1.4 </w:t>
            </w:r>
          </w:p>
        </w:tc>
        <w:tc>
          <w:tcPr>
            <w:tcW w:w="8157"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описывать изученные свойства тел и физические явления, используя физические величины, при описании правильно трактовать физический смысл используемых величин, обозначения и </w:t>
            </w:r>
            <w:r w:rsidRPr="0046542A">
              <w:rPr>
                <w:rFonts w:ascii="Times New Roman" w:eastAsia="Times New Roman" w:hAnsi="Times New Roman" w:cs="Times New Roman"/>
                <w:sz w:val="20"/>
                <w:szCs w:val="20"/>
                <w:lang w:eastAsia="ru-RU"/>
              </w:rPr>
              <w:lastRenderedPageBreak/>
              <w:t xml:space="preserve">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 </w:t>
            </w:r>
          </w:p>
        </w:tc>
      </w:tr>
      <w:tr w:rsidR="00EB5941" w:rsidRPr="0046542A" w:rsidTr="00EB5941">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lastRenderedPageBreak/>
              <w:t xml:space="preserve">1.5 </w:t>
            </w:r>
          </w:p>
        </w:tc>
        <w:tc>
          <w:tcPr>
            <w:tcW w:w="8157"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характеризовать свойства тел, физические явления и процессы, используя изученные законы, при этом давать словесную формулировку закона и записывать его математическое выражение </w:t>
            </w:r>
          </w:p>
        </w:tc>
      </w:tr>
      <w:tr w:rsidR="00EB5941" w:rsidRPr="0046542A" w:rsidTr="00EB5941">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1.6 </w:t>
            </w:r>
          </w:p>
        </w:tc>
        <w:tc>
          <w:tcPr>
            <w:tcW w:w="8157"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1 - 2 логических шагов с помощью 1 - 2 изученных свойства физических явлений, физических закона или закономерности </w:t>
            </w:r>
          </w:p>
        </w:tc>
      </w:tr>
      <w:tr w:rsidR="00EB5941" w:rsidRPr="0046542A" w:rsidTr="00EB5941">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1.7 </w:t>
            </w:r>
          </w:p>
        </w:tc>
        <w:tc>
          <w:tcPr>
            <w:tcW w:w="8157"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решать расчетные задачи в 2 - 3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ее решения, проводить расчеты и сравнивать полученное значение физической величины с известными данными </w:t>
            </w:r>
          </w:p>
        </w:tc>
      </w:tr>
      <w:tr w:rsidR="00EB5941" w:rsidRPr="0046542A" w:rsidTr="00EB5941">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1.8 </w:t>
            </w:r>
          </w:p>
        </w:tc>
        <w:tc>
          <w:tcPr>
            <w:tcW w:w="8157"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w:t>
            </w:r>
          </w:p>
        </w:tc>
      </w:tr>
      <w:tr w:rsidR="00EB5941" w:rsidRPr="0046542A" w:rsidTr="00EB5941">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1.9 </w:t>
            </w:r>
          </w:p>
        </w:tc>
        <w:tc>
          <w:tcPr>
            <w:tcW w:w="8157"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описывать ход опыта и формулировать выводы </w:t>
            </w:r>
          </w:p>
        </w:tc>
      </w:tr>
      <w:tr w:rsidR="00EB5941" w:rsidRPr="0046542A" w:rsidTr="00EB5941">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1.10 </w:t>
            </w:r>
          </w:p>
        </w:tc>
        <w:tc>
          <w:tcPr>
            <w:tcW w:w="8157"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выполнять прямые измерения с использованием аналоговых приборов и датчиков физических величин, сравнивать результаты измерений с учетом заданной абсолютной погрешности </w:t>
            </w:r>
          </w:p>
        </w:tc>
      </w:tr>
      <w:tr w:rsidR="00EB5941" w:rsidRPr="0046542A" w:rsidTr="00EB5941">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1.11 </w:t>
            </w:r>
          </w:p>
        </w:tc>
        <w:tc>
          <w:tcPr>
            <w:tcW w:w="8157"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проводить исследование зависимости одной физической величины от другой с использованием прямых измерений: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 </w:t>
            </w:r>
          </w:p>
        </w:tc>
      </w:tr>
      <w:tr w:rsidR="00EB5941" w:rsidRPr="0046542A" w:rsidTr="00EB5941">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1.12 </w:t>
            </w:r>
          </w:p>
        </w:tc>
        <w:tc>
          <w:tcPr>
            <w:tcW w:w="8157"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проводить косвенные измерения физических величин: планировать измерения, собирать экспериментальную установку, следуя предложенной инструкции, и вычислять значение величины </w:t>
            </w:r>
          </w:p>
        </w:tc>
      </w:tr>
      <w:tr w:rsidR="00EB5941" w:rsidRPr="0046542A" w:rsidTr="00EB5941">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1.13 </w:t>
            </w:r>
          </w:p>
        </w:tc>
        <w:tc>
          <w:tcPr>
            <w:tcW w:w="8157"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соблюдать правила техники безопасности при работе с лабораторным оборудованием </w:t>
            </w:r>
          </w:p>
        </w:tc>
      </w:tr>
      <w:tr w:rsidR="00EB5941" w:rsidRPr="0046542A" w:rsidTr="00EB5941">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1.14 </w:t>
            </w:r>
          </w:p>
        </w:tc>
        <w:tc>
          <w:tcPr>
            <w:tcW w:w="8157"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характеризовать принципы действия изученных приборов и технических устройств с опорой на их описания, используя знания о свойствах физических явлений и необходимые физические закономерности </w:t>
            </w:r>
          </w:p>
        </w:tc>
      </w:tr>
      <w:tr w:rsidR="00EB5941" w:rsidRPr="0046542A" w:rsidTr="00EB5941">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1.15 </w:t>
            </w:r>
          </w:p>
        </w:tc>
        <w:tc>
          <w:tcPr>
            <w:tcW w:w="8157"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распознавать простые технические устройства и измерительные приборы по схемам и схематичным рисункам,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 </w:t>
            </w:r>
          </w:p>
        </w:tc>
      </w:tr>
      <w:tr w:rsidR="00EB5941" w:rsidRPr="0046542A" w:rsidTr="00EB5941">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1.16 </w:t>
            </w:r>
          </w:p>
        </w:tc>
        <w:tc>
          <w:tcPr>
            <w:tcW w:w="8157"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 </w:t>
            </w:r>
          </w:p>
        </w:tc>
      </w:tr>
      <w:tr w:rsidR="00EB5941" w:rsidRPr="0046542A" w:rsidTr="00EB5941">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1.17 </w:t>
            </w:r>
          </w:p>
        </w:tc>
        <w:tc>
          <w:tcPr>
            <w:tcW w:w="8157"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осуществлять поиск информации физического содержания в сети Интернет, на основе имеющихся знаний и путем сравнения дополнительных источников выделять информацию, которая является противоречивой или может быть недостоверной </w:t>
            </w:r>
          </w:p>
        </w:tc>
      </w:tr>
      <w:tr w:rsidR="00EB5941" w:rsidRPr="0046542A" w:rsidTr="00EB5941">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1.18 </w:t>
            </w:r>
          </w:p>
        </w:tc>
        <w:tc>
          <w:tcPr>
            <w:tcW w:w="8157"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приемами конспектирования текста, преобразования информации из одной знаковой системы в другую </w:t>
            </w:r>
          </w:p>
        </w:tc>
      </w:tr>
      <w:tr w:rsidR="00EB5941" w:rsidRPr="0046542A" w:rsidTr="00EB5941">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1.19 </w:t>
            </w:r>
          </w:p>
        </w:tc>
        <w:tc>
          <w:tcPr>
            <w:tcW w:w="8157"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w:t>
            </w:r>
            <w:r w:rsidRPr="0046542A">
              <w:rPr>
                <w:rFonts w:ascii="Times New Roman" w:eastAsia="Times New Roman" w:hAnsi="Times New Roman" w:cs="Times New Roman"/>
                <w:sz w:val="20"/>
                <w:szCs w:val="20"/>
                <w:lang w:eastAsia="ru-RU"/>
              </w:rPr>
              <w:lastRenderedPageBreak/>
              <w:t xml:space="preserve">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 </w:t>
            </w:r>
          </w:p>
        </w:tc>
      </w:tr>
      <w:tr w:rsidR="00EB5941" w:rsidRPr="0046542A" w:rsidTr="00EB5941">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lastRenderedPageBreak/>
              <w:t xml:space="preserve">1.20 </w:t>
            </w:r>
          </w:p>
        </w:tc>
        <w:tc>
          <w:tcPr>
            <w:tcW w:w="8157"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 </w:t>
            </w:r>
          </w:p>
        </w:tc>
      </w:tr>
    </w:tbl>
    <w:p w:rsidR="00EB5941" w:rsidRPr="0046542A" w:rsidRDefault="00EB5941" w:rsidP="00EB5941">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  </w:t>
      </w:r>
    </w:p>
    <w:p w:rsidR="00EB5941" w:rsidRPr="0046542A" w:rsidRDefault="00EB5941" w:rsidP="00EB5941">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  </w:t>
      </w:r>
    </w:p>
    <w:p w:rsidR="00EB5941" w:rsidRPr="0046542A" w:rsidRDefault="00EB5941" w:rsidP="00EB5941">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Проверяемые элементы содержания (8 класс) </w:t>
      </w:r>
    </w:p>
    <w:p w:rsidR="00EB5941" w:rsidRPr="0046542A" w:rsidRDefault="00EB5941" w:rsidP="00EB5941">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  </w:t>
      </w:r>
    </w:p>
    <w:tbl>
      <w:tblPr>
        <w:tblW w:w="9758" w:type="dxa"/>
        <w:tblInd w:w="15" w:type="dxa"/>
        <w:tblCellMar>
          <w:left w:w="0" w:type="dxa"/>
          <w:right w:w="0" w:type="dxa"/>
        </w:tblCellMar>
        <w:tblLook w:val="04A0" w:firstRow="1" w:lastRow="0" w:firstColumn="1" w:lastColumn="0" w:noHBand="0" w:noVBand="1"/>
      </w:tblPr>
      <w:tblGrid>
        <w:gridCol w:w="753"/>
        <w:gridCol w:w="879"/>
        <w:gridCol w:w="8126"/>
      </w:tblGrid>
      <w:tr w:rsidR="00EB5941" w:rsidRPr="0046542A" w:rsidTr="00EB5941">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Код раздела </w:t>
            </w: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Код элемента </w:t>
            </w:r>
          </w:p>
        </w:tc>
        <w:tc>
          <w:tcPr>
            <w:tcW w:w="8126"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Проверяемые элементы содержания </w:t>
            </w:r>
          </w:p>
        </w:tc>
      </w:tr>
      <w:tr w:rsidR="00EB5941" w:rsidRPr="0046542A" w:rsidTr="00EB5941">
        <w:tc>
          <w:tcPr>
            <w:tcW w:w="0" w:type="auto"/>
            <w:vMerge w:val="restart"/>
            <w:tcBorders>
              <w:top w:val="single" w:sz="6" w:space="0" w:color="000000"/>
              <w:left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6 </w:t>
            </w:r>
          </w:p>
        </w:tc>
        <w:tc>
          <w:tcPr>
            <w:tcW w:w="9005" w:type="dxa"/>
            <w:gridSpan w:val="2"/>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ТЕПЛОВЫЕ ЯВЛЕНИЯ </w:t>
            </w:r>
          </w:p>
        </w:tc>
      </w:tr>
      <w:tr w:rsidR="00EB5941" w:rsidRPr="0046542A" w:rsidTr="00EB5941">
        <w:tc>
          <w:tcPr>
            <w:tcW w:w="0" w:type="auto"/>
            <w:vMerge/>
            <w:tcBorders>
              <w:top w:val="single" w:sz="6" w:space="0" w:color="000000"/>
              <w:left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6.1 </w:t>
            </w:r>
          </w:p>
        </w:tc>
        <w:tc>
          <w:tcPr>
            <w:tcW w:w="8126"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Основные положения молекулярно-кинетической теории строения вещества. Масса и размеры молекул. Опыты, подтверждающие основные положения молекулярно-кинетической теории </w:t>
            </w:r>
          </w:p>
        </w:tc>
      </w:tr>
      <w:tr w:rsidR="00EB5941" w:rsidRPr="0046542A" w:rsidTr="00EB5941">
        <w:tc>
          <w:tcPr>
            <w:tcW w:w="0" w:type="auto"/>
            <w:vMerge/>
            <w:tcBorders>
              <w:top w:val="single" w:sz="6" w:space="0" w:color="000000"/>
              <w:left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6.2 </w:t>
            </w:r>
          </w:p>
        </w:tc>
        <w:tc>
          <w:tcPr>
            <w:tcW w:w="8126"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Модели твердого, жидкого и газообразного состояний вещества. Кристаллические и аморфные тела </w:t>
            </w:r>
          </w:p>
        </w:tc>
      </w:tr>
      <w:tr w:rsidR="00EB5941" w:rsidRPr="0046542A" w:rsidTr="00EB5941">
        <w:tc>
          <w:tcPr>
            <w:tcW w:w="0" w:type="auto"/>
            <w:vMerge/>
            <w:tcBorders>
              <w:top w:val="single" w:sz="6" w:space="0" w:color="000000"/>
              <w:left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6.3 </w:t>
            </w:r>
          </w:p>
        </w:tc>
        <w:tc>
          <w:tcPr>
            <w:tcW w:w="8126"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Объяснение свойств газов, жидкостей и твердых тел на основе положений молекулярно-кинетической теории </w:t>
            </w:r>
          </w:p>
        </w:tc>
      </w:tr>
      <w:tr w:rsidR="00EB5941" w:rsidRPr="0046542A" w:rsidTr="00EB5941">
        <w:tc>
          <w:tcPr>
            <w:tcW w:w="0" w:type="auto"/>
            <w:vMerge/>
            <w:tcBorders>
              <w:top w:val="single" w:sz="6" w:space="0" w:color="000000"/>
              <w:left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6.4 </w:t>
            </w:r>
          </w:p>
        </w:tc>
        <w:tc>
          <w:tcPr>
            <w:tcW w:w="8126"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Смачивание и капиллярные явления </w:t>
            </w:r>
          </w:p>
        </w:tc>
      </w:tr>
      <w:tr w:rsidR="00EB5941" w:rsidRPr="0046542A" w:rsidTr="00EB5941">
        <w:tc>
          <w:tcPr>
            <w:tcW w:w="0" w:type="auto"/>
            <w:vMerge/>
            <w:tcBorders>
              <w:top w:val="single" w:sz="6" w:space="0" w:color="000000"/>
              <w:left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6.5 </w:t>
            </w:r>
          </w:p>
        </w:tc>
        <w:tc>
          <w:tcPr>
            <w:tcW w:w="8126"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Тепловое расширение и сжатие </w:t>
            </w:r>
          </w:p>
        </w:tc>
      </w:tr>
      <w:tr w:rsidR="00EB5941" w:rsidRPr="0046542A" w:rsidTr="00EB5941">
        <w:tc>
          <w:tcPr>
            <w:tcW w:w="0" w:type="auto"/>
            <w:vMerge/>
            <w:tcBorders>
              <w:top w:val="single" w:sz="6" w:space="0" w:color="000000"/>
              <w:left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6.6 </w:t>
            </w:r>
          </w:p>
        </w:tc>
        <w:tc>
          <w:tcPr>
            <w:tcW w:w="8126"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Температура. Связь температуры со скоростью теплового движения частиц </w:t>
            </w:r>
          </w:p>
        </w:tc>
      </w:tr>
      <w:tr w:rsidR="00EB5941" w:rsidRPr="0046542A" w:rsidTr="00EB5941">
        <w:tc>
          <w:tcPr>
            <w:tcW w:w="0" w:type="auto"/>
            <w:vMerge/>
            <w:tcBorders>
              <w:top w:val="single" w:sz="6" w:space="0" w:color="000000"/>
              <w:left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6.7 </w:t>
            </w:r>
          </w:p>
        </w:tc>
        <w:tc>
          <w:tcPr>
            <w:tcW w:w="8126"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Внутренняя энергия. Способы изменения внутренней энергии: теплопередача и совершение работы </w:t>
            </w:r>
          </w:p>
        </w:tc>
      </w:tr>
      <w:tr w:rsidR="00EB5941" w:rsidRPr="0046542A" w:rsidTr="00EB5941">
        <w:tc>
          <w:tcPr>
            <w:tcW w:w="0" w:type="auto"/>
            <w:vMerge/>
            <w:tcBorders>
              <w:top w:val="single" w:sz="6" w:space="0" w:color="000000"/>
              <w:left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6.8 </w:t>
            </w:r>
          </w:p>
        </w:tc>
        <w:tc>
          <w:tcPr>
            <w:tcW w:w="8126"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Виды теплопередачи: теплопроводность, конвекция, излучение </w:t>
            </w:r>
          </w:p>
        </w:tc>
      </w:tr>
      <w:tr w:rsidR="00EB5941" w:rsidRPr="0046542A" w:rsidTr="00EB5941">
        <w:tc>
          <w:tcPr>
            <w:tcW w:w="0" w:type="auto"/>
            <w:vMerge/>
            <w:tcBorders>
              <w:top w:val="single" w:sz="6" w:space="0" w:color="000000"/>
              <w:left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6.9 </w:t>
            </w:r>
          </w:p>
        </w:tc>
        <w:tc>
          <w:tcPr>
            <w:tcW w:w="8126"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Количество теплоты. Удельная теплоемкость вещества </w:t>
            </w:r>
          </w:p>
        </w:tc>
      </w:tr>
      <w:tr w:rsidR="00EB5941" w:rsidRPr="0046542A" w:rsidTr="00EB5941">
        <w:tc>
          <w:tcPr>
            <w:tcW w:w="0" w:type="auto"/>
            <w:vMerge/>
            <w:tcBorders>
              <w:top w:val="single" w:sz="6" w:space="0" w:color="000000"/>
              <w:left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6.10 </w:t>
            </w:r>
          </w:p>
        </w:tc>
        <w:tc>
          <w:tcPr>
            <w:tcW w:w="8126"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Теплообмен и тепловое равновесие. Уравнение теплового баланса </w:t>
            </w:r>
          </w:p>
        </w:tc>
      </w:tr>
      <w:tr w:rsidR="00EB5941" w:rsidRPr="0046542A" w:rsidTr="00EB5941">
        <w:tc>
          <w:tcPr>
            <w:tcW w:w="0" w:type="auto"/>
            <w:vMerge/>
            <w:tcBorders>
              <w:top w:val="single" w:sz="6" w:space="0" w:color="000000"/>
              <w:left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6.11 </w:t>
            </w:r>
          </w:p>
        </w:tc>
        <w:tc>
          <w:tcPr>
            <w:tcW w:w="8126"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Плавление и отвердевание кристаллических веществ. Удельная теплота плавления </w:t>
            </w:r>
          </w:p>
        </w:tc>
      </w:tr>
      <w:tr w:rsidR="00EB5941" w:rsidRPr="0046542A" w:rsidTr="00EB5941">
        <w:tc>
          <w:tcPr>
            <w:tcW w:w="0" w:type="auto"/>
            <w:vMerge/>
            <w:tcBorders>
              <w:top w:val="single" w:sz="6" w:space="0" w:color="000000"/>
              <w:left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6.12 </w:t>
            </w:r>
          </w:p>
        </w:tc>
        <w:tc>
          <w:tcPr>
            <w:tcW w:w="8126"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Парообразование и конденсация. Испарение. Кипение. Удельная теплота парообразования. Зависимость температуры кипения от атмосферного давления </w:t>
            </w:r>
          </w:p>
        </w:tc>
      </w:tr>
      <w:tr w:rsidR="00EB5941" w:rsidRPr="0046542A" w:rsidTr="00EB5941">
        <w:tc>
          <w:tcPr>
            <w:tcW w:w="0" w:type="auto"/>
            <w:vMerge/>
            <w:tcBorders>
              <w:top w:val="single" w:sz="6" w:space="0" w:color="000000"/>
              <w:left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6.13 </w:t>
            </w:r>
          </w:p>
        </w:tc>
        <w:tc>
          <w:tcPr>
            <w:tcW w:w="8126"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Влажность воздуха </w:t>
            </w:r>
          </w:p>
        </w:tc>
      </w:tr>
      <w:tr w:rsidR="00EB5941" w:rsidRPr="0046542A" w:rsidTr="00EB5941">
        <w:tc>
          <w:tcPr>
            <w:tcW w:w="0" w:type="auto"/>
            <w:vMerge/>
            <w:tcBorders>
              <w:top w:val="single" w:sz="6" w:space="0" w:color="000000"/>
              <w:left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6.14 </w:t>
            </w:r>
          </w:p>
        </w:tc>
        <w:tc>
          <w:tcPr>
            <w:tcW w:w="8126"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Энергия топлива. Удельная теплота сгорания </w:t>
            </w:r>
          </w:p>
        </w:tc>
      </w:tr>
      <w:tr w:rsidR="00EB5941" w:rsidRPr="0046542A" w:rsidTr="00EB5941">
        <w:tc>
          <w:tcPr>
            <w:tcW w:w="0" w:type="auto"/>
            <w:vMerge/>
            <w:tcBorders>
              <w:top w:val="single" w:sz="6" w:space="0" w:color="000000"/>
              <w:left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6.15 </w:t>
            </w:r>
          </w:p>
        </w:tc>
        <w:tc>
          <w:tcPr>
            <w:tcW w:w="8126"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Принципы работы тепловых двигателей КПД теплового двигателя. Тепловые двигатели и защита окружающей среды </w:t>
            </w:r>
          </w:p>
        </w:tc>
      </w:tr>
      <w:tr w:rsidR="00EB5941" w:rsidRPr="0046542A" w:rsidTr="00EB5941">
        <w:tc>
          <w:tcPr>
            <w:tcW w:w="0" w:type="auto"/>
            <w:vMerge/>
            <w:tcBorders>
              <w:top w:val="single" w:sz="6" w:space="0" w:color="000000"/>
              <w:left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6.16 </w:t>
            </w:r>
          </w:p>
        </w:tc>
        <w:tc>
          <w:tcPr>
            <w:tcW w:w="8126"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Закон сохранения и превращения энергии в тепловых процессах </w:t>
            </w:r>
          </w:p>
        </w:tc>
      </w:tr>
      <w:tr w:rsidR="00EB5941" w:rsidRPr="0046542A" w:rsidTr="00EB5941">
        <w:tc>
          <w:tcPr>
            <w:tcW w:w="0" w:type="auto"/>
            <w:vMerge w:val="restart"/>
            <w:tcBorders>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6.17 </w:t>
            </w:r>
          </w:p>
        </w:tc>
        <w:tc>
          <w:tcPr>
            <w:tcW w:w="8126"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Практические работы: </w:t>
            </w:r>
          </w:p>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Опыты по обнаружению действия сил молекулярного притяжения. </w:t>
            </w:r>
          </w:p>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Опыты по выращиванию кристаллов поваренной соли или сахара. </w:t>
            </w:r>
          </w:p>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Опыты по наблюдению теплового расширения газов, жидкостей и твердых тел. </w:t>
            </w:r>
          </w:p>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Определение давления воздуха в баллоне шприца. </w:t>
            </w:r>
          </w:p>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Опыты, демонстрирующие зависимость давления воздуха от его объема и нагревания или охлаждения. </w:t>
            </w:r>
          </w:p>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Проверка гипотезы линейной зависимости длины столбика жидкости в термометрической трубке от температуры. </w:t>
            </w:r>
          </w:p>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Наблюдение изменения внутренней энергии тела в результате теплопередачи и работы внешних сил. </w:t>
            </w:r>
          </w:p>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Исследование явления теплообмена при смешивании холодной и горячей воды. </w:t>
            </w:r>
          </w:p>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Определение количества теплоты, полученного водой при теплообмене с нагретым металлическим цилиндром. </w:t>
            </w:r>
          </w:p>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lastRenderedPageBreak/>
              <w:t xml:space="preserve">Определение удельной теплоемкости вещества. Исследование процесса испарения. </w:t>
            </w:r>
          </w:p>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Определение относительной влажности воздуха. </w:t>
            </w:r>
          </w:p>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Определение удельной теплоты плавления льда </w:t>
            </w:r>
          </w:p>
        </w:tc>
      </w:tr>
      <w:tr w:rsidR="00EB5941" w:rsidRPr="0046542A" w:rsidTr="00EB5941">
        <w:tc>
          <w:tcPr>
            <w:tcW w:w="0" w:type="auto"/>
            <w:vMerge/>
            <w:tcBorders>
              <w:left w:val="single" w:sz="6" w:space="0" w:color="000000"/>
              <w:bottom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6.18 </w:t>
            </w:r>
          </w:p>
        </w:tc>
        <w:tc>
          <w:tcPr>
            <w:tcW w:w="8126"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Физические явления в природе: поверхностное натяжение и капиллярные явления в природе, кристаллы в природе, излучение Солнца, замерзание водоемов, морские бризы; образование росы, тумана, инея, снега </w:t>
            </w:r>
          </w:p>
        </w:tc>
      </w:tr>
      <w:tr w:rsidR="00EB5941" w:rsidRPr="0046542A" w:rsidTr="00EB5941">
        <w:tc>
          <w:tcPr>
            <w:tcW w:w="0" w:type="auto"/>
            <w:vMerge/>
            <w:tcBorders>
              <w:left w:val="single" w:sz="6" w:space="0" w:color="000000"/>
              <w:bottom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6.19 </w:t>
            </w:r>
          </w:p>
        </w:tc>
        <w:tc>
          <w:tcPr>
            <w:tcW w:w="8126"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Технические устройства: капилляры, примеры использования кристаллов, жидкостный термометр, датчик температуры, термос, система отопления домов, гигрометры, психрометр, паровая турбина, двигатель внутреннего сгорания </w:t>
            </w:r>
          </w:p>
        </w:tc>
      </w:tr>
      <w:tr w:rsidR="00EB5941" w:rsidRPr="0046542A" w:rsidTr="00EB5941">
        <w:tc>
          <w:tcPr>
            <w:tcW w:w="0" w:type="auto"/>
            <w:vMerge w:val="restart"/>
            <w:tcBorders>
              <w:top w:val="single" w:sz="6" w:space="0" w:color="000000"/>
              <w:left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7 </w:t>
            </w:r>
          </w:p>
        </w:tc>
        <w:tc>
          <w:tcPr>
            <w:tcW w:w="9005" w:type="dxa"/>
            <w:gridSpan w:val="2"/>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ЭЛЕКТРИЧЕСКИЕ И МАГНИТНЫЕ ЯВЛЕНИЯ </w:t>
            </w:r>
          </w:p>
        </w:tc>
      </w:tr>
      <w:tr w:rsidR="00EB5941" w:rsidRPr="0046542A" w:rsidTr="00EB5941">
        <w:tc>
          <w:tcPr>
            <w:tcW w:w="0" w:type="auto"/>
            <w:vMerge/>
            <w:tcBorders>
              <w:top w:val="single" w:sz="6" w:space="0" w:color="000000"/>
              <w:left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7.1 </w:t>
            </w:r>
          </w:p>
        </w:tc>
        <w:tc>
          <w:tcPr>
            <w:tcW w:w="8126"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Электризация тел. Два рода электрических зарядов </w:t>
            </w:r>
          </w:p>
        </w:tc>
      </w:tr>
      <w:tr w:rsidR="00EB5941" w:rsidRPr="0046542A" w:rsidTr="00EB5941">
        <w:tc>
          <w:tcPr>
            <w:tcW w:w="0" w:type="auto"/>
            <w:vMerge/>
            <w:tcBorders>
              <w:top w:val="single" w:sz="6" w:space="0" w:color="000000"/>
              <w:left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7.2 </w:t>
            </w:r>
          </w:p>
        </w:tc>
        <w:tc>
          <w:tcPr>
            <w:tcW w:w="8126"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Взаимодействие заряженных тел. Закон Кулона (зависимость силы взаимодействия заряженных тел от величины зарядов и расстояния между телами) </w:t>
            </w:r>
          </w:p>
        </w:tc>
      </w:tr>
      <w:tr w:rsidR="00EB5941" w:rsidRPr="0046542A" w:rsidTr="00EB5941">
        <w:tc>
          <w:tcPr>
            <w:tcW w:w="0" w:type="auto"/>
            <w:vMerge/>
            <w:tcBorders>
              <w:top w:val="single" w:sz="6" w:space="0" w:color="000000"/>
              <w:left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7.3 </w:t>
            </w:r>
          </w:p>
        </w:tc>
        <w:tc>
          <w:tcPr>
            <w:tcW w:w="8126"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Электрическое поле. Напряженность электрического поля. Принцип суперпозиции электрических полей (на качественном уровне) </w:t>
            </w:r>
          </w:p>
        </w:tc>
      </w:tr>
      <w:tr w:rsidR="00EB5941" w:rsidRPr="0046542A" w:rsidTr="00EB5941">
        <w:tc>
          <w:tcPr>
            <w:tcW w:w="0" w:type="auto"/>
            <w:vMerge/>
            <w:tcBorders>
              <w:top w:val="single" w:sz="6" w:space="0" w:color="000000"/>
              <w:left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7.4 </w:t>
            </w:r>
          </w:p>
        </w:tc>
        <w:tc>
          <w:tcPr>
            <w:tcW w:w="8126"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Носители электрических зарядов. Элементарный электрический заряд. Строение атома. Проводники и диэлектрики </w:t>
            </w:r>
          </w:p>
        </w:tc>
      </w:tr>
      <w:tr w:rsidR="00EB5941" w:rsidRPr="0046542A" w:rsidTr="00EB5941">
        <w:tc>
          <w:tcPr>
            <w:tcW w:w="0" w:type="auto"/>
            <w:vMerge/>
            <w:tcBorders>
              <w:top w:val="single" w:sz="6" w:space="0" w:color="000000"/>
              <w:left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7.5 </w:t>
            </w:r>
          </w:p>
        </w:tc>
        <w:tc>
          <w:tcPr>
            <w:tcW w:w="8126"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Закон сохранения электрического заряда </w:t>
            </w:r>
          </w:p>
        </w:tc>
      </w:tr>
      <w:tr w:rsidR="00EB5941" w:rsidRPr="0046542A" w:rsidTr="00EB5941">
        <w:tc>
          <w:tcPr>
            <w:tcW w:w="0" w:type="auto"/>
            <w:vMerge/>
            <w:tcBorders>
              <w:top w:val="single" w:sz="6" w:space="0" w:color="000000"/>
              <w:left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7.6 </w:t>
            </w:r>
          </w:p>
        </w:tc>
        <w:tc>
          <w:tcPr>
            <w:tcW w:w="8126"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Электрический ток. Условия существования электрического тока. Источники постоянного тока </w:t>
            </w:r>
          </w:p>
        </w:tc>
      </w:tr>
      <w:tr w:rsidR="00EB5941" w:rsidRPr="0046542A" w:rsidTr="00EB5941">
        <w:tc>
          <w:tcPr>
            <w:tcW w:w="0" w:type="auto"/>
            <w:vMerge/>
            <w:tcBorders>
              <w:top w:val="single" w:sz="6" w:space="0" w:color="000000"/>
              <w:left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7.7 </w:t>
            </w:r>
          </w:p>
        </w:tc>
        <w:tc>
          <w:tcPr>
            <w:tcW w:w="8126"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Действия электрического тока (тепловое, химическое, магнитное). Электрический ток в жидкостях и газах </w:t>
            </w:r>
          </w:p>
        </w:tc>
      </w:tr>
      <w:tr w:rsidR="00EB5941" w:rsidRPr="0046542A" w:rsidTr="00EB5941">
        <w:tc>
          <w:tcPr>
            <w:tcW w:w="0" w:type="auto"/>
            <w:vMerge/>
            <w:tcBorders>
              <w:top w:val="single" w:sz="6" w:space="0" w:color="000000"/>
              <w:left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7.8 </w:t>
            </w:r>
          </w:p>
        </w:tc>
        <w:tc>
          <w:tcPr>
            <w:tcW w:w="8126"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Электрическая цепь. Сила тока. Электрическое напряжение </w:t>
            </w:r>
          </w:p>
        </w:tc>
      </w:tr>
      <w:tr w:rsidR="00EB5941" w:rsidRPr="0046542A" w:rsidTr="00EB5941">
        <w:tc>
          <w:tcPr>
            <w:tcW w:w="0" w:type="auto"/>
            <w:vMerge/>
            <w:tcBorders>
              <w:top w:val="single" w:sz="6" w:space="0" w:color="000000"/>
              <w:left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7.9 </w:t>
            </w:r>
          </w:p>
        </w:tc>
        <w:tc>
          <w:tcPr>
            <w:tcW w:w="8126"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Сопротивление проводника. Удельное сопротивление вещества </w:t>
            </w:r>
          </w:p>
        </w:tc>
      </w:tr>
      <w:tr w:rsidR="00EB5941" w:rsidRPr="0046542A" w:rsidTr="00EB5941">
        <w:tc>
          <w:tcPr>
            <w:tcW w:w="0" w:type="auto"/>
            <w:vMerge/>
            <w:tcBorders>
              <w:top w:val="single" w:sz="6" w:space="0" w:color="000000"/>
              <w:left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7.10 </w:t>
            </w:r>
          </w:p>
        </w:tc>
        <w:tc>
          <w:tcPr>
            <w:tcW w:w="8126"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Закон Ома для участка цепи </w:t>
            </w:r>
          </w:p>
        </w:tc>
      </w:tr>
      <w:tr w:rsidR="00EB5941" w:rsidRPr="0046542A" w:rsidTr="00EB5941">
        <w:tc>
          <w:tcPr>
            <w:tcW w:w="0" w:type="auto"/>
            <w:vMerge/>
            <w:tcBorders>
              <w:top w:val="single" w:sz="6" w:space="0" w:color="000000"/>
              <w:left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7.11 </w:t>
            </w:r>
          </w:p>
        </w:tc>
        <w:tc>
          <w:tcPr>
            <w:tcW w:w="8126"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Последовательное и параллельное соединение проводников </w:t>
            </w:r>
          </w:p>
        </w:tc>
      </w:tr>
      <w:tr w:rsidR="00EB5941" w:rsidRPr="0046542A" w:rsidTr="00EB5941">
        <w:tc>
          <w:tcPr>
            <w:tcW w:w="0" w:type="auto"/>
            <w:vMerge/>
            <w:tcBorders>
              <w:top w:val="single" w:sz="6" w:space="0" w:color="000000"/>
              <w:left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7.12 </w:t>
            </w:r>
          </w:p>
        </w:tc>
        <w:tc>
          <w:tcPr>
            <w:tcW w:w="8126"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Работа и мощность электрического тока. Закон Джоуля-Ленца </w:t>
            </w:r>
          </w:p>
        </w:tc>
      </w:tr>
      <w:tr w:rsidR="00EB5941" w:rsidRPr="0046542A" w:rsidTr="00EB5941">
        <w:tc>
          <w:tcPr>
            <w:tcW w:w="0" w:type="auto"/>
            <w:vMerge/>
            <w:tcBorders>
              <w:top w:val="single" w:sz="6" w:space="0" w:color="000000"/>
              <w:left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7.13 </w:t>
            </w:r>
          </w:p>
        </w:tc>
        <w:tc>
          <w:tcPr>
            <w:tcW w:w="8126"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Электрические цепи и потребители электрической энергии в быту. Короткое замыкание </w:t>
            </w:r>
          </w:p>
        </w:tc>
      </w:tr>
      <w:tr w:rsidR="00EB5941" w:rsidRPr="0046542A" w:rsidTr="00EB5941">
        <w:tc>
          <w:tcPr>
            <w:tcW w:w="0" w:type="auto"/>
            <w:vMerge/>
            <w:tcBorders>
              <w:top w:val="single" w:sz="6" w:space="0" w:color="000000"/>
              <w:left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7.14 </w:t>
            </w:r>
          </w:p>
        </w:tc>
        <w:tc>
          <w:tcPr>
            <w:tcW w:w="8126"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Постоянные магниты. Взаимодействие постоянных магнитов </w:t>
            </w:r>
          </w:p>
        </w:tc>
      </w:tr>
      <w:tr w:rsidR="00EB5941" w:rsidRPr="0046542A" w:rsidTr="00EB5941">
        <w:tc>
          <w:tcPr>
            <w:tcW w:w="0" w:type="auto"/>
            <w:vMerge/>
            <w:tcBorders>
              <w:top w:val="single" w:sz="6" w:space="0" w:color="000000"/>
              <w:left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7.15 </w:t>
            </w:r>
          </w:p>
        </w:tc>
        <w:tc>
          <w:tcPr>
            <w:tcW w:w="8126"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Магнитное поле. Магнитное поле Земли и его значение для жизни на Земле </w:t>
            </w:r>
          </w:p>
        </w:tc>
      </w:tr>
      <w:tr w:rsidR="00EB5941" w:rsidRPr="0046542A" w:rsidTr="00EB5941">
        <w:tc>
          <w:tcPr>
            <w:tcW w:w="0" w:type="auto"/>
            <w:vMerge/>
            <w:tcBorders>
              <w:top w:val="single" w:sz="6" w:space="0" w:color="000000"/>
              <w:left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7.16 </w:t>
            </w:r>
          </w:p>
        </w:tc>
        <w:tc>
          <w:tcPr>
            <w:tcW w:w="8126"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Опыт Эрстеда. Магнитное поле электрического тока. Применение электромагнитов в технике </w:t>
            </w:r>
          </w:p>
        </w:tc>
      </w:tr>
      <w:tr w:rsidR="00EB5941" w:rsidRPr="0046542A" w:rsidTr="00EB5941">
        <w:tc>
          <w:tcPr>
            <w:tcW w:w="0" w:type="auto"/>
            <w:vMerge/>
            <w:tcBorders>
              <w:top w:val="single" w:sz="6" w:space="0" w:color="000000"/>
              <w:left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7.17 </w:t>
            </w:r>
          </w:p>
        </w:tc>
        <w:tc>
          <w:tcPr>
            <w:tcW w:w="8126"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tc>
      </w:tr>
      <w:tr w:rsidR="00EB5941" w:rsidRPr="0046542A" w:rsidTr="00EB5941">
        <w:tc>
          <w:tcPr>
            <w:tcW w:w="0" w:type="auto"/>
            <w:vMerge/>
            <w:tcBorders>
              <w:top w:val="single" w:sz="6" w:space="0" w:color="000000"/>
              <w:left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7.18 </w:t>
            </w:r>
          </w:p>
        </w:tc>
        <w:tc>
          <w:tcPr>
            <w:tcW w:w="8126"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Опыты Фарадея. Явление электромагнитной индукции. Правило Ленца </w:t>
            </w:r>
          </w:p>
        </w:tc>
      </w:tr>
      <w:tr w:rsidR="00EB5941" w:rsidRPr="0046542A" w:rsidTr="00EB5941">
        <w:tc>
          <w:tcPr>
            <w:tcW w:w="0" w:type="auto"/>
            <w:vMerge/>
            <w:tcBorders>
              <w:top w:val="single" w:sz="6" w:space="0" w:color="000000"/>
              <w:left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7.19 </w:t>
            </w:r>
          </w:p>
        </w:tc>
        <w:tc>
          <w:tcPr>
            <w:tcW w:w="8126"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Электрогенератор. Способы получения электрической энергии. Электростанции на возобновляемых источниках энергии </w:t>
            </w:r>
          </w:p>
        </w:tc>
      </w:tr>
      <w:tr w:rsidR="00EB5941" w:rsidRPr="0046542A" w:rsidTr="00EB5941">
        <w:tc>
          <w:tcPr>
            <w:tcW w:w="0" w:type="auto"/>
            <w:vMerge w:val="restart"/>
            <w:tcBorders>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7.20 </w:t>
            </w:r>
          </w:p>
        </w:tc>
        <w:tc>
          <w:tcPr>
            <w:tcW w:w="8126"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Практические работы: </w:t>
            </w:r>
          </w:p>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Опыты по наблюдению электризации тел индукцией и при соприкосновении. </w:t>
            </w:r>
          </w:p>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Исследование действия электрического поля на проводники и диэлектрики. </w:t>
            </w:r>
          </w:p>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Сборка и проверка работы электрической цепи постоянного тока. </w:t>
            </w:r>
          </w:p>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Измерение и регулирование силы тока. </w:t>
            </w:r>
          </w:p>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Измерение и регулирование напряжения. </w:t>
            </w:r>
          </w:p>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Исследование зависимости силы тока, идущего через резистор, от сопротивления резистора и напряжения на резисторе. </w:t>
            </w:r>
          </w:p>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Проверка правила сложения напряжений при последовательном соединении двух резисторов. </w:t>
            </w:r>
          </w:p>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Проверка правила для силы тока при параллельном соединении резисторов. </w:t>
            </w:r>
          </w:p>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Определение работы электрического тока, идущего через резистор. </w:t>
            </w:r>
          </w:p>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Определение мощности электрического тока, выделяемой на резисторе. </w:t>
            </w:r>
          </w:p>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lastRenderedPageBreak/>
              <w:t xml:space="preserve">Исследование зависимости силы тока, идущего через лампочку, от напряжения на ней. </w:t>
            </w:r>
          </w:p>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Определение КПД нагревателя. </w:t>
            </w:r>
          </w:p>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Исследование магнитного взаимодействия постоянных магнитов. </w:t>
            </w:r>
          </w:p>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Изучение магнитного поля постоянных магнитов при их объединении и разделении. </w:t>
            </w:r>
          </w:p>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Исследование действия электрического тока на магнитную стрелку. </w:t>
            </w:r>
          </w:p>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Опыты, демонстрирующие зависимость силы взаимодействия катушки с током и магнита от силы тока и направления тока в катушке. </w:t>
            </w:r>
          </w:p>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Изучение действия магнитного поля на проводник с током. </w:t>
            </w:r>
          </w:p>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Конструирование и изучение работы электродвигателя. </w:t>
            </w:r>
          </w:p>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Измерение КПД электродвигательной установки. </w:t>
            </w:r>
          </w:p>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Опыты по исследованию явления электромагнитной индукции: исследование изменений значения и направления индукционного тока </w:t>
            </w:r>
          </w:p>
        </w:tc>
      </w:tr>
      <w:tr w:rsidR="00EB5941" w:rsidRPr="0046542A" w:rsidTr="00EB5941">
        <w:tc>
          <w:tcPr>
            <w:tcW w:w="0" w:type="auto"/>
            <w:vMerge/>
            <w:tcBorders>
              <w:left w:val="single" w:sz="6" w:space="0" w:color="000000"/>
              <w:bottom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7.21 </w:t>
            </w:r>
          </w:p>
        </w:tc>
        <w:tc>
          <w:tcPr>
            <w:tcW w:w="8126"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Физические явления в природе: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w:t>
            </w:r>
          </w:p>
        </w:tc>
      </w:tr>
      <w:tr w:rsidR="00EB5941" w:rsidRPr="0046542A" w:rsidTr="00EB5941">
        <w:tc>
          <w:tcPr>
            <w:tcW w:w="0" w:type="auto"/>
            <w:vMerge/>
            <w:tcBorders>
              <w:left w:val="single" w:sz="6" w:space="0" w:color="000000"/>
              <w:bottom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7.22 </w:t>
            </w:r>
          </w:p>
        </w:tc>
        <w:tc>
          <w:tcPr>
            <w:tcW w:w="8126"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Технические устройства: электроскоп, амперметр, вольтметр, реостат, счетчик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генератор постоянного тока </w:t>
            </w:r>
          </w:p>
        </w:tc>
      </w:tr>
    </w:tbl>
    <w:p w:rsidR="00EB5941" w:rsidRPr="0046542A" w:rsidRDefault="00EB5941" w:rsidP="00EB5941">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  </w:t>
      </w:r>
    </w:p>
    <w:p w:rsidR="00EB5941" w:rsidRPr="0046542A" w:rsidRDefault="00EB5941" w:rsidP="00EB5941">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  </w:t>
      </w:r>
    </w:p>
    <w:p w:rsidR="00EB5941" w:rsidRPr="0046542A" w:rsidRDefault="00EB5941" w:rsidP="00EB5941">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Проверяемые требования к результатам освоения основной </w:t>
      </w:r>
    </w:p>
    <w:p w:rsidR="00EB5941" w:rsidRPr="0046542A" w:rsidRDefault="00EB5941" w:rsidP="00EB5941">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образовательной программы (9 класс) </w:t>
      </w:r>
    </w:p>
    <w:p w:rsidR="00EB5941" w:rsidRPr="0046542A" w:rsidRDefault="00EB5941" w:rsidP="00EB5941">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  </w:t>
      </w:r>
    </w:p>
    <w:tbl>
      <w:tblPr>
        <w:tblW w:w="9758" w:type="dxa"/>
        <w:tblInd w:w="15" w:type="dxa"/>
        <w:tblCellMar>
          <w:left w:w="0" w:type="dxa"/>
          <w:right w:w="0" w:type="dxa"/>
        </w:tblCellMar>
        <w:tblLook w:val="04A0" w:firstRow="1" w:lastRow="0" w:firstColumn="1" w:lastColumn="0" w:noHBand="0" w:noVBand="1"/>
      </w:tblPr>
      <w:tblGrid>
        <w:gridCol w:w="1459"/>
        <w:gridCol w:w="8299"/>
      </w:tblGrid>
      <w:tr w:rsidR="00EB5941" w:rsidRPr="0046542A" w:rsidTr="00EB5941">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Код проверяемого результата </w:t>
            </w:r>
          </w:p>
        </w:tc>
        <w:tc>
          <w:tcPr>
            <w:tcW w:w="8299"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Проверяемые предметные результаты освоения основной образовательной программы основного общего образования </w:t>
            </w:r>
          </w:p>
        </w:tc>
      </w:tr>
      <w:tr w:rsidR="00EB5941" w:rsidRPr="0046542A" w:rsidTr="00EB5941">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1.1 </w:t>
            </w:r>
          </w:p>
        </w:tc>
        <w:tc>
          <w:tcPr>
            <w:tcW w:w="8299"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использовать изученные понятия </w:t>
            </w:r>
          </w:p>
        </w:tc>
      </w:tr>
      <w:tr w:rsidR="00EB5941" w:rsidRPr="0046542A" w:rsidTr="00EB5941">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1.2 </w:t>
            </w:r>
          </w:p>
        </w:tc>
        <w:tc>
          <w:tcPr>
            <w:tcW w:w="8299"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различать явления по описанию их характерных свойств и на основе опытов, демонстрирующих данное физическое явление </w:t>
            </w:r>
          </w:p>
        </w:tc>
      </w:tr>
      <w:tr w:rsidR="00EB5941" w:rsidRPr="0046542A" w:rsidTr="00EB5941">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1.3 </w:t>
            </w:r>
          </w:p>
        </w:tc>
        <w:tc>
          <w:tcPr>
            <w:tcW w:w="8299"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распознавать проявление изученных физических явлений в окружающем мире, в том числе физические явления в природе, при этом переводить практическую задачу в учебную, выделять существенные свойства (признаки) физических явлений </w:t>
            </w:r>
          </w:p>
        </w:tc>
      </w:tr>
      <w:tr w:rsidR="00EB5941" w:rsidRPr="0046542A" w:rsidTr="00EB5941">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1.4 </w:t>
            </w:r>
          </w:p>
        </w:tc>
        <w:tc>
          <w:tcPr>
            <w:tcW w:w="8299"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описывать изученные свойства тел и физические явления, используя физические величины,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 </w:t>
            </w:r>
          </w:p>
        </w:tc>
      </w:tr>
      <w:tr w:rsidR="00EB5941" w:rsidRPr="0046542A" w:rsidTr="00EB5941">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1.5 </w:t>
            </w:r>
          </w:p>
        </w:tc>
        <w:tc>
          <w:tcPr>
            <w:tcW w:w="8299"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характеризовать свойства тел, физические явления и процессы, используя изученные законы, при этом давать словесную формулировку закона и записывать его математическое выражение </w:t>
            </w:r>
          </w:p>
        </w:tc>
      </w:tr>
      <w:tr w:rsidR="00EB5941" w:rsidRPr="0046542A" w:rsidTr="00EB5941">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1.6 </w:t>
            </w:r>
          </w:p>
        </w:tc>
        <w:tc>
          <w:tcPr>
            <w:tcW w:w="8299"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2 - 3 логических шагов с помощью 2 - 3 изученных свойства физических явлений, физических закона или закономерности </w:t>
            </w:r>
          </w:p>
        </w:tc>
      </w:tr>
      <w:tr w:rsidR="00EB5941" w:rsidRPr="0046542A" w:rsidTr="00EB5941">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1.7 </w:t>
            </w:r>
          </w:p>
        </w:tc>
        <w:tc>
          <w:tcPr>
            <w:tcW w:w="8299"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решать расчетные задачи (опирающиеся на систему из 2 - 3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расчеты и оценивать реалистичность полученного значения физической величины </w:t>
            </w:r>
          </w:p>
        </w:tc>
      </w:tr>
      <w:tr w:rsidR="00EB5941" w:rsidRPr="0046542A" w:rsidTr="00EB5941">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lastRenderedPageBreak/>
              <w:t xml:space="preserve">1.8 </w:t>
            </w:r>
          </w:p>
        </w:tc>
        <w:tc>
          <w:tcPr>
            <w:tcW w:w="8299"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 </w:t>
            </w:r>
          </w:p>
        </w:tc>
      </w:tr>
      <w:tr w:rsidR="00EB5941" w:rsidRPr="0046542A" w:rsidTr="00EB5941">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1.9 </w:t>
            </w:r>
          </w:p>
        </w:tc>
        <w:tc>
          <w:tcPr>
            <w:tcW w:w="8299"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проводить опыты по наблюдению физических явлений или физических свойств тел: самостоятельно собирать установку из избыточного набора оборудования, описывать ход опыта и его результаты, формулировать выводы </w:t>
            </w:r>
          </w:p>
        </w:tc>
      </w:tr>
      <w:tr w:rsidR="00EB5941" w:rsidRPr="0046542A" w:rsidTr="00EB5941">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1.10 </w:t>
            </w:r>
          </w:p>
        </w:tc>
        <w:tc>
          <w:tcPr>
            <w:tcW w:w="8299"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 </w:t>
            </w:r>
          </w:p>
        </w:tc>
      </w:tr>
      <w:tr w:rsidR="00EB5941" w:rsidRPr="0046542A" w:rsidTr="00EB5941">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1.11 </w:t>
            </w:r>
          </w:p>
        </w:tc>
        <w:tc>
          <w:tcPr>
            <w:tcW w:w="8299"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проводить исследование зависимостей физических величин с использованием прямых измерений: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 </w:t>
            </w:r>
          </w:p>
        </w:tc>
      </w:tr>
      <w:tr w:rsidR="00EB5941" w:rsidRPr="0046542A" w:rsidTr="00EB5941">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1.12 </w:t>
            </w:r>
          </w:p>
        </w:tc>
        <w:tc>
          <w:tcPr>
            <w:tcW w:w="8299"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проводить косвенные измерения физических величин: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учетом заданной погрешности измерений </w:t>
            </w:r>
          </w:p>
        </w:tc>
      </w:tr>
      <w:tr w:rsidR="00EB5941" w:rsidRPr="0046542A" w:rsidTr="00EB5941">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1.13 </w:t>
            </w:r>
          </w:p>
        </w:tc>
        <w:tc>
          <w:tcPr>
            <w:tcW w:w="8299"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соблюдать правила техники безопасности при работе с лабораторным оборудованием </w:t>
            </w:r>
          </w:p>
        </w:tc>
      </w:tr>
      <w:tr w:rsidR="00EB5941" w:rsidRPr="0046542A" w:rsidTr="00EB5941">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1.14 </w:t>
            </w:r>
          </w:p>
        </w:tc>
        <w:tc>
          <w:tcPr>
            <w:tcW w:w="8299"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различать основные признаки изученных физических моделей: материальная точка, абсолютно твердое тело, точечный источник света, луч, тонкая линза, планетарная модель атома, нуклонная модель атомного ядра </w:t>
            </w:r>
          </w:p>
        </w:tc>
      </w:tr>
      <w:tr w:rsidR="00EB5941" w:rsidRPr="0046542A" w:rsidTr="00EB5941">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1.15 </w:t>
            </w:r>
          </w:p>
        </w:tc>
        <w:tc>
          <w:tcPr>
            <w:tcW w:w="8299"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характеризовать принципы действия изученных приборов и технических устройств с опорой на их описания, используя знания о свойствах физических явлений и необходимые физические закономерности </w:t>
            </w:r>
          </w:p>
        </w:tc>
      </w:tr>
      <w:tr w:rsidR="00EB5941" w:rsidRPr="0046542A" w:rsidTr="00EB5941">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1.16 </w:t>
            </w:r>
          </w:p>
        </w:tc>
        <w:tc>
          <w:tcPr>
            <w:tcW w:w="8299"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 </w:t>
            </w:r>
          </w:p>
        </w:tc>
      </w:tr>
      <w:tr w:rsidR="00EB5941" w:rsidRPr="0046542A" w:rsidTr="00EB5941">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1.17 </w:t>
            </w:r>
          </w:p>
        </w:tc>
        <w:tc>
          <w:tcPr>
            <w:tcW w:w="8299"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 </w:t>
            </w:r>
          </w:p>
        </w:tc>
      </w:tr>
      <w:tr w:rsidR="00EB5941" w:rsidRPr="0046542A" w:rsidTr="00EB5941">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1.18 </w:t>
            </w:r>
          </w:p>
        </w:tc>
        <w:tc>
          <w:tcPr>
            <w:tcW w:w="8299"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осуществлять поиск информации физического содержания в сети Интернет,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 </w:t>
            </w:r>
          </w:p>
        </w:tc>
      </w:tr>
      <w:tr w:rsidR="00EB5941" w:rsidRPr="0046542A" w:rsidTr="00EB5941">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1.19 </w:t>
            </w:r>
          </w:p>
        </w:tc>
        <w:tc>
          <w:tcPr>
            <w:tcW w:w="8299"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приемами конспектирования текста, преобразования информации из одной знаковой системы в другую </w:t>
            </w:r>
          </w:p>
        </w:tc>
      </w:tr>
      <w:tr w:rsidR="00EB5941" w:rsidRPr="0046542A" w:rsidTr="00EB5941">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1.20 </w:t>
            </w:r>
          </w:p>
        </w:tc>
        <w:tc>
          <w:tcPr>
            <w:tcW w:w="8299"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учетом особенностей аудитории сверстников </w:t>
            </w:r>
          </w:p>
        </w:tc>
      </w:tr>
      <w:tr w:rsidR="00EB5941" w:rsidRPr="0046542A" w:rsidTr="00EB5941">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1.21 </w:t>
            </w:r>
          </w:p>
        </w:tc>
        <w:tc>
          <w:tcPr>
            <w:tcW w:w="8299"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 </w:t>
            </w:r>
          </w:p>
        </w:tc>
      </w:tr>
    </w:tbl>
    <w:p w:rsidR="00EB5941" w:rsidRPr="0046542A" w:rsidRDefault="00EB5941" w:rsidP="00EB5941">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  </w:t>
      </w:r>
    </w:p>
    <w:p w:rsidR="00EB5941" w:rsidRPr="0046542A" w:rsidRDefault="00EB5941" w:rsidP="00EB5941">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  </w:t>
      </w:r>
    </w:p>
    <w:p w:rsidR="00EB5941" w:rsidRPr="0046542A" w:rsidRDefault="00EB5941" w:rsidP="00EB5941">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Проверяемые элементы содержания (9 класс) </w:t>
      </w:r>
    </w:p>
    <w:p w:rsidR="00EB5941" w:rsidRPr="0046542A" w:rsidRDefault="00EB5941" w:rsidP="00EB5941">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  </w:t>
      </w:r>
    </w:p>
    <w:tbl>
      <w:tblPr>
        <w:tblW w:w="9758" w:type="dxa"/>
        <w:tblInd w:w="15" w:type="dxa"/>
        <w:tblCellMar>
          <w:left w:w="0" w:type="dxa"/>
          <w:right w:w="0" w:type="dxa"/>
        </w:tblCellMar>
        <w:tblLook w:val="04A0" w:firstRow="1" w:lastRow="0" w:firstColumn="1" w:lastColumn="0" w:noHBand="0" w:noVBand="1"/>
      </w:tblPr>
      <w:tblGrid>
        <w:gridCol w:w="804"/>
        <w:gridCol w:w="930"/>
        <w:gridCol w:w="8024"/>
      </w:tblGrid>
      <w:tr w:rsidR="00EB5941" w:rsidRPr="0046542A" w:rsidTr="00EB5941">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lastRenderedPageBreak/>
              <w:t xml:space="preserve">Код раздела </w:t>
            </w: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Код элемента </w:t>
            </w:r>
          </w:p>
        </w:tc>
        <w:tc>
          <w:tcPr>
            <w:tcW w:w="8024"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Проверяемые элементы содержания </w:t>
            </w:r>
            <w:bookmarkStart w:id="6" w:name="_GoBack"/>
            <w:bookmarkEnd w:id="6"/>
          </w:p>
        </w:tc>
      </w:tr>
      <w:tr w:rsidR="00EB5941" w:rsidRPr="0046542A" w:rsidTr="00EB5941">
        <w:tc>
          <w:tcPr>
            <w:tcW w:w="0" w:type="auto"/>
            <w:vMerge w:val="restart"/>
            <w:tcBorders>
              <w:top w:val="single" w:sz="6" w:space="0" w:color="000000"/>
              <w:left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8 </w:t>
            </w:r>
          </w:p>
        </w:tc>
        <w:tc>
          <w:tcPr>
            <w:tcW w:w="8954" w:type="dxa"/>
            <w:gridSpan w:val="2"/>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МЕХАНИЧЕСКИЕ ЯВЛЕНИЯ </w:t>
            </w:r>
          </w:p>
        </w:tc>
      </w:tr>
      <w:tr w:rsidR="00EB5941" w:rsidRPr="0046542A" w:rsidTr="00EB5941">
        <w:tc>
          <w:tcPr>
            <w:tcW w:w="0" w:type="auto"/>
            <w:vMerge/>
            <w:tcBorders>
              <w:top w:val="single" w:sz="6" w:space="0" w:color="000000"/>
              <w:left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8.1 </w:t>
            </w:r>
          </w:p>
        </w:tc>
        <w:tc>
          <w:tcPr>
            <w:tcW w:w="8024"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Механическое движение. Материальная точка. Система отсчета </w:t>
            </w:r>
          </w:p>
        </w:tc>
      </w:tr>
      <w:tr w:rsidR="00EB5941" w:rsidRPr="0046542A" w:rsidTr="00EB5941">
        <w:tc>
          <w:tcPr>
            <w:tcW w:w="0" w:type="auto"/>
            <w:vMerge/>
            <w:tcBorders>
              <w:top w:val="single" w:sz="6" w:space="0" w:color="000000"/>
              <w:left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8.2 </w:t>
            </w:r>
          </w:p>
        </w:tc>
        <w:tc>
          <w:tcPr>
            <w:tcW w:w="8024"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Относительность механического движения </w:t>
            </w:r>
          </w:p>
        </w:tc>
      </w:tr>
      <w:tr w:rsidR="00EB5941" w:rsidRPr="0046542A" w:rsidTr="00EB5941">
        <w:tc>
          <w:tcPr>
            <w:tcW w:w="0" w:type="auto"/>
            <w:vMerge/>
            <w:tcBorders>
              <w:top w:val="single" w:sz="6" w:space="0" w:color="000000"/>
              <w:left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8.3 </w:t>
            </w:r>
          </w:p>
        </w:tc>
        <w:tc>
          <w:tcPr>
            <w:tcW w:w="8024"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Равномерное прямолинейное движение </w:t>
            </w:r>
          </w:p>
        </w:tc>
      </w:tr>
      <w:tr w:rsidR="00EB5941" w:rsidRPr="0046542A" w:rsidTr="00EB5941">
        <w:tc>
          <w:tcPr>
            <w:tcW w:w="0" w:type="auto"/>
            <w:vMerge/>
            <w:tcBorders>
              <w:top w:val="single" w:sz="6" w:space="0" w:color="000000"/>
              <w:left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8.4 </w:t>
            </w:r>
          </w:p>
        </w:tc>
        <w:tc>
          <w:tcPr>
            <w:tcW w:w="8024"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Неравномерное прямолинейное движение. Средняя и мгновенная скорость тела при неравномерном движении </w:t>
            </w:r>
          </w:p>
        </w:tc>
      </w:tr>
      <w:tr w:rsidR="00EB5941" w:rsidRPr="0046542A" w:rsidTr="00EB5941">
        <w:tc>
          <w:tcPr>
            <w:tcW w:w="0" w:type="auto"/>
            <w:vMerge/>
            <w:tcBorders>
              <w:top w:val="single" w:sz="6" w:space="0" w:color="000000"/>
              <w:left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8.5 </w:t>
            </w:r>
          </w:p>
        </w:tc>
        <w:tc>
          <w:tcPr>
            <w:tcW w:w="8024"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Ускорение. Равноускоренное прямолинейное движение </w:t>
            </w:r>
          </w:p>
        </w:tc>
      </w:tr>
      <w:tr w:rsidR="00EB5941" w:rsidRPr="0046542A" w:rsidTr="00EB5941">
        <w:tc>
          <w:tcPr>
            <w:tcW w:w="0" w:type="auto"/>
            <w:vMerge/>
            <w:tcBorders>
              <w:top w:val="single" w:sz="6" w:space="0" w:color="000000"/>
              <w:left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8.6 </w:t>
            </w:r>
          </w:p>
        </w:tc>
        <w:tc>
          <w:tcPr>
            <w:tcW w:w="8024"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Свободное падение. Опыты Галилея </w:t>
            </w:r>
          </w:p>
        </w:tc>
      </w:tr>
      <w:tr w:rsidR="00EB5941" w:rsidRPr="0046542A" w:rsidTr="00EB5941">
        <w:tc>
          <w:tcPr>
            <w:tcW w:w="0" w:type="auto"/>
            <w:vMerge/>
            <w:tcBorders>
              <w:top w:val="single" w:sz="6" w:space="0" w:color="000000"/>
              <w:left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8.7 </w:t>
            </w:r>
          </w:p>
        </w:tc>
        <w:tc>
          <w:tcPr>
            <w:tcW w:w="8024"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Равномерное движение по окружности. Период и частота обращения. Линейная и угловая скорости. Центростремительное ускорение </w:t>
            </w:r>
          </w:p>
        </w:tc>
      </w:tr>
      <w:tr w:rsidR="00EB5941" w:rsidRPr="0046542A" w:rsidTr="00EB5941">
        <w:tc>
          <w:tcPr>
            <w:tcW w:w="0" w:type="auto"/>
            <w:vMerge/>
            <w:tcBorders>
              <w:top w:val="single" w:sz="6" w:space="0" w:color="000000"/>
              <w:left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8.8 </w:t>
            </w:r>
          </w:p>
        </w:tc>
        <w:tc>
          <w:tcPr>
            <w:tcW w:w="8024"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Первый закон Ньютона </w:t>
            </w:r>
          </w:p>
        </w:tc>
      </w:tr>
      <w:tr w:rsidR="00EB5941" w:rsidRPr="0046542A" w:rsidTr="00EB5941">
        <w:tc>
          <w:tcPr>
            <w:tcW w:w="0" w:type="auto"/>
            <w:vMerge/>
            <w:tcBorders>
              <w:top w:val="single" w:sz="6" w:space="0" w:color="000000"/>
              <w:left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8.9 </w:t>
            </w:r>
          </w:p>
        </w:tc>
        <w:tc>
          <w:tcPr>
            <w:tcW w:w="8024"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Второй закон Ньютона </w:t>
            </w:r>
          </w:p>
        </w:tc>
      </w:tr>
      <w:tr w:rsidR="00EB5941" w:rsidRPr="0046542A" w:rsidTr="00EB5941">
        <w:tc>
          <w:tcPr>
            <w:tcW w:w="0" w:type="auto"/>
            <w:vMerge/>
            <w:tcBorders>
              <w:top w:val="single" w:sz="6" w:space="0" w:color="000000"/>
              <w:left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8.10 </w:t>
            </w:r>
          </w:p>
        </w:tc>
        <w:tc>
          <w:tcPr>
            <w:tcW w:w="8024"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Третий закон Ньютона </w:t>
            </w:r>
          </w:p>
        </w:tc>
      </w:tr>
      <w:tr w:rsidR="00EB5941" w:rsidRPr="0046542A" w:rsidTr="00EB5941">
        <w:tc>
          <w:tcPr>
            <w:tcW w:w="0" w:type="auto"/>
            <w:vMerge/>
            <w:tcBorders>
              <w:top w:val="single" w:sz="6" w:space="0" w:color="000000"/>
              <w:left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8.11 </w:t>
            </w:r>
          </w:p>
        </w:tc>
        <w:tc>
          <w:tcPr>
            <w:tcW w:w="8024"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Принцип суперпозиции сил </w:t>
            </w:r>
          </w:p>
        </w:tc>
      </w:tr>
      <w:tr w:rsidR="00EB5941" w:rsidRPr="0046542A" w:rsidTr="00EB5941">
        <w:tc>
          <w:tcPr>
            <w:tcW w:w="0" w:type="auto"/>
            <w:vMerge/>
            <w:tcBorders>
              <w:top w:val="single" w:sz="6" w:space="0" w:color="000000"/>
              <w:left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8.12 </w:t>
            </w:r>
          </w:p>
        </w:tc>
        <w:tc>
          <w:tcPr>
            <w:tcW w:w="8024"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Сила упругости. Закон Гука </w:t>
            </w:r>
          </w:p>
        </w:tc>
      </w:tr>
      <w:tr w:rsidR="00EB5941" w:rsidRPr="0046542A" w:rsidTr="00EB5941">
        <w:tc>
          <w:tcPr>
            <w:tcW w:w="0" w:type="auto"/>
            <w:vMerge/>
            <w:tcBorders>
              <w:top w:val="single" w:sz="6" w:space="0" w:color="000000"/>
              <w:left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8.13 </w:t>
            </w:r>
          </w:p>
        </w:tc>
        <w:tc>
          <w:tcPr>
            <w:tcW w:w="8024"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Сила трения: сила трения скольжения, сила трения покоя, другие виды трения </w:t>
            </w:r>
          </w:p>
        </w:tc>
      </w:tr>
      <w:tr w:rsidR="00EB5941" w:rsidRPr="0046542A" w:rsidTr="00EB5941">
        <w:tc>
          <w:tcPr>
            <w:tcW w:w="0" w:type="auto"/>
            <w:vMerge/>
            <w:tcBorders>
              <w:top w:val="single" w:sz="6" w:space="0" w:color="000000"/>
              <w:left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8.14 </w:t>
            </w:r>
          </w:p>
        </w:tc>
        <w:tc>
          <w:tcPr>
            <w:tcW w:w="8024"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Сила тяжести и закон всемирного тяготения. Ускорение свободного падения </w:t>
            </w:r>
          </w:p>
        </w:tc>
      </w:tr>
      <w:tr w:rsidR="00EB5941" w:rsidRPr="0046542A" w:rsidTr="00EB5941">
        <w:tc>
          <w:tcPr>
            <w:tcW w:w="0" w:type="auto"/>
            <w:vMerge/>
            <w:tcBorders>
              <w:top w:val="single" w:sz="6" w:space="0" w:color="000000"/>
              <w:left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8.15 </w:t>
            </w:r>
          </w:p>
        </w:tc>
        <w:tc>
          <w:tcPr>
            <w:tcW w:w="8024"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Движение планет вокруг Солнца. Первая космическая скорость. Невесомость и перегрузки </w:t>
            </w:r>
          </w:p>
        </w:tc>
      </w:tr>
      <w:tr w:rsidR="00EB5941" w:rsidRPr="0046542A" w:rsidTr="00EB5941">
        <w:tc>
          <w:tcPr>
            <w:tcW w:w="0" w:type="auto"/>
            <w:vMerge/>
            <w:tcBorders>
              <w:top w:val="single" w:sz="6" w:space="0" w:color="000000"/>
              <w:left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8.16 </w:t>
            </w:r>
          </w:p>
        </w:tc>
        <w:tc>
          <w:tcPr>
            <w:tcW w:w="8024"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Равновесие материальной точки. Абсолютно твердое тело </w:t>
            </w:r>
          </w:p>
        </w:tc>
      </w:tr>
      <w:tr w:rsidR="00EB5941" w:rsidRPr="0046542A" w:rsidTr="00EB5941">
        <w:tc>
          <w:tcPr>
            <w:tcW w:w="0" w:type="auto"/>
            <w:vMerge/>
            <w:tcBorders>
              <w:top w:val="single" w:sz="6" w:space="0" w:color="000000"/>
              <w:left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8.17 </w:t>
            </w:r>
          </w:p>
        </w:tc>
        <w:tc>
          <w:tcPr>
            <w:tcW w:w="8024"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Равновесие твердого тела с закрепленной осью вращения. Момент силы. Центр тяжести </w:t>
            </w:r>
          </w:p>
        </w:tc>
      </w:tr>
      <w:tr w:rsidR="00EB5941" w:rsidRPr="0046542A" w:rsidTr="00EB5941">
        <w:tc>
          <w:tcPr>
            <w:tcW w:w="0" w:type="auto"/>
            <w:vMerge/>
            <w:tcBorders>
              <w:top w:val="single" w:sz="6" w:space="0" w:color="000000"/>
              <w:left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8.18 </w:t>
            </w:r>
          </w:p>
        </w:tc>
        <w:tc>
          <w:tcPr>
            <w:tcW w:w="8024"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Импульс тела. Изменение импульса. Импульс силы </w:t>
            </w:r>
          </w:p>
        </w:tc>
      </w:tr>
      <w:tr w:rsidR="00EB5941" w:rsidRPr="0046542A" w:rsidTr="00EB5941">
        <w:tc>
          <w:tcPr>
            <w:tcW w:w="0" w:type="auto"/>
            <w:vMerge/>
            <w:tcBorders>
              <w:top w:val="single" w:sz="6" w:space="0" w:color="000000"/>
              <w:left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8.19 </w:t>
            </w:r>
          </w:p>
        </w:tc>
        <w:tc>
          <w:tcPr>
            <w:tcW w:w="8024"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Закон сохранения импульса </w:t>
            </w:r>
          </w:p>
        </w:tc>
      </w:tr>
      <w:tr w:rsidR="00EB5941" w:rsidRPr="0046542A" w:rsidTr="00EB5941">
        <w:tc>
          <w:tcPr>
            <w:tcW w:w="0" w:type="auto"/>
            <w:vMerge/>
            <w:tcBorders>
              <w:top w:val="single" w:sz="6" w:space="0" w:color="000000"/>
              <w:left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8.20 </w:t>
            </w:r>
          </w:p>
        </w:tc>
        <w:tc>
          <w:tcPr>
            <w:tcW w:w="8024"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Реактивное движение </w:t>
            </w:r>
          </w:p>
        </w:tc>
      </w:tr>
      <w:tr w:rsidR="00EB5941" w:rsidRPr="0046542A" w:rsidTr="00EB5941">
        <w:tc>
          <w:tcPr>
            <w:tcW w:w="0" w:type="auto"/>
            <w:vMerge/>
            <w:tcBorders>
              <w:top w:val="single" w:sz="6" w:space="0" w:color="000000"/>
              <w:left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8.21 </w:t>
            </w:r>
          </w:p>
        </w:tc>
        <w:tc>
          <w:tcPr>
            <w:tcW w:w="8024"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Механическая работа и мощность </w:t>
            </w:r>
          </w:p>
        </w:tc>
      </w:tr>
      <w:tr w:rsidR="00EB5941" w:rsidRPr="0046542A" w:rsidTr="00EB5941">
        <w:tc>
          <w:tcPr>
            <w:tcW w:w="0" w:type="auto"/>
            <w:vMerge/>
            <w:tcBorders>
              <w:top w:val="single" w:sz="6" w:space="0" w:color="000000"/>
              <w:left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8.22 </w:t>
            </w:r>
          </w:p>
        </w:tc>
        <w:tc>
          <w:tcPr>
            <w:tcW w:w="8024"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Работа сил тяжести, упругости, трения. Связь энергии и работы </w:t>
            </w:r>
          </w:p>
        </w:tc>
      </w:tr>
      <w:tr w:rsidR="00EB5941" w:rsidRPr="0046542A" w:rsidTr="00EB5941">
        <w:tc>
          <w:tcPr>
            <w:tcW w:w="0" w:type="auto"/>
            <w:vMerge/>
            <w:tcBorders>
              <w:top w:val="single" w:sz="6" w:space="0" w:color="000000"/>
              <w:left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8.23 </w:t>
            </w:r>
          </w:p>
        </w:tc>
        <w:tc>
          <w:tcPr>
            <w:tcW w:w="8024"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Потенциальная энергия тела, поднятого над поверхностью Земли </w:t>
            </w:r>
          </w:p>
        </w:tc>
      </w:tr>
      <w:tr w:rsidR="00EB5941" w:rsidRPr="0046542A" w:rsidTr="00EB5941">
        <w:tc>
          <w:tcPr>
            <w:tcW w:w="0" w:type="auto"/>
            <w:vMerge/>
            <w:tcBorders>
              <w:top w:val="single" w:sz="6" w:space="0" w:color="000000"/>
              <w:left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8.24 </w:t>
            </w:r>
          </w:p>
        </w:tc>
        <w:tc>
          <w:tcPr>
            <w:tcW w:w="8024"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Потенциальная энергия сжатой пружины </w:t>
            </w:r>
          </w:p>
        </w:tc>
      </w:tr>
      <w:tr w:rsidR="00EB5941" w:rsidRPr="0046542A" w:rsidTr="00EB5941">
        <w:tc>
          <w:tcPr>
            <w:tcW w:w="0" w:type="auto"/>
            <w:vMerge/>
            <w:tcBorders>
              <w:top w:val="single" w:sz="6" w:space="0" w:color="000000"/>
              <w:left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8.25 </w:t>
            </w:r>
          </w:p>
        </w:tc>
        <w:tc>
          <w:tcPr>
            <w:tcW w:w="8024"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Кинетическая энергия. Теорема о кинетической энергии </w:t>
            </w:r>
          </w:p>
        </w:tc>
      </w:tr>
      <w:tr w:rsidR="00EB5941" w:rsidRPr="0046542A" w:rsidTr="00EB5941">
        <w:tc>
          <w:tcPr>
            <w:tcW w:w="0" w:type="auto"/>
            <w:vMerge/>
            <w:tcBorders>
              <w:top w:val="single" w:sz="6" w:space="0" w:color="000000"/>
              <w:left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8.26 </w:t>
            </w:r>
          </w:p>
        </w:tc>
        <w:tc>
          <w:tcPr>
            <w:tcW w:w="8024"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Закон сохранения механической энергии </w:t>
            </w:r>
          </w:p>
        </w:tc>
      </w:tr>
      <w:tr w:rsidR="00EB5941" w:rsidRPr="0046542A" w:rsidTr="00EB5941">
        <w:tc>
          <w:tcPr>
            <w:tcW w:w="0" w:type="auto"/>
            <w:vMerge w:val="restart"/>
            <w:tcBorders>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  </w:t>
            </w: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8.27 </w:t>
            </w:r>
          </w:p>
        </w:tc>
        <w:tc>
          <w:tcPr>
            <w:tcW w:w="8024"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Практические работы: </w:t>
            </w:r>
          </w:p>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Определение средней скорости скольжения бруска или движения шарика по наклонной плоскости. </w:t>
            </w:r>
          </w:p>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Определение ускорения тела при равноускоренном движении по наклонной плоскости. </w:t>
            </w:r>
          </w:p>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Исследование зависимости пути от времени </w:t>
            </w:r>
          </w:p>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при равноускоренном движении без начальной скорости. </w:t>
            </w:r>
          </w:p>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Проверка гипотезы: если при равноускоренном движении без начальной скорости пути относятся как ряд нечетных чисел, то соответствующие промежутки времени одинаковы. </w:t>
            </w:r>
          </w:p>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Исследование зависимости силы трения скольжения от силы нормального давления. </w:t>
            </w:r>
          </w:p>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Определение коэффициента трения скольжения. </w:t>
            </w:r>
          </w:p>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Определение жесткости пружины. </w:t>
            </w:r>
          </w:p>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Определение работы силы трения при равномерном движении тела по горизонтальной поверхности. </w:t>
            </w:r>
          </w:p>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Определение работы силы упругости при подъеме груза с использованием неподвижного и подвижного блоков </w:t>
            </w:r>
          </w:p>
        </w:tc>
      </w:tr>
      <w:tr w:rsidR="00EB5941" w:rsidRPr="0046542A" w:rsidTr="00EB5941">
        <w:tc>
          <w:tcPr>
            <w:tcW w:w="0" w:type="auto"/>
            <w:vMerge/>
            <w:tcBorders>
              <w:left w:val="single" w:sz="6" w:space="0" w:color="000000"/>
              <w:bottom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8.28 </w:t>
            </w:r>
          </w:p>
        </w:tc>
        <w:tc>
          <w:tcPr>
            <w:tcW w:w="8024"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Физические явления в природе: приливы и отливы, движение планет Солнечной системы, реактивное движение живых организмов </w:t>
            </w:r>
          </w:p>
        </w:tc>
      </w:tr>
      <w:tr w:rsidR="00EB5941" w:rsidRPr="0046542A" w:rsidTr="00EB5941">
        <w:tc>
          <w:tcPr>
            <w:tcW w:w="0" w:type="auto"/>
            <w:vMerge/>
            <w:tcBorders>
              <w:left w:val="single" w:sz="6" w:space="0" w:color="000000"/>
              <w:bottom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8.29 </w:t>
            </w:r>
          </w:p>
        </w:tc>
        <w:tc>
          <w:tcPr>
            <w:tcW w:w="8024"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Технические устройства: спидометр, датчики положения, расстояния и ускорения, ракеты </w:t>
            </w:r>
          </w:p>
        </w:tc>
      </w:tr>
      <w:tr w:rsidR="00EB5941" w:rsidRPr="0046542A" w:rsidTr="00EB5941">
        <w:tc>
          <w:tcPr>
            <w:tcW w:w="0" w:type="auto"/>
            <w:vMerge w:val="restart"/>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lastRenderedPageBreak/>
              <w:t xml:space="preserve">9 </w:t>
            </w:r>
          </w:p>
        </w:tc>
        <w:tc>
          <w:tcPr>
            <w:tcW w:w="8954" w:type="dxa"/>
            <w:gridSpan w:val="2"/>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МЕХАНИЧЕСКИЕ КОЛЕБАНИЯ И ВОЛНЫ </w:t>
            </w:r>
          </w:p>
        </w:tc>
      </w:tr>
      <w:tr w:rsidR="00EB5941" w:rsidRPr="0046542A" w:rsidTr="00EB594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9.1 </w:t>
            </w:r>
          </w:p>
        </w:tc>
        <w:tc>
          <w:tcPr>
            <w:tcW w:w="8024"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Колебательное движение. Основные характеристики колебаний: период, частота, амплитуда </w:t>
            </w:r>
          </w:p>
        </w:tc>
      </w:tr>
      <w:tr w:rsidR="00EB5941" w:rsidRPr="0046542A" w:rsidTr="00EB594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9.2 </w:t>
            </w:r>
          </w:p>
        </w:tc>
        <w:tc>
          <w:tcPr>
            <w:tcW w:w="8024"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Математический и пружинный маятники. Превращение энергии при колебательном движении </w:t>
            </w:r>
          </w:p>
        </w:tc>
      </w:tr>
      <w:tr w:rsidR="00EB5941" w:rsidRPr="0046542A" w:rsidTr="00EB594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9.3 </w:t>
            </w:r>
          </w:p>
        </w:tc>
        <w:tc>
          <w:tcPr>
            <w:tcW w:w="8024"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Затухающие колебания. Вынужденные колебания. Резонанс </w:t>
            </w:r>
          </w:p>
        </w:tc>
      </w:tr>
      <w:tr w:rsidR="00EB5941" w:rsidRPr="0046542A" w:rsidTr="00EB594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9.4 </w:t>
            </w:r>
          </w:p>
        </w:tc>
        <w:tc>
          <w:tcPr>
            <w:tcW w:w="8024"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Механические волны. Свойства механических волн. Продольные и поперечные волны. Длина волны и скорость ее распространения. Механические волны в твердом теле, сейсмические волны </w:t>
            </w:r>
          </w:p>
        </w:tc>
      </w:tr>
      <w:tr w:rsidR="00EB5941" w:rsidRPr="0046542A" w:rsidTr="00EB594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9.5 </w:t>
            </w:r>
          </w:p>
        </w:tc>
        <w:tc>
          <w:tcPr>
            <w:tcW w:w="8024"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Звук. Громкость и высота звука. Отражение звука </w:t>
            </w:r>
          </w:p>
        </w:tc>
      </w:tr>
      <w:tr w:rsidR="00EB5941" w:rsidRPr="0046542A" w:rsidTr="00EB594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9.6 </w:t>
            </w:r>
          </w:p>
        </w:tc>
        <w:tc>
          <w:tcPr>
            <w:tcW w:w="8024"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Инфразвук и ультразвук </w:t>
            </w:r>
          </w:p>
        </w:tc>
      </w:tr>
      <w:tr w:rsidR="00EB5941" w:rsidRPr="0046542A" w:rsidTr="00EB594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9.7 </w:t>
            </w:r>
          </w:p>
        </w:tc>
        <w:tc>
          <w:tcPr>
            <w:tcW w:w="8024"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Практические работы: </w:t>
            </w:r>
          </w:p>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Определение частоты и периода колебаний математического маятника. </w:t>
            </w:r>
          </w:p>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Определение частоты и периода колебаний пружинного маятника </w:t>
            </w:r>
          </w:p>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Исследование зависимости периода колебаний подвешенного к нити груза от длины нити. </w:t>
            </w:r>
          </w:p>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Исследование зависимости периода колебаний пружинного маятника от массы груза. </w:t>
            </w:r>
          </w:p>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Проверка независимости периода колебаний груза, подвешенного к нити, от массы груза и жесткости пружины. Измерение ускорения свободного падения </w:t>
            </w:r>
          </w:p>
        </w:tc>
      </w:tr>
      <w:tr w:rsidR="00EB5941" w:rsidRPr="0046542A" w:rsidTr="00EB594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9.8 </w:t>
            </w:r>
          </w:p>
        </w:tc>
        <w:tc>
          <w:tcPr>
            <w:tcW w:w="8024"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Физические явления в природе: восприятие звуков животными, землетрясение, сейсмические волны, цунами, эхо </w:t>
            </w:r>
          </w:p>
        </w:tc>
      </w:tr>
      <w:tr w:rsidR="00EB5941" w:rsidRPr="0046542A" w:rsidTr="00EB594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9.9 </w:t>
            </w:r>
          </w:p>
        </w:tc>
        <w:tc>
          <w:tcPr>
            <w:tcW w:w="8024"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Технические устройства: эхолот, использование ультразвука в быту и технике </w:t>
            </w:r>
          </w:p>
        </w:tc>
      </w:tr>
      <w:tr w:rsidR="00EB5941" w:rsidRPr="0046542A" w:rsidTr="00EB5941">
        <w:tc>
          <w:tcPr>
            <w:tcW w:w="0" w:type="auto"/>
            <w:vMerge w:val="restart"/>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10 </w:t>
            </w:r>
          </w:p>
        </w:tc>
        <w:tc>
          <w:tcPr>
            <w:tcW w:w="8954" w:type="dxa"/>
            <w:gridSpan w:val="2"/>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ЭЛЕКТРОМАГНИТНОЕ ПОЛЕ И ЭЛЕКТРОМАГНИТНЫЕ ВОЛНЫ </w:t>
            </w:r>
          </w:p>
        </w:tc>
      </w:tr>
      <w:tr w:rsidR="00EB5941" w:rsidRPr="0046542A" w:rsidTr="00EB594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10.1 </w:t>
            </w:r>
          </w:p>
        </w:tc>
        <w:tc>
          <w:tcPr>
            <w:tcW w:w="8024"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Электромагнитное поле. Электромагнитные волны. Свойства электромагнитных волн </w:t>
            </w:r>
          </w:p>
        </w:tc>
      </w:tr>
      <w:tr w:rsidR="00EB5941" w:rsidRPr="0046542A" w:rsidTr="00EB594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10.2 </w:t>
            </w:r>
          </w:p>
        </w:tc>
        <w:tc>
          <w:tcPr>
            <w:tcW w:w="8024"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Шкала электромагнитных волн </w:t>
            </w:r>
          </w:p>
        </w:tc>
      </w:tr>
      <w:tr w:rsidR="00EB5941" w:rsidRPr="0046542A" w:rsidTr="00EB594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10.3 </w:t>
            </w:r>
          </w:p>
        </w:tc>
        <w:tc>
          <w:tcPr>
            <w:tcW w:w="8024"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Электромагнитная природа света. Скорость света. Волновые свойства света </w:t>
            </w:r>
          </w:p>
        </w:tc>
      </w:tr>
      <w:tr w:rsidR="00EB5941" w:rsidRPr="0046542A" w:rsidTr="00EB594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10.4 </w:t>
            </w:r>
          </w:p>
        </w:tc>
        <w:tc>
          <w:tcPr>
            <w:tcW w:w="8024"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Практические работы: </w:t>
            </w:r>
          </w:p>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Изучение свойств электромагнитных волн с помощью мобильного телефона </w:t>
            </w:r>
          </w:p>
        </w:tc>
      </w:tr>
      <w:tr w:rsidR="00EB5941" w:rsidRPr="0046542A" w:rsidTr="00EB594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10.5 </w:t>
            </w:r>
          </w:p>
        </w:tc>
        <w:tc>
          <w:tcPr>
            <w:tcW w:w="8024"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Физические явления в природе: биологическое действие видимого, ультрафиолетового и рентгеновского излучений </w:t>
            </w:r>
          </w:p>
        </w:tc>
      </w:tr>
      <w:tr w:rsidR="00EB5941" w:rsidRPr="0046542A" w:rsidTr="00EB594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10.6 </w:t>
            </w:r>
          </w:p>
        </w:tc>
        <w:tc>
          <w:tcPr>
            <w:tcW w:w="8024"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Технические устройства: использование электромагнитных волн для сотовой связи </w:t>
            </w:r>
          </w:p>
        </w:tc>
      </w:tr>
      <w:tr w:rsidR="00EB5941" w:rsidRPr="0046542A" w:rsidTr="00EB5941">
        <w:tc>
          <w:tcPr>
            <w:tcW w:w="0" w:type="auto"/>
            <w:vMerge w:val="restart"/>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11 </w:t>
            </w:r>
          </w:p>
        </w:tc>
        <w:tc>
          <w:tcPr>
            <w:tcW w:w="8954" w:type="dxa"/>
            <w:gridSpan w:val="2"/>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СВЕТОВЫЕ ЯВЛЕНИЯ </w:t>
            </w:r>
          </w:p>
        </w:tc>
      </w:tr>
      <w:tr w:rsidR="00EB5941" w:rsidRPr="0046542A" w:rsidTr="00EB594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11.1 </w:t>
            </w:r>
          </w:p>
        </w:tc>
        <w:tc>
          <w:tcPr>
            <w:tcW w:w="8024"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Лучевая модель света. Источники света </w:t>
            </w:r>
          </w:p>
        </w:tc>
      </w:tr>
      <w:tr w:rsidR="00EB5941" w:rsidRPr="0046542A" w:rsidTr="00EB594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11.2 </w:t>
            </w:r>
          </w:p>
        </w:tc>
        <w:tc>
          <w:tcPr>
            <w:tcW w:w="8024"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Прямолинейное распространение света </w:t>
            </w:r>
          </w:p>
        </w:tc>
      </w:tr>
      <w:tr w:rsidR="00EB5941" w:rsidRPr="0046542A" w:rsidTr="00EB594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11.3 </w:t>
            </w:r>
          </w:p>
        </w:tc>
        <w:tc>
          <w:tcPr>
            <w:tcW w:w="8024"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Отражение света. Плоское зеркало. Закон отражения света </w:t>
            </w:r>
          </w:p>
        </w:tc>
      </w:tr>
      <w:tr w:rsidR="00EB5941" w:rsidRPr="0046542A" w:rsidTr="00EB594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11.4 </w:t>
            </w:r>
          </w:p>
        </w:tc>
        <w:tc>
          <w:tcPr>
            <w:tcW w:w="8024"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Преломление света. Закон преломления света. Полное внутреннее отражение света </w:t>
            </w:r>
          </w:p>
        </w:tc>
      </w:tr>
      <w:tr w:rsidR="00EB5941" w:rsidRPr="0046542A" w:rsidTr="00EB594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11.5 </w:t>
            </w:r>
          </w:p>
        </w:tc>
        <w:tc>
          <w:tcPr>
            <w:tcW w:w="8024"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Линза. Ход лучей в линзе </w:t>
            </w:r>
          </w:p>
        </w:tc>
      </w:tr>
      <w:tr w:rsidR="00EB5941" w:rsidRPr="0046542A" w:rsidTr="00EB594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11.6 </w:t>
            </w:r>
          </w:p>
        </w:tc>
        <w:tc>
          <w:tcPr>
            <w:tcW w:w="8024"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Оптическая система фотоаппарата, микроскопа и телескопа </w:t>
            </w:r>
          </w:p>
        </w:tc>
      </w:tr>
      <w:tr w:rsidR="00EB5941" w:rsidRPr="0046542A" w:rsidTr="00EB594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11.7 </w:t>
            </w:r>
          </w:p>
        </w:tc>
        <w:tc>
          <w:tcPr>
            <w:tcW w:w="8024"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Глаз как оптическая система. Близорукость и дальнозоркость </w:t>
            </w:r>
          </w:p>
        </w:tc>
      </w:tr>
      <w:tr w:rsidR="00EB5941" w:rsidRPr="0046542A" w:rsidTr="00EB594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11.8 </w:t>
            </w:r>
          </w:p>
        </w:tc>
        <w:tc>
          <w:tcPr>
            <w:tcW w:w="8024"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Разложение белого света в спектр. Опыты Ньютона. Сложение спектральных цветов. Дисперсия света </w:t>
            </w:r>
          </w:p>
        </w:tc>
      </w:tr>
      <w:tr w:rsidR="00EB5941" w:rsidRPr="0046542A" w:rsidTr="00EB594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11.9 </w:t>
            </w:r>
          </w:p>
        </w:tc>
        <w:tc>
          <w:tcPr>
            <w:tcW w:w="8024"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Практические работы: </w:t>
            </w:r>
          </w:p>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Исследование зависимости угла отражения светового луча от угла падения. </w:t>
            </w:r>
          </w:p>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Изучение характеристик изображения предмета в плоском зеркале. </w:t>
            </w:r>
          </w:p>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Исследование зависимости угла преломления светового луча от угла падения на границе "воздух - стекло". </w:t>
            </w:r>
          </w:p>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Получение изображений с помощью собирающей линзы. </w:t>
            </w:r>
          </w:p>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Определение фокусного расстояния и оптической силы собирающей линзы. </w:t>
            </w:r>
          </w:p>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Опыты по разложению белого света в спектр. </w:t>
            </w:r>
          </w:p>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Опыты по восприятию цвета предметов при их наблюдении через цветовые фильтры </w:t>
            </w:r>
          </w:p>
        </w:tc>
      </w:tr>
      <w:tr w:rsidR="00EB5941" w:rsidRPr="0046542A" w:rsidTr="00EB594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11.10 </w:t>
            </w:r>
          </w:p>
        </w:tc>
        <w:tc>
          <w:tcPr>
            <w:tcW w:w="8024"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Физические явления в природе: затмения Солнца и Луны, цвета тел, оптические явления в атмосфере (цвет неба, рефракция, радуга, мираж) </w:t>
            </w:r>
          </w:p>
        </w:tc>
      </w:tr>
      <w:tr w:rsidR="00EB5941" w:rsidRPr="0046542A" w:rsidTr="00EB594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11.11 </w:t>
            </w:r>
          </w:p>
        </w:tc>
        <w:tc>
          <w:tcPr>
            <w:tcW w:w="8024"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Технические устройства: очки, перископ, фотоаппарат, оптические </w:t>
            </w:r>
            <w:proofErr w:type="spellStart"/>
            <w:r w:rsidRPr="0046542A">
              <w:rPr>
                <w:rFonts w:ascii="Times New Roman" w:eastAsia="Times New Roman" w:hAnsi="Times New Roman" w:cs="Times New Roman"/>
                <w:sz w:val="20"/>
                <w:szCs w:val="20"/>
                <w:lang w:eastAsia="ru-RU"/>
              </w:rPr>
              <w:t>световоды</w:t>
            </w:r>
            <w:proofErr w:type="spellEnd"/>
            <w:r w:rsidRPr="0046542A">
              <w:rPr>
                <w:rFonts w:ascii="Times New Roman" w:eastAsia="Times New Roman" w:hAnsi="Times New Roman" w:cs="Times New Roman"/>
                <w:sz w:val="20"/>
                <w:szCs w:val="20"/>
                <w:lang w:eastAsia="ru-RU"/>
              </w:rPr>
              <w:t xml:space="preserve"> </w:t>
            </w:r>
          </w:p>
        </w:tc>
      </w:tr>
      <w:tr w:rsidR="00EB5941" w:rsidRPr="0046542A" w:rsidTr="00EB5941">
        <w:tc>
          <w:tcPr>
            <w:tcW w:w="0" w:type="auto"/>
            <w:vMerge w:val="restart"/>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lastRenderedPageBreak/>
              <w:t xml:space="preserve">12 </w:t>
            </w:r>
          </w:p>
        </w:tc>
        <w:tc>
          <w:tcPr>
            <w:tcW w:w="8954" w:type="dxa"/>
            <w:gridSpan w:val="2"/>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КВАНТОВЫЕ ЯВЛЕНИЯ </w:t>
            </w:r>
          </w:p>
        </w:tc>
      </w:tr>
      <w:tr w:rsidR="00EB5941" w:rsidRPr="0046542A" w:rsidTr="00EB594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12.1 </w:t>
            </w:r>
          </w:p>
        </w:tc>
        <w:tc>
          <w:tcPr>
            <w:tcW w:w="8024"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Опыты Резерфорда и планетарная модель атома. Модель атома Бора </w:t>
            </w:r>
          </w:p>
        </w:tc>
      </w:tr>
      <w:tr w:rsidR="00EB5941" w:rsidRPr="0046542A" w:rsidTr="00EB594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12.2 </w:t>
            </w:r>
          </w:p>
        </w:tc>
        <w:tc>
          <w:tcPr>
            <w:tcW w:w="8024"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Испускание и поглощение света атомом. Кванты. Линейчатые спектры </w:t>
            </w:r>
          </w:p>
        </w:tc>
      </w:tr>
      <w:tr w:rsidR="00EB5941" w:rsidRPr="0046542A" w:rsidTr="00EB594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12.3 </w:t>
            </w:r>
          </w:p>
        </w:tc>
        <w:tc>
          <w:tcPr>
            <w:tcW w:w="8024"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Радиоактивность. Альфа-, бета- и гамма-излучения </w:t>
            </w:r>
          </w:p>
        </w:tc>
      </w:tr>
      <w:tr w:rsidR="00EB5941" w:rsidRPr="0046542A" w:rsidTr="00EB594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12.4 </w:t>
            </w:r>
          </w:p>
        </w:tc>
        <w:tc>
          <w:tcPr>
            <w:tcW w:w="8024"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Строение атомного ядра. Нуклонная модель атомного ядра. Изотопы </w:t>
            </w:r>
          </w:p>
        </w:tc>
      </w:tr>
      <w:tr w:rsidR="00EB5941" w:rsidRPr="0046542A" w:rsidTr="00EB594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12.5 </w:t>
            </w:r>
          </w:p>
        </w:tc>
        <w:tc>
          <w:tcPr>
            <w:tcW w:w="8024"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Радиоактивные превращения. Период полураспада атомных ядер </w:t>
            </w:r>
          </w:p>
        </w:tc>
      </w:tr>
      <w:tr w:rsidR="00EB5941" w:rsidRPr="0046542A" w:rsidTr="00EB594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12.6 </w:t>
            </w:r>
          </w:p>
        </w:tc>
        <w:tc>
          <w:tcPr>
            <w:tcW w:w="8024"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Ядерные реакции. Законы сохранения зарядового и массового чисел </w:t>
            </w:r>
          </w:p>
        </w:tc>
      </w:tr>
      <w:tr w:rsidR="00EB5941" w:rsidRPr="0046542A" w:rsidTr="00EB594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12.7 </w:t>
            </w:r>
          </w:p>
        </w:tc>
        <w:tc>
          <w:tcPr>
            <w:tcW w:w="8024"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Энергия связи атомных ядер. Связь массы и энергии </w:t>
            </w:r>
          </w:p>
        </w:tc>
      </w:tr>
      <w:tr w:rsidR="00EB5941" w:rsidRPr="0046542A" w:rsidTr="00EB594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12.8 </w:t>
            </w:r>
          </w:p>
        </w:tc>
        <w:tc>
          <w:tcPr>
            <w:tcW w:w="8024"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Реакции синтеза и деления ядер. Источники энергии Солнца и звезд </w:t>
            </w:r>
          </w:p>
        </w:tc>
      </w:tr>
      <w:tr w:rsidR="00EB5941" w:rsidRPr="0046542A" w:rsidTr="00EB594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12.9 </w:t>
            </w:r>
          </w:p>
        </w:tc>
        <w:tc>
          <w:tcPr>
            <w:tcW w:w="8024"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Ядерная энергетика. Действие радиоактивных излучений на живые организмы </w:t>
            </w:r>
          </w:p>
        </w:tc>
      </w:tr>
      <w:tr w:rsidR="00EB5941" w:rsidRPr="0046542A" w:rsidTr="00EB594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12.10 </w:t>
            </w:r>
          </w:p>
        </w:tc>
        <w:tc>
          <w:tcPr>
            <w:tcW w:w="8024"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Практические работы: </w:t>
            </w:r>
          </w:p>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Наблюдение сплошных и линейчатых спектров излучения. </w:t>
            </w:r>
          </w:p>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Исследование треков: измерение энергии частицы по тормозному пути (по фотографиям). </w:t>
            </w:r>
          </w:p>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Измерение радиоактивного фона </w:t>
            </w:r>
          </w:p>
        </w:tc>
      </w:tr>
      <w:tr w:rsidR="00EB5941" w:rsidRPr="0046542A" w:rsidTr="00EB594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12.11 </w:t>
            </w:r>
          </w:p>
        </w:tc>
        <w:tc>
          <w:tcPr>
            <w:tcW w:w="8024"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Физические явления в природе: естественный радиоактивный фон, космические лучи, радиоактивное излучение природных минералов, действие радиоактивных излучений на организм человека </w:t>
            </w:r>
          </w:p>
        </w:tc>
      </w:tr>
      <w:tr w:rsidR="00EB5941" w:rsidRPr="0046542A" w:rsidTr="00EB5941">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B5941" w:rsidRPr="0046542A" w:rsidRDefault="00EB5941" w:rsidP="00890B00">
            <w:pPr>
              <w:spacing w:after="0" w:line="240" w:lineRule="auto"/>
              <w:rPr>
                <w:rFonts w:ascii="Times New Roman" w:eastAsia="Times New Roman" w:hAnsi="Times New Roman" w:cs="Times New Roman"/>
                <w:sz w:val="20"/>
                <w:szCs w:val="20"/>
                <w:lang w:eastAsia="ru-RU"/>
              </w:rPr>
            </w:pPr>
          </w:p>
        </w:tc>
        <w:tc>
          <w:tcPr>
            <w:tcW w:w="0" w:type="auto"/>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12.12 </w:t>
            </w:r>
          </w:p>
        </w:tc>
        <w:tc>
          <w:tcPr>
            <w:tcW w:w="8024" w:type="dxa"/>
            <w:tcBorders>
              <w:top w:val="single" w:sz="6" w:space="0" w:color="000000"/>
              <w:left w:val="single" w:sz="6" w:space="0" w:color="000000"/>
              <w:bottom w:val="single" w:sz="6" w:space="0" w:color="000000"/>
              <w:right w:val="single" w:sz="6" w:space="0" w:color="000000"/>
            </w:tcBorders>
            <w:hideMark/>
          </w:tcPr>
          <w:p w:rsidR="00EB5941" w:rsidRPr="0046542A" w:rsidRDefault="00EB5941" w:rsidP="00890B00">
            <w:pPr>
              <w:spacing w:after="0" w:line="288" w:lineRule="atLeast"/>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Технические устройства: спектроскоп, индивидуальный дозиметр, камера Вильсона </w:t>
            </w:r>
          </w:p>
        </w:tc>
      </w:tr>
    </w:tbl>
    <w:p w:rsidR="00EB5941" w:rsidRPr="0046542A" w:rsidRDefault="00EB5941" w:rsidP="00EB5941">
      <w:pPr>
        <w:jc w:val="right"/>
        <w:rPr>
          <w:rFonts w:ascii="Times New Roman" w:eastAsia="Times New Roman" w:hAnsi="Times New Roman" w:cs="Times New Roman"/>
          <w:sz w:val="20"/>
          <w:szCs w:val="20"/>
          <w:lang w:eastAsia="ru-RU"/>
        </w:rPr>
      </w:pPr>
    </w:p>
    <w:p w:rsidR="00EB5941" w:rsidRPr="0046542A" w:rsidRDefault="00EB5941" w:rsidP="00EB5941">
      <w:pPr>
        <w:jc w:val="right"/>
        <w:rPr>
          <w:rFonts w:ascii="Times New Roman" w:eastAsia="Times New Roman" w:hAnsi="Times New Roman" w:cs="Times New Roman"/>
          <w:sz w:val="20"/>
          <w:szCs w:val="20"/>
          <w:lang w:eastAsia="ru-RU"/>
        </w:rPr>
      </w:pPr>
    </w:p>
    <w:p w:rsidR="00EB5941" w:rsidRDefault="00EB5941" w:rsidP="00EB5941">
      <w:pPr>
        <w:widowControl w:val="0"/>
        <w:autoSpaceDE w:val="0"/>
        <w:autoSpaceDN w:val="0"/>
        <w:spacing w:after="0" w:line="240" w:lineRule="auto"/>
        <w:jc w:val="both"/>
        <w:rPr>
          <w:rFonts w:ascii="Times New Roman" w:eastAsia="Times New Roman" w:hAnsi="Times New Roman" w:cs="Times New Roman"/>
          <w:b/>
          <w:sz w:val="20"/>
          <w:szCs w:val="20"/>
          <w:lang w:eastAsia="ru-RU"/>
        </w:rPr>
      </w:pPr>
    </w:p>
    <w:p w:rsidR="00EB5941" w:rsidRDefault="00EB5941" w:rsidP="00EB5941">
      <w:pPr>
        <w:widowControl w:val="0"/>
        <w:autoSpaceDE w:val="0"/>
        <w:autoSpaceDN w:val="0"/>
        <w:spacing w:after="0" w:line="240" w:lineRule="auto"/>
        <w:jc w:val="both"/>
        <w:rPr>
          <w:rFonts w:ascii="Times New Roman" w:eastAsia="Times New Roman" w:hAnsi="Times New Roman" w:cs="Times New Roman"/>
          <w:b/>
          <w:sz w:val="20"/>
          <w:szCs w:val="20"/>
          <w:lang w:eastAsia="ru-RU"/>
        </w:rPr>
      </w:pPr>
    </w:p>
    <w:p w:rsidR="00EB5941" w:rsidRDefault="00EB5941" w:rsidP="00EB5941">
      <w:pPr>
        <w:pStyle w:val="Style4"/>
        <w:widowControl/>
        <w:tabs>
          <w:tab w:val="left" w:pos="869"/>
          <w:tab w:val="left" w:pos="993"/>
        </w:tabs>
        <w:suppressAutoHyphens w:val="0"/>
        <w:autoSpaceDN w:val="0"/>
        <w:adjustRightInd w:val="0"/>
        <w:spacing w:line="240" w:lineRule="auto"/>
        <w:ind w:firstLine="0"/>
        <w:jc w:val="left"/>
      </w:pPr>
      <w:proofErr w:type="gramStart"/>
      <w:r>
        <w:rPr>
          <w:b/>
          <w:sz w:val="20"/>
          <w:szCs w:val="20"/>
          <w:lang w:eastAsia="ru-RU"/>
        </w:rPr>
        <w:t>6.</w:t>
      </w:r>
      <w:r w:rsidRPr="00EB5941">
        <w:t xml:space="preserve"> </w:t>
      </w:r>
      <w:r>
        <w:t>.</w:t>
      </w:r>
      <w:proofErr w:type="gramEnd"/>
      <w:r>
        <w:t xml:space="preserve"> Перечень (кодификатор) проверяемых требований к результатам освоения основной образовательной программы основного общего образования и элементов содержания по учебному предмету.</w:t>
      </w:r>
    </w:p>
    <w:p w:rsidR="00EB5941" w:rsidRPr="0046542A" w:rsidRDefault="00EB5941" w:rsidP="00EB5941">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EB5941" w:rsidRPr="0046542A" w:rsidRDefault="00EB5941" w:rsidP="00EB59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Проверяемые на ОГЭ по физике требования</w:t>
      </w:r>
    </w:p>
    <w:p w:rsidR="00EB5941" w:rsidRPr="0046542A" w:rsidRDefault="00EB5941" w:rsidP="00EB59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к результатам освоения основной образовательной программы</w:t>
      </w:r>
    </w:p>
    <w:p w:rsidR="00EB5941" w:rsidRPr="0046542A" w:rsidRDefault="00EB5941" w:rsidP="00EB59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основного общего образования</w:t>
      </w:r>
    </w:p>
    <w:p w:rsidR="00EB5941" w:rsidRPr="0046542A" w:rsidRDefault="00EB5941" w:rsidP="00EB5941">
      <w:pPr>
        <w:widowControl w:val="0"/>
        <w:autoSpaceDE w:val="0"/>
        <w:autoSpaceDN w:val="0"/>
        <w:spacing w:after="0" w:line="240" w:lineRule="auto"/>
        <w:jc w:val="both"/>
        <w:rPr>
          <w:rFonts w:ascii="Times New Roman" w:eastAsia="Times New Roman" w:hAnsi="Times New Roman" w:cs="Times New Roman"/>
          <w:sz w:val="20"/>
          <w:szCs w:val="20"/>
          <w:lang w:eastAsia="ru-RU"/>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01"/>
        <w:gridCol w:w="8075"/>
      </w:tblGrid>
      <w:tr w:rsidR="00EB5941" w:rsidRPr="0046542A" w:rsidTr="00EB5941">
        <w:tc>
          <w:tcPr>
            <w:tcW w:w="1701" w:type="dxa"/>
          </w:tcPr>
          <w:p w:rsidR="00EB5941" w:rsidRPr="0046542A" w:rsidRDefault="00EB5941" w:rsidP="00890B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Код проверяемого требования</w:t>
            </w:r>
          </w:p>
        </w:tc>
        <w:tc>
          <w:tcPr>
            <w:tcW w:w="8075" w:type="dxa"/>
          </w:tcPr>
          <w:p w:rsidR="00EB5941" w:rsidRPr="0046542A" w:rsidRDefault="00EB5941" w:rsidP="00890B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w:t>
            </w:r>
          </w:p>
        </w:tc>
      </w:tr>
      <w:tr w:rsidR="00EB5941" w:rsidRPr="0046542A" w:rsidTr="00EB5941">
        <w:tc>
          <w:tcPr>
            <w:tcW w:w="1701" w:type="dxa"/>
          </w:tcPr>
          <w:p w:rsidR="00EB5941" w:rsidRPr="0046542A" w:rsidRDefault="00EB5941" w:rsidP="00890B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1</w:t>
            </w:r>
          </w:p>
        </w:tc>
        <w:tc>
          <w:tcPr>
            <w:tcW w:w="8075" w:type="dxa"/>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Понимание роли физики в научной картине мира;</w:t>
            </w:r>
          </w:p>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proofErr w:type="spellStart"/>
            <w:r w:rsidRPr="0046542A">
              <w:rPr>
                <w:rFonts w:ascii="Times New Roman" w:eastAsia="Times New Roman" w:hAnsi="Times New Roman" w:cs="Times New Roman"/>
                <w:sz w:val="20"/>
                <w:szCs w:val="20"/>
                <w:lang w:eastAsia="ru-RU"/>
              </w:rPr>
              <w:t>сформированность</w:t>
            </w:r>
            <w:proofErr w:type="spellEnd"/>
            <w:r w:rsidRPr="0046542A">
              <w:rPr>
                <w:rFonts w:ascii="Times New Roman" w:eastAsia="Times New Roman" w:hAnsi="Times New Roman" w:cs="Times New Roman"/>
                <w:sz w:val="20"/>
                <w:szCs w:val="20"/>
                <w:lang w:eastAsia="ru-RU"/>
              </w:rPr>
              <w:t xml:space="preserve"> базовых представлений о закономерной связи и познаваемости явлений природы, о роли эксперимента в физике, о системообразующей роли физики в развитии естественных наук, техники и технологий, об эволюции физических знаний и их роли в целостной естественнонаучной картине мира, о вкладе российских и зарубежных ученых-физиков в развитие науки, объяснение процессов окружающего мира, развитие техники и технологий</w:t>
            </w:r>
          </w:p>
        </w:tc>
      </w:tr>
      <w:tr w:rsidR="00EB5941" w:rsidRPr="0046542A" w:rsidTr="00EB5941">
        <w:tc>
          <w:tcPr>
            <w:tcW w:w="1701" w:type="dxa"/>
          </w:tcPr>
          <w:p w:rsidR="00EB5941" w:rsidRPr="0046542A" w:rsidRDefault="00EB5941" w:rsidP="00890B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2</w:t>
            </w:r>
          </w:p>
        </w:tc>
        <w:tc>
          <w:tcPr>
            <w:tcW w:w="8075" w:type="dxa"/>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Знания о видах материи (вещество и поле), о движении как способе существования материи, об атомно-молекулярной теории строения вещества, о физической сущности явлений природы (механических, тепловых, электромагнитных и квантовых);</w:t>
            </w:r>
          </w:p>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умение различать явления по описанию их характерных свойств и на основе опытов, демонстрирующих данное физическое явление;</w:t>
            </w:r>
          </w:p>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умение распознавать проявление изученных физических явлений в окружающем мире, выделяя их существенные свойства (признаки)</w:t>
            </w:r>
          </w:p>
        </w:tc>
      </w:tr>
      <w:tr w:rsidR="00EB5941" w:rsidRPr="0046542A" w:rsidTr="00EB5941">
        <w:tc>
          <w:tcPr>
            <w:tcW w:w="1701" w:type="dxa"/>
          </w:tcPr>
          <w:p w:rsidR="00EB5941" w:rsidRPr="0046542A" w:rsidRDefault="00EB5941" w:rsidP="00890B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3</w:t>
            </w:r>
          </w:p>
        </w:tc>
        <w:tc>
          <w:tcPr>
            <w:tcW w:w="8075" w:type="dxa"/>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Владение основами понятийного аппарата и символического языка физики и использование их для решения учебных задач;</w:t>
            </w:r>
          </w:p>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умение характеризовать свойства тел, физические явления и процессы, используя фундаментальные и эмпирические законы</w:t>
            </w:r>
          </w:p>
        </w:tc>
      </w:tr>
      <w:tr w:rsidR="00EB5941" w:rsidRPr="0046542A" w:rsidTr="00EB5941">
        <w:tc>
          <w:tcPr>
            <w:tcW w:w="1701" w:type="dxa"/>
          </w:tcPr>
          <w:p w:rsidR="00EB5941" w:rsidRPr="0046542A" w:rsidRDefault="00EB5941" w:rsidP="00890B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lastRenderedPageBreak/>
              <w:t>4</w:t>
            </w:r>
          </w:p>
        </w:tc>
        <w:tc>
          <w:tcPr>
            <w:tcW w:w="8075" w:type="dxa"/>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Умение описывать изученные свойства тел и физические явления, используя физические величины</w:t>
            </w:r>
          </w:p>
        </w:tc>
      </w:tr>
      <w:tr w:rsidR="00EB5941" w:rsidRPr="0046542A" w:rsidTr="00EB5941">
        <w:tc>
          <w:tcPr>
            <w:tcW w:w="1701" w:type="dxa"/>
          </w:tcPr>
          <w:p w:rsidR="00EB5941" w:rsidRPr="0046542A" w:rsidRDefault="00EB5941" w:rsidP="00890B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5</w:t>
            </w:r>
          </w:p>
        </w:tc>
        <w:tc>
          <w:tcPr>
            <w:tcW w:w="8075" w:type="dxa"/>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Владение основами методов научного познания с учетом соблюдения правил безопасного труда:</w:t>
            </w:r>
          </w:p>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наблюдение физических явлений: умение самостоятельно собирать экспериментальную установку из данного набора оборудования по инструкции, описывать ход опыта и записывать его результаты, формулировать выводы;</w:t>
            </w:r>
          </w:p>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проведение прямых и косвенных измерений физических величин: умение планировать измерения, самостоятельно собирать экспериментальную установку по инструкции, вычислять значение величины и анализировать полученные результаты с учетом заданной погрешности результатов измерений;</w:t>
            </w:r>
          </w:p>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проведение несложных экспериментальных исследований; самостоятельно собирать экспериментальную установку и проводить исследование по инструкции, представлять полученные зависимости физических величин в виде таблиц и графиков, учитывать погрешности, делать выводы по результатам исследования</w:t>
            </w:r>
          </w:p>
        </w:tc>
      </w:tr>
      <w:tr w:rsidR="00EB5941" w:rsidRPr="0046542A" w:rsidTr="00EB5941">
        <w:tc>
          <w:tcPr>
            <w:tcW w:w="1701" w:type="dxa"/>
          </w:tcPr>
          <w:p w:rsidR="00EB5941" w:rsidRPr="0046542A" w:rsidRDefault="00EB5941" w:rsidP="00890B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6</w:t>
            </w:r>
          </w:p>
        </w:tc>
        <w:tc>
          <w:tcPr>
            <w:tcW w:w="8075" w:type="dxa"/>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Понимание характерных свойств физических моделей (материальная точка, абсолютно твердое тело, модели строения газов, жидкостей и твердых тел, планетарная модель атома, нуклонная модель атомного ядра) и умение применять их для объяснения физических процессов</w:t>
            </w:r>
          </w:p>
        </w:tc>
      </w:tr>
      <w:tr w:rsidR="00EB5941" w:rsidRPr="0046542A" w:rsidTr="00EB5941">
        <w:tc>
          <w:tcPr>
            <w:tcW w:w="1701" w:type="dxa"/>
          </w:tcPr>
          <w:p w:rsidR="00EB5941" w:rsidRPr="0046542A" w:rsidRDefault="00EB5941" w:rsidP="00890B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7</w:t>
            </w:r>
          </w:p>
        </w:tc>
        <w:tc>
          <w:tcPr>
            <w:tcW w:w="8075" w:type="dxa"/>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Умение объяснять физические процессы и свойства тел, в том числе и в контексте ситуаций практико-ориентированного характера, в частности, выявлять причинно-следственные связи и строить объяснение с опорой на изученные свойства физических явлений, физические законы, закономерности и модели</w:t>
            </w:r>
          </w:p>
        </w:tc>
      </w:tr>
      <w:tr w:rsidR="00EB5941" w:rsidRPr="0046542A" w:rsidTr="00EB5941">
        <w:tc>
          <w:tcPr>
            <w:tcW w:w="1701" w:type="dxa"/>
          </w:tcPr>
          <w:p w:rsidR="00EB5941" w:rsidRPr="0046542A" w:rsidRDefault="00EB5941" w:rsidP="00890B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8</w:t>
            </w:r>
          </w:p>
        </w:tc>
        <w:tc>
          <w:tcPr>
            <w:tcW w:w="8075" w:type="dxa"/>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Умение решать расчетные задачи (на базе 2 - 3 уравнений), используя законы и формулы, связывающие физические величины, в частности, записывать краткое условие задачи, выявлять недостающие данные, выбирать законы и формулы, необходимые для ее решения, использовать справочные данные, проводить расчеты и оценивать реалистичность полученного значения физической величины; умение определять размерность физической величины, полученной при решении задачи</w:t>
            </w:r>
          </w:p>
        </w:tc>
      </w:tr>
      <w:tr w:rsidR="00EB5941" w:rsidRPr="0046542A" w:rsidTr="00EB5941">
        <w:tc>
          <w:tcPr>
            <w:tcW w:w="1701" w:type="dxa"/>
          </w:tcPr>
          <w:p w:rsidR="00EB5941" w:rsidRPr="0046542A" w:rsidRDefault="00EB5941" w:rsidP="00890B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9</w:t>
            </w:r>
          </w:p>
        </w:tc>
        <w:tc>
          <w:tcPr>
            <w:tcW w:w="8075" w:type="dxa"/>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Умение характеризовать принципы действия технических устройств, в том числе бытовых приборов, и промышленных технологических процессов по их описанию, используя знания о свойствах физических явлений и необходимые физические закономерности</w:t>
            </w:r>
          </w:p>
        </w:tc>
      </w:tr>
      <w:tr w:rsidR="00EB5941" w:rsidRPr="0046542A" w:rsidTr="00EB5941">
        <w:tc>
          <w:tcPr>
            <w:tcW w:w="1701" w:type="dxa"/>
          </w:tcPr>
          <w:p w:rsidR="00EB5941" w:rsidRPr="0046542A" w:rsidRDefault="00EB5941" w:rsidP="00890B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10</w:t>
            </w:r>
          </w:p>
        </w:tc>
        <w:tc>
          <w:tcPr>
            <w:tcW w:w="8075" w:type="dxa"/>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Умение использовать знания о физических явлениях в повседневной жизни для обеспечения безопасности при обращении с бытовыми приборами и техническими устройствами, сохранения здоровья и соблюдения норм экологического поведения в окружающей среде; понимание необходимости применения достижений физики и технологий для рационального природопользования</w:t>
            </w:r>
          </w:p>
        </w:tc>
      </w:tr>
      <w:tr w:rsidR="00EB5941" w:rsidRPr="0046542A" w:rsidTr="00EB5941">
        <w:tc>
          <w:tcPr>
            <w:tcW w:w="1701" w:type="dxa"/>
          </w:tcPr>
          <w:p w:rsidR="00EB5941" w:rsidRPr="0046542A" w:rsidRDefault="00EB5941" w:rsidP="00890B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11</w:t>
            </w:r>
          </w:p>
        </w:tc>
        <w:tc>
          <w:tcPr>
            <w:tcW w:w="8075" w:type="dxa"/>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Опыт поиска, преобразования и представления информации физического содержания с использованием информационно-коммуникативных технологий;</w:t>
            </w:r>
          </w:p>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умение оценивать достоверность полученной информации на основе имеющихся знаний и дополнительных источников;</w:t>
            </w:r>
          </w:p>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умение использовать при выполнении учебных заданий научно-популярную литературу физического содержания, справочные материалы, ресурсы сети Интернет;</w:t>
            </w:r>
          </w:p>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владение базовыми навыками преобразования информации из одной знаковой системы в другую; умение создавать собственные письменные и устные сообщения на основе информации из нескольких источников</w:t>
            </w:r>
          </w:p>
        </w:tc>
      </w:tr>
    </w:tbl>
    <w:p w:rsidR="00EB5941" w:rsidRPr="0046542A" w:rsidRDefault="00EB5941" w:rsidP="00EB5941">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EB5941" w:rsidRPr="0046542A" w:rsidRDefault="00EB5941" w:rsidP="00EB5941">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EB5941" w:rsidRPr="0046542A" w:rsidRDefault="00EB5941" w:rsidP="00EB59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Перечень элементов содержания, проверяемых на ОГЭ по физике</w:t>
      </w:r>
    </w:p>
    <w:p w:rsidR="00EB5941" w:rsidRPr="0046542A" w:rsidRDefault="00EB5941" w:rsidP="00EB5941">
      <w:pPr>
        <w:widowControl w:val="0"/>
        <w:autoSpaceDE w:val="0"/>
        <w:autoSpaceDN w:val="0"/>
        <w:spacing w:after="0" w:line="240" w:lineRule="auto"/>
        <w:jc w:val="both"/>
        <w:rPr>
          <w:rFonts w:ascii="Times New Roman" w:eastAsia="Times New Roman" w:hAnsi="Times New Roman" w:cs="Times New Roman"/>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77"/>
        <w:gridCol w:w="7994"/>
      </w:tblGrid>
      <w:tr w:rsidR="00EB5941" w:rsidRPr="0046542A" w:rsidTr="00890B00">
        <w:tc>
          <w:tcPr>
            <w:tcW w:w="1077" w:type="dxa"/>
          </w:tcPr>
          <w:p w:rsidR="00EB5941" w:rsidRPr="0046542A" w:rsidRDefault="00EB5941" w:rsidP="00890B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Код</w:t>
            </w:r>
          </w:p>
        </w:tc>
        <w:tc>
          <w:tcPr>
            <w:tcW w:w="7994" w:type="dxa"/>
          </w:tcPr>
          <w:p w:rsidR="00EB5941" w:rsidRPr="0046542A" w:rsidRDefault="00EB5941" w:rsidP="00890B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Проверяемый элемент содержания</w:t>
            </w:r>
          </w:p>
        </w:tc>
      </w:tr>
      <w:tr w:rsidR="00EB5941" w:rsidRPr="0046542A" w:rsidTr="00890B00">
        <w:tc>
          <w:tcPr>
            <w:tcW w:w="1077" w:type="dxa"/>
          </w:tcPr>
          <w:p w:rsidR="00EB5941" w:rsidRPr="0046542A" w:rsidRDefault="00EB5941" w:rsidP="00890B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1</w:t>
            </w:r>
          </w:p>
        </w:tc>
        <w:tc>
          <w:tcPr>
            <w:tcW w:w="7994" w:type="dxa"/>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МЕХАНИЧЕСКИЕ ЯВЛЕНИЯ</w:t>
            </w:r>
          </w:p>
        </w:tc>
      </w:tr>
      <w:tr w:rsidR="00EB5941" w:rsidRPr="0046542A" w:rsidTr="00890B00">
        <w:tc>
          <w:tcPr>
            <w:tcW w:w="1077" w:type="dxa"/>
          </w:tcPr>
          <w:p w:rsidR="00EB5941" w:rsidRPr="0046542A" w:rsidRDefault="00EB5941" w:rsidP="00890B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1.1</w:t>
            </w:r>
          </w:p>
        </w:tc>
        <w:tc>
          <w:tcPr>
            <w:tcW w:w="7994" w:type="dxa"/>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Механическое движение. Материальная точка. Система отсчета. Относительность движения</w:t>
            </w:r>
          </w:p>
        </w:tc>
      </w:tr>
      <w:tr w:rsidR="00EB5941" w:rsidRPr="0046542A" w:rsidTr="00890B00">
        <w:tc>
          <w:tcPr>
            <w:tcW w:w="1077" w:type="dxa"/>
            <w:vMerge w:val="restart"/>
          </w:tcPr>
          <w:p w:rsidR="00EB5941" w:rsidRPr="0046542A" w:rsidRDefault="00EB5941" w:rsidP="00890B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lastRenderedPageBreak/>
              <w:t>1.2</w:t>
            </w:r>
          </w:p>
        </w:tc>
        <w:tc>
          <w:tcPr>
            <w:tcW w:w="7994" w:type="dxa"/>
            <w:tcBorders>
              <w:bottom w:val="nil"/>
            </w:tcBorders>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Равномерное и неравномерное движение. Средняя скорость. Формула для вычисления средней скорости:</w:t>
            </w:r>
          </w:p>
        </w:tc>
      </w:tr>
      <w:tr w:rsidR="00EB5941" w:rsidRPr="0046542A" w:rsidTr="00890B00">
        <w:tc>
          <w:tcPr>
            <w:tcW w:w="1077" w:type="dxa"/>
            <w:vMerge/>
          </w:tcPr>
          <w:p w:rsidR="00EB5941" w:rsidRPr="0046542A" w:rsidRDefault="00EB5941" w:rsidP="00890B00">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7994" w:type="dxa"/>
            <w:tcBorders>
              <w:top w:val="nil"/>
            </w:tcBorders>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noProof/>
                <w:position w:val="-24"/>
                <w:sz w:val="20"/>
                <w:szCs w:val="20"/>
                <w:lang w:eastAsia="ru-RU"/>
              </w:rPr>
              <w:drawing>
                <wp:inline distT="0" distB="0" distL="0" distR="0" wp14:anchorId="3B6FFEDC" wp14:editId="52910C39">
                  <wp:extent cx="457200" cy="46863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57200" cy="468630"/>
                          </a:xfrm>
                          <a:prstGeom prst="rect">
                            <a:avLst/>
                          </a:prstGeom>
                          <a:noFill/>
                          <a:ln>
                            <a:noFill/>
                          </a:ln>
                        </pic:spPr>
                      </pic:pic>
                    </a:graphicData>
                  </a:graphic>
                </wp:inline>
              </w:drawing>
            </w:r>
          </w:p>
        </w:tc>
      </w:tr>
      <w:tr w:rsidR="00EB5941" w:rsidRPr="0046542A" w:rsidTr="00890B00">
        <w:tc>
          <w:tcPr>
            <w:tcW w:w="1077" w:type="dxa"/>
            <w:vMerge w:val="restart"/>
          </w:tcPr>
          <w:p w:rsidR="00EB5941" w:rsidRPr="0046542A" w:rsidRDefault="00EB5941" w:rsidP="00890B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1.3</w:t>
            </w:r>
          </w:p>
        </w:tc>
        <w:tc>
          <w:tcPr>
            <w:tcW w:w="7994" w:type="dxa"/>
            <w:tcBorders>
              <w:bottom w:val="nil"/>
            </w:tcBorders>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Равномерное прямолинейное движение. Зависимость координаты тела от времени в случае равномерного прямолинейного движения:</w:t>
            </w:r>
          </w:p>
        </w:tc>
      </w:tr>
      <w:tr w:rsidR="00EB5941" w:rsidRPr="0046542A" w:rsidTr="00890B00">
        <w:tblPrEx>
          <w:tblBorders>
            <w:insideH w:val="nil"/>
          </w:tblBorders>
        </w:tblPrEx>
        <w:tc>
          <w:tcPr>
            <w:tcW w:w="1077" w:type="dxa"/>
            <w:vMerge/>
          </w:tcPr>
          <w:p w:rsidR="00EB5941" w:rsidRPr="0046542A" w:rsidRDefault="00EB5941" w:rsidP="00890B00">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7994" w:type="dxa"/>
            <w:tcBorders>
              <w:top w:val="nil"/>
              <w:bottom w:val="nil"/>
            </w:tcBorders>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x(t) = x</w:t>
            </w:r>
            <w:r w:rsidRPr="0046542A">
              <w:rPr>
                <w:rFonts w:ascii="Times New Roman" w:eastAsia="Times New Roman" w:hAnsi="Times New Roman" w:cs="Times New Roman"/>
                <w:sz w:val="20"/>
                <w:szCs w:val="20"/>
                <w:vertAlign w:val="subscript"/>
                <w:lang w:eastAsia="ru-RU"/>
              </w:rPr>
              <w:t>0</w:t>
            </w:r>
            <w:r w:rsidRPr="0046542A">
              <w:rPr>
                <w:rFonts w:ascii="Times New Roman" w:eastAsia="Times New Roman" w:hAnsi="Times New Roman" w:cs="Times New Roman"/>
                <w:sz w:val="20"/>
                <w:szCs w:val="20"/>
                <w:lang w:eastAsia="ru-RU"/>
              </w:rPr>
              <w:t xml:space="preserve"> + </w:t>
            </w:r>
            <w:proofErr w:type="spellStart"/>
            <w:r w:rsidRPr="0046542A">
              <w:rPr>
                <w:rFonts w:ascii="Times New Roman" w:eastAsia="Times New Roman" w:hAnsi="Times New Roman" w:cs="Times New Roman"/>
                <w:sz w:val="20"/>
                <w:szCs w:val="20"/>
                <w:lang w:eastAsia="ru-RU"/>
              </w:rPr>
              <w:t>v</w:t>
            </w:r>
            <w:r w:rsidRPr="0046542A">
              <w:rPr>
                <w:rFonts w:ascii="Times New Roman" w:eastAsia="Times New Roman" w:hAnsi="Times New Roman" w:cs="Times New Roman"/>
                <w:sz w:val="20"/>
                <w:szCs w:val="20"/>
                <w:vertAlign w:val="subscript"/>
                <w:lang w:eastAsia="ru-RU"/>
              </w:rPr>
              <w:t>x</w:t>
            </w:r>
            <w:r w:rsidRPr="0046542A">
              <w:rPr>
                <w:rFonts w:ascii="Times New Roman" w:eastAsia="Times New Roman" w:hAnsi="Times New Roman" w:cs="Times New Roman"/>
                <w:sz w:val="20"/>
                <w:szCs w:val="20"/>
                <w:lang w:eastAsia="ru-RU"/>
              </w:rPr>
              <w:t>t</w:t>
            </w:r>
            <w:proofErr w:type="spellEnd"/>
            <w:r w:rsidRPr="0046542A">
              <w:rPr>
                <w:rFonts w:ascii="Times New Roman" w:eastAsia="Times New Roman" w:hAnsi="Times New Roman" w:cs="Times New Roman"/>
                <w:sz w:val="20"/>
                <w:szCs w:val="20"/>
                <w:lang w:eastAsia="ru-RU"/>
              </w:rPr>
              <w:t>.</w:t>
            </w:r>
          </w:p>
        </w:tc>
      </w:tr>
      <w:tr w:rsidR="00EB5941" w:rsidRPr="0046542A" w:rsidTr="00890B00">
        <w:tc>
          <w:tcPr>
            <w:tcW w:w="1077" w:type="dxa"/>
            <w:vMerge/>
          </w:tcPr>
          <w:p w:rsidR="00EB5941" w:rsidRPr="0046542A" w:rsidRDefault="00EB5941" w:rsidP="00890B00">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7994" w:type="dxa"/>
            <w:tcBorders>
              <w:top w:val="nil"/>
            </w:tcBorders>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Графики зависимости от времени для проекции скорости, проекции перемещения, пути, координаты при равномерном прямолинейном движении</w:t>
            </w:r>
          </w:p>
        </w:tc>
      </w:tr>
      <w:tr w:rsidR="00EB5941" w:rsidRPr="0046542A" w:rsidTr="00890B00">
        <w:tc>
          <w:tcPr>
            <w:tcW w:w="1077" w:type="dxa"/>
            <w:vMerge w:val="restart"/>
          </w:tcPr>
          <w:p w:rsidR="00EB5941" w:rsidRPr="0046542A" w:rsidRDefault="00EB5941" w:rsidP="00890B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1.4</w:t>
            </w:r>
          </w:p>
        </w:tc>
        <w:tc>
          <w:tcPr>
            <w:tcW w:w="7994" w:type="dxa"/>
            <w:tcBorders>
              <w:bottom w:val="nil"/>
            </w:tcBorders>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Зависимость координаты тела от времени в случае равноускоренного прямолинейного движения:</w:t>
            </w:r>
          </w:p>
        </w:tc>
      </w:tr>
      <w:tr w:rsidR="00EB5941" w:rsidRPr="0046542A" w:rsidTr="00890B00">
        <w:tblPrEx>
          <w:tblBorders>
            <w:insideH w:val="nil"/>
          </w:tblBorders>
        </w:tblPrEx>
        <w:tc>
          <w:tcPr>
            <w:tcW w:w="1077" w:type="dxa"/>
            <w:vMerge/>
          </w:tcPr>
          <w:p w:rsidR="00EB5941" w:rsidRPr="0046542A" w:rsidRDefault="00EB5941" w:rsidP="00890B00">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7994" w:type="dxa"/>
            <w:tcBorders>
              <w:top w:val="nil"/>
              <w:bottom w:val="nil"/>
            </w:tcBorders>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noProof/>
                <w:position w:val="-27"/>
                <w:sz w:val="20"/>
                <w:szCs w:val="20"/>
                <w:lang w:eastAsia="ru-RU"/>
              </w:rPr>
              <w:drawing>
                <wp:inline distT="0" distB="0" distL="0" distR="0" wp14:anchorId="218EB96E" wp14:editId="7B6C78D0">
                  <wp:extent cx="1725930" cy="502920"/>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725930" cy="502920"/>
                          </a:xfrm>
                          <a:prstGeom prst="rect">
                            <a:avLst/>
                          </a:prstGeom>
                          <a:noFill/>
                          <a:ln>
                            <a:noFill/>
                          </a:ln>
                        </pic:spPr>
                      </pic:pic>
                    </a:graphicData>
                  </a:graphic>
                </wp:inline>
              </w:drawing>
            </w:r>
          </w:p>
        </w:tc>
      </w:tr>
      <w:tr w:rsidR="00EB5941" w:rsidRPr="0046542A" w:rsidTr="00890B00">
        <w:tblPrEx>
          <w:tblBorders>
            <w:insideH w:val="nil"/>
          </w:tblBorders>
        </w:tblPrEx>
        <w:tc>
          <w:tcPr>
            <w:tcW w:w="1077" w:type="dxa"/>
            <w:vMerge/>
          </w:tcPr>
          <w:p w:rsidR="00EB5941" w:rsidRPr="0046542A" w:rsidRDefault="00EB5941" w:rsidP="00890B00">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7994" w:type="dxa"/>
            <w:tcBorders>
              <w:top w:val="nil"/>
              <w:bottom w:val="nil"/>
            </w:tcBorders>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Формулы для проекции перемещения, проекции скорости и проекции ускорения при равноускоренном прямолинейном движении:</w:t>
            </w:r>
          </w:p>
        </w:tc>
      </w:tr>
      <w:tr w:rsidR="00EB5941" w:rsidRPr="0046542A" w:rsidTr="00890B00">
        <w:tblPrEx>
          <w:tblBorders>
            <w:insideH w:val="nil"/>
          </w:tblBorders>
        </w:tblPrEx>
        <w:tc>
          <w:tcPr>
            <w:tcW w:w="1077" w:type="dxa"/>
            <w:vMerge/>
          </w:tcPr>
          <w:p w:rsidR="00EB5941" w:rsidRPr="0046542A" w:rsidRDefault="00EB5941" w:rsidP="00890B00">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7994" w:type="dxa"/>
            <w:tcBorders>
              <w:top w:val="nil"/>
              <w:bottom w:val="nil"/>
            </w:tcBorders>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noProof/>
                <w:position w:val="-27"/>
                <w:sz w:val="20"/>
                <w:szCs w:val="20"/>
                <w:lang w:eastAsia="ru-RU"/>
              </w:rPr>
              <w:drawing>
                <wp:inline distT="0" distB="0" distL="0" distR="0" wp14:anchorId="0B63CB30" wp14:editId="0E769B3A">
                  <wp:extent cx="1565910" cy="502920"/>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65910" cy="502920"/>
                          </a:xfrm>
                          <a:prstGeom prst="rect">
                            <a:avLst/>
                          </a:prstGeom>
                          <a:noFill/>
                          <a:ln>
                            <a:noFill/>
                          </a:ln>
                        </pic:spPr>
                      </pic:pic>
                    </a:graphicData>
                  </a:graphic>
                </wp:inline>
              </w:drawing>
            </w:r>
          </w:p>
        </w:tc>
      </w:tr>
      <w:tr w:rsidR="00EB5941" w:rsidRPr="0046542A" w:rsidTr="00890B00">
        <w:tblPrEx>
          <w:tblBorders>
            <w:insideH w:val="nil"/>
          </w:tblBorders>
        </w:tblPrEx>
        <w:tc>
          <w:tcPr>
            <w:tcW w:w="1077" w:type="dxa"/>
            <w:vMerge/>
          </w:tcPr>
          <w:p w:rsidR="00EB5941" w:rsidRPr="0046542A" w:rsidRDefault="00EB5941" w:rsidP="00890B00">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7994" w:type="dxa"/>
            <w:tcBorders>
              <w:top w:val="nil"/>
              <w:bottom w:val="nil"/>
            </w:tcBorders>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noProof/>
                <w:position w:val="-9"/>
                <w:sz w:val="20"/>
                <w:szCs w:val="20"/>
                <w:lang w:eastAsia="ru-RU"/>
              </w:rPr>
              <w:drawing>
                <wp:inline distT="0" distB="0" distL="0" distR="0" wp14:anchorId="772DA8AE" wp14:editId="2DAD0649">
                  <wp:extent cx="1314450" cy="274320"/>
                  <wp:effectExtent l="0" t="0" r="0" b="0"/>
                  <wp:docPr id="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14450" cy="274320"/>
                          </a:xfrm>
                          <a:prstGeom prst="rect">
                            <a:avLst/>
                          </a:prstGeom>
                          <a:noFill/>
                          <a:ln>
                            <a:noFill/>
                          </a:ln>
                        </pic:spPr>
                      </pic:pic>
                    </a:graphicData>
                  </a:graphic>
                </wp:inline>
              </w:drawing>
            </w:r>
          </w:p>
        </w:tc>
      </w:tr>
      <w:tr w:rsidR="00EB5941" w:rsidRPr="0046542A" w:rsidTr="00890B00">
        <w:tblPrEx>
          <w:tblBorders>
            <w:insideH w:val="nil"/>
          </w:tblBorders>
        </w:tblPrEx>
        <w:tc>
          <w:tcPr>
            <w:tcW w:w="1077" w:type="dxa"/>
            <w:vMerge/>
          </w:tcPr>
          <w:p w:rsidR="00EB5941" w:rsidRPr="0046542A" w:rsidRDefault="00EB5941" w:rsidP="00890B00">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7994" w:type="dxa"/>
            <w:tcBorders>
              <w:top w:val="nil"/>
              <w:bottom w:val="nil"/>
            </w:tcBorders>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proofErr w:type="spellStart"/>
            <w:r w:rsidRPr="0046542A">
              <w:rPr>
                <w:rFonts w:ascii="Times New Roman" w:eastAsia="Times New Roman" w:hAnsi="Times New Roman" w:cs="Times New Roman"/>
                <w:sz w:val="20"/>
                <w:szCs w:val="20"/>
                <w:lang w:eastAsia="ru-RU"/>
              </w:rPr>
              <w:t>a</w:t>
            </w:r>
            <w:r w:rsidRPr="0046542A">
              <w:rPr>
                <w:rFonts w:ascii="Times New Roman" w:eastAsia="Times New Roman" w:hAnsi="Times New Roman" w:cs="Times New Roman"/>
                <w:sz w:val="20"/>
                <w:szCs w:val="20"/>
                <w:vertAlign w:val="subscript"/>
                <w:lang w:eastAsia="ru-RU"/>
              </w:rPr>
              <w:t>x</w:t>
            </w:r>
            <w:proofErr w:type="spellEnd"/>
            <w:r w:rsidRPr="0046542A">
              <w:rPr>
                <w:rFonts w:ascii="Times New Roman" w:eastAsia="Times New Roman" w:hAnsi="Times New Roman" w:cs="Times New Roman"/>
                <w:sz w:val="20"/>
                <w:szCs w:val="20"/>
                <w:lang w:eastAsia="ru-RU"/>
              </w:rPr>
              <w:t xml:space="preserve">(t) = </w:t>
            </w:r>
            <w:proofErr w:type="spellStart"/>
            <w:r w:rsidRPr="0046542A">
              <w:rPr>
                <w:rFonts w:ascii="Times New Roman" w:eastAsia="Times New Roman" w:hAnsi="Times New Roman" w:cs="Times New Roman"/>
                <w:sz w:val="20"/>
                <w:szCs w:val="20"/>
                <w:lang w:eastAsia="ru-RU"/>
              </w:rPr>
              <w:t>const</w:t>
            </w:r>
            <w:proofErr w:type="spellEnd"/>
            <w:r w:rsidRPr="0046542A">
              <w:rPr>
                <w:rFonts w:ascii="Times New Roman" w:eastAsia="Times New Roman" w:hAnsi="Times New Roman" w:cs="Times New Roman"/>
                <w:sz w:val="20"/>
                <w:szCs w:val="20"/>
                <w:lang w:eastAsia="ru-RU"/>
              </w:rPr>
              <w:t>,</w:t>
            </w:r>
          </w:p>
        </w:tc>
      </w:tr>
      <w:tr w:rsidR="00EB5941" w:rsidRPr="0046542A" w:rsidTr="00890B00">
        <w:tblPrEx>
          <w:tblBorders>
            <w:insideH w:val="nil"/>
          </w:tblBorders>
        </w:tblPrEx>
        <w:tc>
          <w:tcPr>
            <w:tcW w:w="1077" w:type="dxa"/>
            <w:vMerge/>
          </w:tcPr>
          <w:p w:rsidR="00EB5941" w:rsidRPr="0046542A" w:rsidRDefault="00EB5941" w:rsidP="00890B00">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7994" w:type="dxa"/>
            <w:tcBorders>
              <w:top w:val="nil"/>
              <w:bottom w:val="nil"/>
            </w:tcBorders>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v</w:t>
            </w:r>
            <w:r w:rsidRPr="0046542A">
              <w:rPr>
                <w:rFonts w:ascii="Times New Roman" w:eastAsia="Times New Roman" w:hAnsi="Times New Roman" w:cs="Times New Roman"/>
                <w:sz w:val="20"/>
                <w:szCs w:val="20"/>
                <w:vertAlign w:val="subscript"/>
                <w:lang w:eastAsia="ru-RU"/>
              </w:rPr>
              <w:t>2x</w:t>
            </w:r>
            <w:r w:rsidRPr="0046542A">
              <w:rPr>
                <w:rFonts w:ascii="Times New Roman" w:eastAsia="Times New Roman" w:hAnsi="Times New Roman" w:cs="Times New Roman"/>
                <w:sz w:val="20"/>
                <w:szCs w:val="20"/>
                <w:vertAlign w:val="superscript"/>
                <w:lang w:eastAsia="ru-RU"/>
              </w:rPr>
              <w:t>2</w:t>
            </w:r>
            <w:r w:rsidRPr="0046542A">
              <w:rPr>
                <w:rFonts w:ascii="Times New Roman" w:eastAsia="Times New Roman" w:hAnsi="Times New Roman" w:cs="Times New Roman"/>
                <w:sz w:val="20"/>
                <w:szCs w:val="20"/>
                <w:lang w:eastAsia="ru-RU"/>
              </w:rPr>
              <w:t xml:space="preserve"> - v</w:t>
            </w:r>
            <w:r w:rsidRPr="0046542A">
              <w:rPr>
                <w:rFonts w:ascii="Times New Roman" w:eastAsia="Times New Roman" w:hAnsi="Times New Roman" w:cs="Times New Roman"/>
                <w:sz w:val="20"/>
                <w:szCs w:val="20"/>
                <w:vertAlign w:val="subscript"/>
                <w:lang w:eastAsia="ru-RU"/>
              </w:rPr>
              <w:t>1x</w:t>
            </w:r>
            <w:r w:rsidRPr="0046542A">
              <w:rPr>
                <w:rFonts w:ascii="Times New Roman" w:eastAsia="Times New Roman" w:hAnsi="Times New Roman" w:cs="Times New Roman"/>
                <w:sz w:val="20"/>
                <w:szCs w:val="20"/>
                <w:vertAlign w:val="superscript"/>
                <w:lang w:eastAsia="ru-RU"/>
              </w:rPr>
              <w:t>2</w:t>
            </w:r>
            <w:r w:rsidRPr="0046542A">
              <w:rPr>
                <w:rFonts w:ascii="Times New Roman" w:eastAsia="Times New Roman" w:hAnsi="Times New Roman" w:cs="Times New Roman"/>
                <w:sz w:val="20"/>
                <w:szCs w:val="20"/>
                <w:lang w:eastAsia="ru-RU"/>
              </w:rPr>
              <w:t xml:space="preserve"> = 2a</w:t>
            </w:r>
            <w:r w:rsidRPr="0046542A">
              <w:rPr>
                <w:rFonts w:ascii="Times New Roman" w:eastAsia="Times New Roman" w:hAnsi="Times New Roman" w:cs="Times New Roman"/>
                <w:sz w:val="20"/>
                <w:szCs w:val="20"/>
                <w:vertAlign w:val="subscript"/>
                <w:lang w:eastAsia="ru-RU"/>
              </w:rPr>
              <w:t>x</w:t>
            </w:r>
            <w:r w:rsidRPr="0046542A">
              <w:rPr>
                <w:rFonts w:ascii="Times New Roman" w:eastAsia="Times New Roman" w:hAnsi="Times New Roman" w:cs="Times New Roman"/>
                <w:sz w:val="20"/>
                <w:szCs w:val="20"/>
                <w:lang w:eastAsia="ru-RU"/>
              </w:rPr>
              <w:t>s</w:t>
            </w:r>
            <w:r w:rsidRPr="0046542A">
              <w:rPr>
                <w:rFonts w:ascii="Times New Roman" w:eastAsia="Times New Roman" w:hAnsi="Times New Roman" w:cs="Times New Roman"/>
                <w:sz w:val="20"/>
                <w:szCs w:val="20"/>
                <w:vertAlign w:val="subscript"/>
                <w:lang w:eastAsia="ru-RU"/>
              </w:rPr>
              <w:t>x</w:t>
            </w:r>
            <w:r w:rsidRPr="0046542A">
              <w:rPr>
                <w:rFonts w:ascii="Times New Roman" w:eastAsia="Times New Roman" w:hAnsi="Times New Roman" w:cs="Times New Roman"/>
                <w:sz w:val="20"/>
                <w:szCs w:val="20"/>
                <w:lang w:eastAsia="ru-RU"/>
              </w:rPr>
              <w:t>.</w:t>
            </w:r>
          </w:p>
        </w:tc>
      </w:tr>
      <w:tr w:rsidR="00EB5941" w:rsidRPr="0046542A" w:rsidTr="00890B00">
        <w:tc>
          <w:tcPr>
            <w:tcW w:w="1077" w:type="dxa"/>
            <w:vMerge/>
          </w:tcPr>
          <w:p w:rsidR="00EB5941" w:rsidRPr="0046542A" w:rsidRDefault="00EB5941" w:rsidP="00890B00">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7994" w:type="dxa"/>
            <w:tcBorders>
              <w:top w:val="nil"/>
            </w:tcBorders>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Графики зависимости от времени для проекции ускорения, проекции скорости, проекции перемещения, координаты при равноускоренном прямолинейном движении</w:t>
            </w:r>
          </w:p>
        </w:tc>
      </w:tr>
      <w:tr w:rsidR="00EB5941" w:rsidRPr="0046542A" w:rsidTr="00890B00">
        <w:tc>
          <w:tcPr>
            <w:tcW w:w="1077" w:type="dxa"/>
          </w:tcPr>
          <w:p w:rsidR="00EB5941" w:rsidRPr="0046542A" w:rsidRDefault="00EB5941" w:rsidP="00890B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1.5</w:t>
            </w:r>
          </w:p>
        </w:tc>
        <w:tc>
          <w:tcPr>
            <w:tcW w:w="7994" w:type="dxa"/>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Свободное падение. Формулы, описывающие свободное падение тела по вертикали (движение тела вниз или вверх относительно поверхности Земли). Графики зависимости от времени для проекции ускорения, проекции скорости и координаты при свободном падении тела по вертикали</w:t>
            </w:r>
          </w:p>
        </w:tc>
      </w:tr>
      <w:tr w:rsidR="00EB5941" w:rsidRPr="0046542A" w:rsidTr="00890B00">
        <w:tc>
          <w:tcPr>
            <w:tcW w:w="1077" w:type="dxa"/>
            <w:vMerge w:val="restart"/>
          </w:tcPr>
          <w:p w:rsidR="00EB5941" w:rsidRPr="0046542A" w:rsidRDefault="00EB5941" w:rsidP="00890B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1.6</w:t>
            </w:r>
          </w:p>
        </w:tc>
        <w:tc>
          <w:tcPr>
            <w:tcW w:w="7994" w:type="dxa"/>
            <w:tcBorders>
              <w:bottom w:val="nil"/>
            </w:tcBorders>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Скорость равномерного движения тела по окружности. Направление скорости.</w:t>
            </w:r>
          </w:p>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Формула для вычисления скорости через радиус окружности и период обращения:</w:t>
            </w:r>
          </w:p>
        </w:tc>
      </w:tr>
      <w:tr w:rsidR="00EB5941" w:rsidRPr="0046542A" w:rsidTr="00890B00">
        <w:tblPrEx>
          <w:tblBorders>
            <w:insideH w:val="nil"/>
          </w:tblBorders>
        </w:tblPrEx>
        <w:tc>
          <w:tcPr>
            <w:tcW w:w="1077" w:type="dxa"/>
            <w:vMerge/>
          </w:tcPr>
          <w:p w:rsidR="00EB5941" w:rsidRPr="0046542A" w:rsidRDefault="00EB5941" w:rsidP="00890B00">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7994" w:type="dxa"/>
            <w:tcBorders>
              <w:top w:val="nil"/>
              <w:bottom w:val="nil"/>
            </w:tcBorders>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noProof/>
                <w:position w:val="-24"/>
                <w:sz w:val="20"/>
                <w:szCs w:val="20"/>
                <w:lang w:eastAsia="ru-RU"/>
              </w:rPr>
              <w:drawing>
                <wp:inline distT="0" distB="0" distL="0" distR="0" wp14:anchorId="61D6E7B9" wp14:editId="0C848FCF">
                  <wp:extent cx="731520" cy="468630"/>
                  <wp:effectExtent l="0" t="0" r="0" b="0"/>
                  <wp:docPr id="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31520" cy="468630"/>
                          </a:xfrm>
                          <a:prstGeom prst="rect">
                            <a:avLst/>
                          </a:prstGeom>
                          <a:noFill/>
                          <a:ln>
                            <a:noFill/>
                          </a:ln>
                        </pic:spPr>
                      </pic:pic>
                    </a:graphicData>
                  </a:graphic>
                </wp:inline>
              </w:drawing>
            </w:r>
          </w:p>
        </w:tc>
      </w:tr>
      <w:tr w:rsidR="00EB5941" w:rsidRPr="0046542A" w:rsidTr="00890B00">
        <w:tblPrEx>
          <w:tblBorders>
            <w:insideH w:val="nil"/>
          </w:tblBorders>
        </w:tblPrEx>
        <w:tc>
          <w:tcPr>
            <w:tcW w:w="1077" w:type="dxa"/>
            <w:vMerge/>
          </w:tcPr>
          <w:p w:rsidR="00EB5941" w:rsidRPr="0046542A" w:rsidRDefault="00EB5941" w:rsidP="00890B00">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7994" w:type="dxa"/>
            <w:tcBorders>
              <w:top w:val="nil"/>
              <w:bottom w:val="nil"/>
            </w:tcBorders>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Центростремительное ускорение. Направление центростремительного ускорения. Формула для вычисления ускорения:</w:t>
            </w:r>
          </w:p>
        </w:tc>
      </w:tr>
      <w:tr w:rsidR="00EB5941" w:rsidRPr="0046542A" w:rsidTr="00890B00">
        <w:tblPrEx>
          <w:tblBorders>
            <w:insideH w:val="nil"/>
          </w:tblBorders>
        </w:tblPrEx>
        <w:tc>
          <w:tcPr>
            <w:tcW w:w="1077" w:type="dxa"/>
            <w:vMerge/>
          </w:tcPr>
          <w:p w:rsidR="00EB5941" w:rsidRPr="0046542A" w:rsidRDefault="00EB5941" w:rsidP="00890B00">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7994" w:type="dxa"/>
            <w:tcBorders>
              <w:top w:val="nil"/>
              <w:bottom w:val="nil"/>
            </w:tcBorders>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noProof/>
                <w:position w:val="-27"/>
                <w:sz w:val="20"/>
                <w:szCs w:val="20"/>
                <w:lang w:eastAsia="ru-RU"/>
              </w:rPr>
              <w:drawing>
                <wp:inline distT="0" distB="0" distL="0" distR="0" wp14:anchorId="548DA561" wp14:editId="590E6862">
                  <wp:extent cx="640080" cy="502920"/>
                  <wp:effectExtent l="0" t="0" r="0" b="0"/>
                  <wp:docPr id="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40080" cy="502920"/>
                          </a:xfrm>
                          <a:prstGeom prst="rect">
                            <a:avLst/>
                          </a:prstGeom>
                          <a:noFill/>
                          <a:ln>
                            <a:noFill/>
                          </a:ln>
                        </pic:spPr>
                      </pic:pic>
                    </a:graphicData>
                  </a:graphic>
                </wp:inline>
              </w:drawing>
            </w:r>
          </w:p>
        </w:tc>
      </w:tr>
      <w:tr w:rsidR="00EB5941" w:rsidRPr="0046542A" w:rsidTr="00890B00">
        <w:tblPrEx>
          <w:tblBorders>
            <w:insideH w:val="nil"/>
          </w:tblBorders>
        </w:tblPrEx>
        <w:tc>
          <w:tcPr>
            <w:tcW w:w="1077" w:type="dxa"/>
            <w:vMerge/>
          </w:tcPr>
          <w:p w:rsidR="00EB5941" w:rsidRPr="0046542A" w:rsidRDefault="00EB5941" w:rsidP="00890B00">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7994" w:type="dxa"/>
            <w:tcBorders>
              <w:top w:val="nil"/>
              <w:bottom w:val="nil"/>
            </w:tcBorders>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Формула, связывающая период и частоту обращения:</w:t>
            </w:r>
          </w:p>
        </w:tc>
      </w:tr>
      <w:tr w:rsidR="00EB5941" w:rsidRPr="0046542A" w:rsidTr="00890B00">
        <w:tc>
          <w:tcPr>
            <w:tcW w:w="1077" w:type="dxa"/>
            <w:vMerge/>
          </w:tcPr>
          <w:p w:rsidR="00EB5941" w:rsidRPr="0046542A" w:rsidRDefault="00EB5941" w:rsidP="00890B00">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7994" w:type="dxa"/>
            <w:tcBorders>
              <w:top w:val="nil"/>
            </w:tcBorders>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noProof/>
                <w:position w:val="-24"/>
                <w:sz w:val="20"/>
                <w:szCs w:val="20"/>
                <w:lang w:eastAsia="ru-RU"/>
              </w:rPr>
              <w:drawing>
                <wp:inline distT="0" distB="0" distL="0" distR="0" wp14:anchorId="18C751E5" wp14:editId="319D6CF3">
                  <wp:extent cx="468630" cy="468630"/>
                  <wp:effectExtent l="0" t="0" r="0" b="0"/>
                  <wp:docPr id="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8630" cy="468630"/>
                          </a:xfrm>
                          <a:prstGeom prst="rect">
                            <a:avLst/>
                          </a:prstGeom>
                          <a:noFill/>
                          <a:ln>
                            <a:noFill/>
                          </a:ln>
                        </pic:spPr>
                      </pic:pic>
                    </a:graphicData>
                  </a:graphic>
                </wp:inline>
              </w:drawing>
            </w:r>
          </w:p>
        </w:tc>
      </w:tr>
      <w:tr w:rsidR="00EB5941" w:rsidRPr="0046542A" w:rsidTr="00890B00">
        <w:tc>
          <w:tcPr>
            <w:tcW w:w="1077" w:type="dxa"/>
            <w:vMerge w:val="restart"/>
          </w:tcPr>
          <w:p w:rsidR="00EB5941" w:rsidRPr="0046542A" w:rsidRDefault="00EB5941" w:rsidP="00890B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lastRenderedPageBreak/>
              <w:t>1.7</w:t>
            </w:r>
          </w:p>
        </w:tc>
        <w:tc>
          <w:tcPr>
            <w:tcW w:w="7994" w:type="dxa"/>
            <w:tcBorders>
              <w:bottom w:val="nil"/>
            </w:tcBorders>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Масса. Плотность вещества. Формула для вычисления плотности:</w:t>
            </w:r>
          </w:p>
        </w:tc>
      </w:tr>
      <w:tr w:rsidR="00EB5941" w:rsidRPr="0046542A" w:rsidTr="00890B00">
        <w:tc>
          <w:tcPr>
            <w:tcW w:w="1077" w:type="dxa"/>
            <w:vMerge/>
          </w:tcPr>
          <w:p w:rsidR="00EB5941" w:rsidRPr="0046542A" w:rsidRDefault="00EB5941" w:rsidP="00890B00">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7994" w:type="dxa"/>
            <w:tcBorders>
              <w:top w:val="nil"/>
            </w:tcBorders>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noProof/>
                <w:position w:val="-24"/>
                <w:sz w:val="20"/>
                <w:szCs w:val="20"/>
                <w:lang w:eastAsia="ru-RU"/>
              </w:rPr>
              <w:drawing>
                <wp:inline distT="0" distB="0" distL="0" distR="0" wp14:anchorId="7F6966F0" wp14:editId="099EFC07">
                  <wp:extent cx="491490" cy="468630"/>
                  <wp:effectExtent l="0" t="0" r="0" b="0"/>
                  <wp:docPr id="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1490" cy="468630"/>
                          </a:xfrm>
                          <a:prstGeom prst="rect">
                            <a:avLst/>
                          </a:prstGeom>
                          <a:noFill/>
                          <a:ln>
                            <a:noFill/>
                          </a:ln>
                        </pic:spPr>
                      </pic:pic>
                    </a:graphicData>
                  </a:graphic>
                </wp:inline>
              </w:drawing>
            </w:r>
          </w:p>
        </w:tc>
      </w:tr>
      <w:tr w:rsidR="00EB5941" w:rsidRPr="0046542A" w:rsidTr="00890B00">
        <w:tc>
          <w:tcPr>
            <w:tcW w:w="1077" w:type="dxa"/>
          </w:tcPr>
          <w:p w:rsidR="00EB5941" w:rsidRPr="0046542A" w:rsidRDefault="00EB5941" w:rsidP="00890B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1.8</w:t>
            </w:r>
          </w:p>
        </w:tc>
        <w:tc>
          <w:tcPr>
            <w:tcW w:w="7994" w:type="dxa"/>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Сила - векторная физическая величина. Сложение сил</w:t>
            </w:r>
          </w:p>
        </w:tc>
      </w:tr>
      <w:tr w:rsidR="00EB5941" w:rsidRPr="0046542A" w:rsidTr="00890B00">
        <w:tc>
          <w:tcPr>
            <w:tcW w:w="1077" w:type="dxa"/>
          </w:tcPr>
          <w:p w:rsidR="00EB5941" w:rsidRPr="0046542A" w:rsidRDefault="00EB5941" w:rsidP="00890B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1.9</w:t>
            </w:r>
          </w:p>
        </w:tc>
        <w:tc>
          <w:tcPr>
            <w:tcW w:w="7994" w:type="dxa"/>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Явление инерции. Первый закон Ньютона</w:t>
            </w:r>
          </w:p>
        </w:tc>
      </w:tr>
      <w:tr w:rsidR="00EB5941" w:rsidRPr="0046542A" w:rsidTr="00890B00">
        <w:tc>
          <w:tcPr>
            <w:tcW w:w="1077" w:type="dxa"/>
            <w:vMerge w:val="restart"/>
          </w:tcPr>
          <w:p w:rsidR="00EB5941" w:rsidRPr="0046542A" w:rsidRDefault="00EB5941" w:rsidP="00890B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1.10</w:t>
            </w:r>
          </w:p>
        </w:tc>
        <w:tc>
          <w:tcPr>
            <w:tcW w:w="7994" w:type="dxa"/>
            <w:tcBorders>
              <w:bottom w:val="nil"/>
            </w:tcBorders>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Второй закон Ньютона:</w:t>
            </w:r>
          </w:p>
        </w:tc>
      </w:tr>
      <w:tr w:rsidR="00EB5941" w:rsidRPr="0046542A" w:rsidTr="00890B00">
        <w:tblPrEx>
          <w:tblBorders>
            <w:insideH w:val="nil"/>
          </w:tblBorders>
        </w:tblPrEx>
        <w:tc>
          <w:tcPr>
            <w:tcW w:w="1077" w:type="dxa"/>
            <w:vMerge/>
          </w:tcPr>
          <w:p w:rsidR="00EB5941" w:rsidRPr="0046542A" w:rsidRDefault="00EB5941" w:rsidP="00890B00">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7994" w:type="dxa"/>
            <w:tcBorders>
              <w:top w:val="nil"/>
              <w:bottom w:val="nil"/>
            </w:tcBorders>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noProof/>
                <w:position w:val="-8"/>
                <w:sz w:val="20"/>
                <w:szCs w:val="20"/>
                <w:lang w:eastAsia="ru-RU"/>
              </w:rPr>
              <w:drawing>
                <wp:inline distT="0" distB="0" distL="0" distR="0" wp14:anchorId="33374F51" wp14:editId="6BEAA7CC">
                  <wp:extent cx="731520" cy="262890"/>
                  <wp:effectExtent l="0" t="0" r="0" b="0"/>
                  <wp:docPr id="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31520" cy="262890"/>
                          </a:xfrm>
                          <a:prstGeom prst="rect">
                            <a:avLst/>
                          </a:prstGeom>
                          <a:noFill/>
                          <a:ln>
                            <a:noFill/>
                          </a:ln>
                        </pic:spPr>
                      </pic:pic>
                    </a:graphicData>
                  </a:graphic>
                </wp:inline>
              </w:drawing>
            </w:r>
          </w:p>
        </w:tc>
      </w:tr>
      <w:tr w:rsidR="00EB5941" w:rsidRPr="0046542A" w:rsidTr="00890B00">
        <w:tc>
          <w:tcPr>
            <w:tcW w:w="1077" w:type="dxa"/>
            <w:vMerge/>
          </w:tcPr>
          <w:p w:rsidR="00EB5941" w:rsidRPr="0046542A" w:rsidRDefault="00EB5941" w:rsidP="00890B00">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7994" w:type="dxa"/>
            <w:tcBorders>
              <w:top w:val="nil"/>
            </w:tcBorders>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proofErr w:type="spellStart"/>
            <w:r w:rsidRPr="0046542A">
              <w:rPr>
                <w:rFonts w:ascii="Times New Roman" w:eastAsia="Times New Roman" w:hAnsi="Times New Roman" w:cs="Times New Roman"/>
                <w:sz w:val="20"/>
                <w:szCs w:val="20"/>
                <w:lang w:eastAsia="ru-RU"/>
              </w:rPr>
              <w:t>Сонаправленность</w:t>
            </w:r>
            <w:proofErr w:type="spellEnd"/>
            <w:r w:rsidRPr="0046542A">
              <w:rPr>
                <w:rFonts w:ascii="Times New Roman" w:eastAsia="Times New Roman" w:hAnsi="Times New Roman" w:cs="Times New Roman"/>
                <w:sz w:val="20"/>
                <w:szCs w:val="20"/>
                <w:lang w:eastAsia="ru-RU"/>
              </w:rPr>
              <w:t xml:space="preserve"> вектора ускорения тела и вектора силы, действующей на тело</w:t>
            </w:r>
          </w:p>
        </w:tc>
      </w:tr>
      <w:tr w:rsidR="00EB5941" w:rsidRPr="0046542A" w:rsidTr="00890B00">
        <w:tc>
          <w:tcPr>
            <w:tcW w:w="1077" w:type="dxa"/>
            <w:vMerge w:val="restart"/>
          </w:tcPr>
          <w:p w:rsidR="00EB5941" w:rsidRPr="0046542A" w:rsidRDefault="00EB5941" w:rsidP="00890B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1.11</w:t>
            </w:r>
          </w:p>
        </w:tc>
        <w:tc>
          <w:tcPr>
            <w:tcW w:w="7994" w:type="dxa"/>
            <w:tcBorders>
              <w:bottom w:val="nil"/>
            </w:tcBorders>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Взаимодействие тел. Третий закон Ньютона:</w:t>
            </w:r>
          </w:p>
        </w:tc>
      </w:tr>
      <w:tr w:rsidR="00EB5941" w:rsidRPr="0046542A" w:rsidTr="00890B00">
        <w:tc>
          <w:tcPr>
            <w:tcW w:w="1077" w:type="dxa"/>
            <w:vMerge/>
          </w:tcPr>
          <w:p w:rsidR="00EB5941" w:rsidRPr="0046542A" w:rsidRDefault="00EB5941" w:rsidP="00890B00">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7994" w:type="dxa"/>
            <w:tcBorders>
              <w:top w:val="nil"/>
            </w:tcBorders>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noProof/>
                <w:position w:val="-12"/>
                <w:sz w:val="20"/>
                <w:szCs w:val="20"/>
                <w:lang w:eastAsia="ru-RU"/>
              </w:rPr>
              <w:drawing>
                <wp:inline distT="0" distB="0" distL="0" distR="0" wp14:anchorId="243420FE" wp14:editId="7EE268B1">
                  <wp:extent cx="971550" cy="308610"/>
                  <wp:effectExtent l="0" t="0" r="0" b="0"/>
                  <wp:docPr id="1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71550" cy="308610"/>
                          </a:xfrm>
                          <a:prstGeom prst="rect">
                            <a:avLst/>
                          </a:prstGeom>
                          <a:noFill/>
                          <a:ln>
                            <a:noFill/>
                          </a:ln>
                        </pic:spPr>
                      </pic:pic>
                    </a:graphicData>
                  </a:graphic>
                </wp:inline>
              </w:drawing>
            </w:r>
          </w:p>
        </w:tc>
      </w:tr>
      <w:tr w:rsidR="00EB5941" w:rsidRPr="0046542A" w:rsidTr="00890B00">
        <w:tc>
          <w:tcPr>
            <w:tcW w:w="1077" w:type="dxa"/>
            <w:vMerge w:val="restart"/>
          </w:tcPr>
          <w:p w:rsidR="00EB5941" w:rsidRPr="0046542A" w:rsidRDefault="00EB5941" w:rsidP="00890B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1.12</w:t>
            </w:r>
          </w:p>
        </w:tc>
        <w:tc>
          <w:tcPr>
            <w:tcW w:w="7994" w:type="dxa"/>
            <w:tcBorders>
              <w:bottom w:val="nil"/>
            </w:tcBorders>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Трение покоя и трение скольжения. Формула для вычисления модуля силы трения скольжения:</w:t>
            </w:r>
          </w:p>
        </w:tc>
      </w:tr>
      <w:tr w:rsidR="00EB5941" w:rsidRPr="0046542A" w:rsidTr="00890B00">
        <w:tc>
          <w:tcPr>
            <w:tcW w:w="1077" w:type="dxa"/>
            <w:vMerge/>
          </w:tcPr>
          <w:p w:rsidR="00EB5941" w:rsidRPr="0046542A" w:rsidRDefault="00EB5941" w:rsidP="00890B00">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7994" w:type="dxa"/>
            <w:tcBorders>
              <w:top w:val="nil"/>
            </w:tcBorders>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noProof/>
                <w:position w:val="-10"/>
                <w:sz w:val="20"/>
                <w:szCs w:val="20"/>
                <w:lang w:eastAsia="ru-RU"/>
              </w:rPr>
              <w:drawing>
                <wp:inline distT="0" distB="0" distL="0" distR="0" wp14:anchorId="4ED745E3" wp14:editId="33A0EB69">
                  <wp:extent cx="811530" cy="285750"/>
                  <wp:effectExtent l="0" t="0" r="0" b="0"/>
                  <wp:docPr id="1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811530" cy="285750"/>
                          </a:xfrm>
                          <a:prstGeom prst="rect">
                            <a:avLst/>
                          </a:prstGeom>
                          <a:noFill/>
                          <a:ln>
                            <a:noFill/>
                          </a:ln>
                        </pic:spPr>
                      </pic:pic>
                    </a:graphicData>
                  </a:graphic>
                </wp:inline>
              </w:drawing>
            </w:r>
          </w:p>
        </w:tc>
      </w:tr>
      <w:tr w:rsidR="00EB5941" w:rsidRPr="0046542A" w:rsidTr="00890B00">
        <w:tc>
          <w:tcPr>
            <w:tcW w:w="1077" w:type="dxa"/>
            <w:vMerge w:val="restart"/>
          </w:tcPr>
          <w:p w:rsidR="00EB5941" w:rsidRPr="0046542A" w:rsidRDefault="00EB5941" w:rsidP="00890B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1.13</w:t>
            </w:r>
          </w:p>
        </w:tc>
        <w:tc>
          <w:tcPr>
            <w:tcW w:w="7994" w:type="dxa"/>
            <w:tcBorders>
              <w:bottom w:val="nil"/>
            </w:tcBorders>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Деформация тела. Упругие и неупругие деформации. Закон упругой деформации (закон Гука):</w:t>
            </w:r>
          </w:p>
        </w:tc>
      </w:tr>
      <w:tr w:rsidR="00EB5941" w:rsidRPr="0046542A" w:rsidTr="00890B00">
        <w:tc>
          <w:tcPr>
            <w:tcW w:w="1077" w:type="dxa"/>
            <w:vMerge/>
          </w:tcPr>
          <w:p w:rsidR="00EB5941" w:rsidRPr="0046542A" w:rsidRDefault="00EB5941" w:rsidP="00890B00">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7994" w:type="dxa"/>
            <w:tcBorders>
              <w:top w:val="nil"/>
            </w:tcBorders>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noProof/>
                <w:position w:val="-5"/>
                <w:sz w:val="20"/>
                <w:szCs w:val="20"/>
                <w:lang w:eastAsia="ru-RU"/>
              </w:rPr>
              <w:drawing>
                <wp:inline distT="0" distB="0" distL="0" distR="0" wp14:anchorId="3F73DBBC" wp14:editId="5AC184CD">
                  <wp:extent cx="731520" cy="217170"/>
                  <wp:effectExtent l="0" t="0" r="0" b="0"/>
                  <wp:docPr id="1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731520" cy="217170"/>
                          </a:xfrm>
                          <a:prstGeom prst="rect">
                            <a:avLst/>
                          </a:prstGeom>
                          <a:noFill/>
                          <a:ln>
                            <a:noFill/>
                          </a:ln>
                        </pic:spPr>
                      </pic:pic>
                    </a:graphicData>
                  </a:graphic>
                </wp:inline>
              </w:drawing>
            </w:r>
          </w:p>
        </w:tc>
      </w:tr>
      <w:tr w:rsidR="00EB5941" w:rsidRPr="0046542A" w:rsidTr="00890B00">
        <w:tc>
          <w:tcPr>
            <w:tcW w:w="1077" w:type="dxa"/>
            <w:vMerge w:val="restart"/>
          </w:tcPr>
          <w:p w:rsidR="00EB5941" w:rsidRPr="0046542A" w:rsidRDefault="00EB5941" w:rsidP="00890B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1.14</w:t>
            </w:r>
          </w:p>
        </w:tc>
        <w:tc>
          <w:tcPr>
            <w:tcW w:w="7994" w:type="dxa"/>
            <w:tcBorders>
              <w:bottom w:val="nil"/>
            </w:tcBorders>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Всемирное тяготение. Закон всемирного тяготения:</w:t>
            </w:r>
          </w:p>
        </w:tc>
      </w:tr>
      <w:tr w:rsidR="00EB5941" w:rsidRPr="0046542A" w:rsidTr="00890B00">
        <w:tblPrEx>
          <w:tblBorders>
            <w:insideH w:val="nil"/>
          </w:tblBorders>
        </w:tblPrEx>
        <w:tc>
          <w:tcPr>
            <w:tcW w:w="1077" w:type="dxa"/>
            <w:vMerge/>
          </w:tcPr>
          <w:p w:rsidR="00EB5941" w:rsidRPr="0046542A" w:rsidRDefault="00EB5941" w:rsidP="00890B00">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7994" w:type="dxa"/>
            <w:tcBorders>
              <w:top w:val="nil"/>
              <w:bottom w:val="nil"/>
            </w:tcBorders>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noProof/>
                <w:position w:val="-24"/>
                <w:sz w:val="20"/>
                <w:szCs w:val="20"/>
                <w:lang w:eastAsia="ru-RU"/>
              </w:rPr>
              <w:drawing>
                <wp:inline distT="0" distB="0" distL="0" distR="0" wp14:anchorId="4D108D94" wp14:editId="0F145031">
                  <wp:extent cx="1177290" cy="468630"/>
                  <wp:effectExtent l="0" t="0" r="0" b="0"/>
                  <wp:docPr id="1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177290" cy="468630"/>
                          </a:xfrm>
                          <a:prstGeom prst="rect">
                            <a:avLst/>
                          </a:prstGeom>
                          <a:noFill/>
                          <a:ln>
                            <a:noFill/>
                          </a:ln>
                        </pic:spPr>
                      </pic:pic>
                    </a:graphicData>
                  </a:graphic>
                </wp:inline>
              </w:drawing>
            </w:r>
          </w:p>
        </w:tc>
      </w:tr>
      <w:tr w:rsidR="00EB5941" w:rsidRPr="0046542A" w:rsidTr="00890B00">
        <w:tblPrEx>
          <w:tblBorders>
            <w:insideH w:val="nil"/>
          </w:tblBorders>
        </w:tblPrEx>
        <w:tc>
          <w:tcPr>
            <w:tcW w:w="1077" w:type="dxa"/>
            <w:vMerge/>
          </w:tcPr>
          <w:p w:rsidR="00EB5941" w:rsidRPr="0046542A" w:rsidRDefault="00EB5941" w:rsidP="00890B00">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7994" w:type="dxa"/>
            <w:tcBorders>
              <w:top w:val="nil"/>
              <w:bottom w:val="nil"/>
            </w:tcBorders>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Сила тяжести. Ускорение свободного падения.</w:t>
            </w:r>
          </w:p>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Формула для вычисления силы тяжести вблизи поверхности Земли:</w:t>
            </w:r>
          </w:p>
        </w:tc>
      </w:tr>
      <w:tr w:rsidR="00EB5941" w:rsidRPr="0046542A" w:rsidTr="00890B00">
        <w:tblPrEx>
          <w:tblBorders>
            <w:insideH w:val="nil"/>
          </w:tblBorders>
        </w:tblPrEx>
        <w:tc>
          <w:tcPr>
            <w:tcW w:w="1077" w:type="dxa"/>
            <w:vMerge/>
          </w:tcPr>
          <w:p w:rsidR="00EB5941" w:rsidRPr="0046542A" w:rsidRDefault="00EB5941" w:rsidP="00890B00">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7994" w:type="dxa"/>
            <w:tcBorders>
              <w:top w:val="nil"/>
              <w:bottom w:val="nil"/>
            </w:tcBorders>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F = </w:t>
            </w:r>
            <w:proofErr w:type="spellStart"/>
            <w:r w:rsidRPr="0046542A">
              <w:rPr>
                <w:rFonts w:ascii="Times New Roman" w:eastAsia="Times New Roman" w:hAnsi="Times New Roman" w:cs="Times New Roman"/>
                <w:sz w:val="20"/>
                <w:szCs w:val="20"/>
                <w:lang w:eastAsia="ru-RU"/>
              </w:rPr>
              <w:t>mg</w:t>
            </w:r>
            <w:proofErr w:type="spellEnd"/>
            <w:r w:rsidRPr="0046542A">
              <w:rPr>
                <w:rFonts w:ascii="Times New Roman" w:eastAsia="Times New Roman" w:hAnsi="Times New Roman" w:cs="Times New Roman"/>
                <w:sz w:val="20"/>
                <w:szCs w:val="20"/>
                <w:lang w:eastAsia="ru-RU"/>
              </w:rPr>
              <w:t>.</w:t>
            </w:r>
          </w:p>
        </w:tc>
      </w:tr>
      <w:tr w:rsidR="00EB5941" w:rsidRPr="0046542A" w:rsidTr="00890B00">
        <w:tc>
          <w:tcPr>
            <w:tcW w:w="1077" w:type="dxa"/>
            <w:vMerge/>
          </w:tcPr>
          <w:p w:rsidR="00EB5941" w:rsidRPr="0046542A" w:rsidRDefault="00EB5941" w:rsidP="00890B00">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7994" w:type="dxa"/>
            <w:tcBorders>
              <w:top w:val="nil"/>
            </w:tcBorders>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Движение планет вокруг Солнца. Первая космическая скорость. Невесомость и перегрузки</w:t>
            </w:r>
          </w:p>
        </w:tc>
      </w:tr>
      <w:tr w:rsidR="00EB5941" w:rsidRPr="0046542A" w:rsidTr="00890B00">
        <w:tc>
          <w:tcPr>
            <w:tcW w:w="1077" w:type="dxa"/>
            <w:vMerge w:val="restart"/>
          </w:tcPr>
          <w:p w:rsidR="00EB5941" w:rsidRPr="0046542A" w:rsidRDefault="00EB5941" w:rsidP="00890B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1.15</w:t>
            </w:r>
          </w:p>
        </w:tc>
        <w:tc>
          <w:tcPr>
            <w:tcW w:w="7994" w:type="dxa"/>
            <w:tcBorders>
              <w:bottom w:val="nil"/>
            </w:tcBorders>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Импульс тела - векторная физическая величина.</w:t>
            </w:r>
          </w:p>
        </w:tc>
      </w:tr>
      <w:tr w:rsidR="00EB5941" w:rsidRPr="0046542A" w:rsidTr="00890B00">
        <w:tblPrEx>
          <w:tblBorders>
            <w:insideH w:val="nil"/>
          </w:tblBorders>
        </w:tblPrEx>
        <w:tc>
          <w:tcPr>
            <w:tcW w:w="1077" w:type="dxa"/>
            <w:vMerge/>
          </w:tcPr>
          <w:p w:rsidR="00EB5941" w:rsidRPr="0046542A" w:rsidRDefault="00EB5941" w:rsidP="00890B00">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7994" w:type="dxa"/>
            <w:tcBorders>
              <w:top w:val="nil"/>
              <w:bottom w:val="nil"/>
            </w:tcBorders>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noProof/>
                <w:position w:val="-6"/>
                <w:sz w:val="20"/>
                <w:szCs w:val="20"/>
                <w:lang w:eastAsia="ru-RU"/>
              </w:rPr>
              <w:drawing>
                <wp:inline distT="0" distB="0" distL="0" distR="0" wp14:anchorId="19553115" wp14:editId="7448BED4">
                  <wp:extent cx="594360" cy="240030"/>
                  <wp:effectExtent l="0" t="0" r="0" b="0"/>
                  <wp:docPr id="1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94360" cy="240030"/>
                          </a:xfrm>
                          <a:prstGeom prst="rect">
                            <a:avLst/>
                          </a:prstGeom>
                          <a:noFill/>
                          <a:ln>
                            <a:noFill/>
                          </a:ln>
                        </pic:spPr>
                      </pic:pic>
                    </a:graphicData>
                  </a:graphic>
                </wp:inline>
              </w:drawing>
            </w:r>
          </w:p>
        </w:tc>
      </w:tr>
      <w:tr w:rsidR="00EB5941" w:rsidRPr="0046542A" w:rsidTr="00890B00">
        <w:tc>
          <w:tcPr>
            <w:tcW w:w="1077" w:type="dxa"/>
            <w:vMerge/>
          </w:tcPr>
          <w:p w:rsidR="00EB5941" w:rsidRPr="0046542A" w:rsidRDefault="00EB5941" w:rsidP="00890B00">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7994" w:type="dxa"/>
            <w:tcBorders>
              <w:top w:val="nil"/>
            </w:tcBorders>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Импульс системы тел.</w:t>
            </w:r>
          </w:p>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Изменение импульса. Импульс силы</w:t>
            </w:r>
          </w:p>
        </w:tc>
      </w:tr>
      <w:tr w:rsidR="00EB5941" w:rsidRPr="0046542A" w:rsidTr="00890B00">
        <w:tc>
          <w:tcPr>
            <w:tcW w:w="1077" w:type="dxa"/>
            <w:vMerge w:val="restart"/>
          </w:tcPr>
          <w:p w:rsidR="00EB5941" w:rsidRPr="0046542A" w:rsidRDefault="00EB5941" w:rsidP="00890B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1.16</w:t>
            </w:r>
          </w:p>
        </w:tc>
        <w:tc>
          <w:tcPr>
            <w:tcW w:w="7994" w:type="dxa"/>
            <w:tcBorders>
              <w:bottom w:val="nil"/>
            </w:tcBorders>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Закон сохранения импульса для замкнутой системы тел:</w:t>
            </w:r>
          </w:p>
        </w:tc>
      </w:tr>
      <w:tr w:rsidR="00EB5941" w:rsidRPr="0046542A" w:rsidTr="00890B00">
        <w:tblPrEx>
          <w:tblBorders>
            <w:insideH w:val="nil"/>
          </w:tblBorders>
        </w:tblPrEx>
        <w:tc>
          <w:tcPr>
            <w:tcW w:w="1077" w:type="dxa"/>
            <w:vMerge/>
          </w:tcPr>
          <w:p w:rsidR="00EB5941" w:rsidRPr="0046542A" w:rsidRDefault="00EB5941" w:rsidP="00890B00">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7994" w:type="dxa"/>
            <w:tcBorders>
              <w:top w:val="nil"/>
              <w:bottom w:val="nil"/>
            </w:tcBorders>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noProof/>
                <w:position w:val="-9"/>
                <w:sz w:val="20"/>
                <w:szCs w:val="20"/>
                <w:lang w:eastAsia="ru-RU"/>
              </w:rPr>
              <w:drawing>
                <wp:inline distT="0" distB="0" distL="0" distR="0" wp14:anchorId="25CDC0CE" wp14:editId="616A66FD">
                  <wp:extent cx="1771650" cy="274320"/>
                  <wp:effectExtent l="0" t="0" r="0" b="0"/>
                  <wp:docPr id="1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71650" cy="274320"/>
                          </a:xfrm>
                          <a:prstGeom prst="rect">
                            <a:avLst/>
                          </a:prstGeom>
                          <a:noFill/>
                          <a:ln>
                            <a:noFill/>
                          </a:ln>
                        </pic:spPr>
                      </pic:pic>
                    </a:graphicData>
                  </a:graphic>
                </wp:inline>
              </w:drawing>
            </w:r>
          </w:p>
        </w:tc>
      </w:tr>
      <w:tr w:rsidR="00EB5941" w:rsidRPr="0046542A" w:rsidTr="00890B00">
        <w:tc>
          <w:tcPr>
            <w:tcW w:w="1077" w:type="dxa"/>
            <w:vMerge/>
          </w:tcPr>
          <w:p w:rsidR="00EB5941" w:rsidRPr="0046542A" w:rsidRDefault="00EB5941" w:rsidP="00890B00">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7994" w:type="dxa"/>
            <w:tcBorders>
              <w:top w:val="nil"/>
            </w:tcBorders>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Реактивное движение</w:t>
            </w:r>
          </w:p>
        </w:tc>
      </w:tr>
      <w:tr w:rsidR="00EB5941" w:rsidRPr="0046542A" w:rsidTr="00890B00">
        <w:tc>
          <w:tcPr>
            <w:tcW w:w="1077" w:type="dxa"/>
            <w:vMerge w:val="restart"/>
          </w:tcPr>
          <w:p w:rsidR="00EB5941" w:rsidRPr="0046542A" w:rsidRDefault="00EB5941" w:rsidP="00890B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lastRenderedPageBreak/>
              <w:t>1.17</w:t>
            </w:r>
          </w:p>
        </w:tc>
        <w:tc>
          <w:tcPr>
            <w:tcW w:w="7994" w:type="dxa"/>
            <w:tcBorders>
              <w:bottom w:val="nil"/>
            </w:tcBorders>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Механическая работа. Формула для вычисления работы силы:</w:t>
            </w:r>
          </w:p>
        </w:tc>
      </w:tr>
      <w:tr w:rsidR="00EB5941" w:rsidRPr="0046542A" w:rsidTr="00890B00">
        <w:tblPrEx>
          <w:tblBorders>
            <w:insideH w:val="nil"/>
          </w:tblBorders>
        </w:tblPrEx>
        <w:tc>
          <w:tcPr>
            <w:tcW w:w="1077" w:type="dxa"/>
            <w:vMerge/>
          </w:tcPr>
          <w:p w:rsidR="00EB5941" w:rsidRPr="0046542A" w:rsidRDefault="00EB5941" w:rsidP="00890B00">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7994" w:type="dxa"/>
            <w:tcBorders>
              <w:top w:val="nil"/>
              <w:bottom w:val="nil"/>
            </w:tcBorders>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noProof/>
                <w:position w:val="-5"/>
                <w:sz w:val="20"/>
                <w:szCs w:val="20"/>
                <w:lang w:eastAsia="ru-RU"/>
              </w:rPr>
              <w:drawing>
                <wp:inline distT="0" distB="0" distL="0" distR="0" wp14:anchorId="49FDF50A" wp14:editId="2EAE6783">
                  <wp:extent cx="971550" cy="217170"/>
                  <wp:effectExtent l="0" t="0" r="0" b="0"/>
                  <wp:docPr id="1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971550" cy="217170"/>
                          </a:xfrm>
                          <a:prstGeom prst="rect">
                            <a:avLst/>
                          </a:prstGeom>
                          <a:noFill/>
                          <a:ln>
                            <a:noFill/>
                          </a:ln>
                        </pic:spPr>
                      </pic:pic>
                    </a:graphicData>
                  </a:graphic>
                </wp:inline>
              </w:drawing>
            </w:r>
          </w:p>
        </w:tc>
      </w:tr>
      <w:tr w:rsidR="00EB5941" w:rsidRPr="0046542A" w:rsidTr="00890B00">
        <w:tblPrEx>
          <w:tblBorders>
            <w:insideH w:val="nil"/>
          </w:tblBorders>
        </w:tblPrEx>
        <w:tc>
          <w:tcPr>
            <w:tcW w:w="1077" w:type="dxa"/>
            <w:vMerge/>
          </w:tcPr>
          <w:p w:rsidR="00EB5941" w:rsidRPr="0046542A" w:rsidRDefault="00EB5941" w:rsidP="00890B00">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7994" w:type="dxa"/>
            <w:tcBorders>
              <w:top w:val="nil"/>
              <w:bottom w:val="nil"/>
            </w:tcBorders>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Механическая мощность:</w:t>
            </w:r>
          </w:p>
        </w:tc>
      </w:tr>
      <w:tr w:rsidR="00EB5941" w:rsidRPr="0046542A" w:rsidTr="00890B00">
        <w:tc>
          <w:tcPr>
            <w:tcW w:w="1077" w:type="dxa"/>
            <w:vMerge/>
          </w:tcPr>
          <w:p w:rsidR="00EB5941" w:rsidRPr="0046542A" w:rsidRDefault="00EB5941" w:rsidP="00890B00">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7994" w:type="dxa"/>
            <w:tcBorders>
              <w:top w:val="nil"/>
            </w:tcBorders>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noProof/>
                <w:position w:val="-24"/>
                <w:sz w:val="20"/>
                <w:szCs w:val="20"/>
                <w:lang w:eastAsia="ru-RU"/>
              </w:rPr>
              <w:drawing>
                <wp:inline distT="0" distB="0" distL="0" distR="0" wp14:anchorId="73C5CF20" wp14:editId="06A7E3DB">
                  <wp:extent cx="548640" cy="468630"/>
                  <wp:effectExtent l="0" t="0" r="0" b="0"/>
                  <wp:docPr id="1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48640" cy="468630"/>
                          </a:xfrm>
                          <a:prstGeom prst="rect">
                            <a:avLst/>
                          </a:prstGeom>
                          <a:noFill/>
                          <a:ln>
                            <a:noFill/>
                          </a:ln>
                        </pic:spPr>
                      </pic:pic>
                    </a:graphicData>
                  </a:graphic>
                </wp:inline>
              </w:drawing>
            </w:r>
          </w:p>
        </w:tc>
      </w:tr>
      <w:tr w:rsidR="00EB5941" w:rsidRPr="0046542A" w:rsidTr="00890B00">
        <w:tc>
          <w:tcPr>
            <w:tcW w:w="1077" w:type="dxa"/>
            <w:vMerge w:val="restart"/>
          </w:tcPr>
          <w:p w:rsidR="00EB5941" w:rsidRPr="0046542A" w:rsidRDefault="00EB5941" w:rsidP="00890B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1.18</w:t>
            </w:r>
          </w:p>
        </w:tc>
        <w:tc>
          <w:tcPr>
            <w:tcW w:w="7994" w:type="dxa"/>
            <w:tcBorders>
              <w:bottom w:val="nil"/>
            </w:tcBorders>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Кинетическая и потенциальная энергия.</w:t>
            </w:r>
          </w:p>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Формула для вычисления кинетической энергии:</w:t>
            </w:r>
          </w:p>
        </w:tc>
      </w:tr>
      <w:tr w:rsidR="00EB5941" w:rsidRPr="0046542A" w:rsidTr="00890B00">
        <w:tblPrEx>
          <w:tblBorders>
            <w:insideH w:val="nil"/>
          </w:tblBorders>
        </w:tblPrEx>
        <w:tc>
          <w:tcPr>
            <w:tcW w:w="1077" w:type="dxa"/>
            <w:vMerge/>
          </w:tcPr>
          <w:p w:rsidR="00EB5941" w:rsidRPr="0046542A" w:rsidRDefault="00EB5941" w:rsidP="00890B00">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7994" w:type="dxa"/>
            <w:tcBorders>
              <w:top w:val="nil"/>
              <w:bottom w:val="nil"/>
            </w:tcBorders>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noProof/>
                <w:position w:val="-27"/>
                <w:sz w:val="20"/>
                <w:szCs w:val="20"/>
                <w:lang w:eastAsia="ru-RU"/>
              </w:rPr>
              <w:drawing>
                <wp:inline distT="0" distB="0" distL="0" distR="0" wp14:anchorId="71DD0B51" wp14:editId="48081C8F">
                  <wp:extent cx="811530" cy="502920"/>
                  <wp:effectExtent l="0" t="0" r="0" b="0"/>
                  <wp:docPr id="1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811530" cy="502920"/>
                          </a:xfrm>
                          <a:prstGeom prst="rect">
                            <a:avLst/>
                          </a:prstGeom>
                          <a:noFill/>
                          <a:ln>
                            <a:noFill/>
                          </a:ln>
                        </pic:spPr>
                      </pic:pic>
                    </a:graphicData>
                  </a:graphic>
                </wp:inline>
              </w:drawing>
            </w:r>
          </w:p>
        </w:tc>
      </w:tr>
      <w:tr w:rsidR="00EB5941" w:rsidRPr="0046542A" w:rsidTr="00890B00">
        <w:tblPrEx>
          <w:tblBorders>
            <w:insideH w:val="nil"/>
          </w:tblBorders>
        </w:tblPrEx>
        <w:tc>
          <w:tcPr>
            <w:tcW w:w="1077" w:type="dxa"/>
            <w:vMerge/>
          </w:tcPr>
          <w:p w:rsidR="00EB5941" w:rsidRPr="0046542A" w:rsidRDefault="00EB5941" w:rsidP="00890B00">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7994" w:type="dxa"/>
            <w:tcBorders>
              <w:top w:val="nil"/>
              <w:bottom w:val="nil"/>
            </w:tcBorders>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Теорема о кинетической энергии.</w:t>
            </w:r>
          </w:p>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Формула для вычисления потенциальной энергии тела, поднятого над Землей:</w:t>
            </w:r>
          </w:p>
        </w:tc>
      </w:tr>
      <w:tr w:rsidR="00EB5941" w:rsidRPr="0046542A" w:rsidTr="00890B00">
        <w:tc>
          <w:tcPr>
            <w:tcW w:w="1077" w:type="dxa"/>
            <w:vMerge/>
          </w:tcPr>
          <w:p w:rsidR="00EB5941" w:rsidRPr="0046542A" w:rsidRDefault="00EB5941" w:rsidP="00890B00">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7994" w:type="dxa"/>
            <w:tcBorders>
              <w:top w:val="nil"/>
            </w:tcBorders>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proofErr w:type="spellStart"/>
            <w:r w:rsidRPr="0046542A">
              <w:rPr>
                <w:rFonts w:ascii="Times New Roman" w:eastAsia="Times New Roman" w:hAnsi="Times New Roman" w:cs="Times New Roman"/>
                <w:sz w:val="20"/>
                <w:szCs w:val="20"/>
                <w:lang w:eastAsia="ru-RU"/>
              </w:rPr>
              <w:t>E</w:t>
            </w:r>
            <w:r w:rsidRPr="0046542A">
              <w:rPr>
                <w:rFonts w:ascii="Times New Roman" w:eastAsia="Times New Roman" w:hAnsi="Times New Roman" w:cs="Times New Roman"/>
                <w:sz w:val="20"/>
                <w:szCs w:val="20"/>
                <w:vertAlign w:val="subscript"/>
                <w:lang w:eastAsia="ru-RU"/>
              </w:rPr>
              <w:t>p</w:t>
            </w:r>
            <w:proofErr w:type="spellEnd"/>
            <w:r w:rsidRPr="0046542A">
              <w:rPr>
                <w:rFonts w:ascii="Times New Roman" w:eastAsia="Times New Roman" w:hAnsi="Times New Roman" w:cs="Times New Roman"/>
                <w:sz w:val="20"/>
                <w:szCs w:val="20"/>
                <w:lang w:eastAsia="ru-RU"/>
              </w:rPr>
              <w:t xml:space="preserve"> = </w:t>
            </w:r>
            <w:proofErr w:type="spellStart"/>
            <w:r w:rsidRPr="0046542A">
              <w:rPr>
                <w:rFonts w:ascii="Times New Roman" w:eastAsia="Times New Roman" w:hAnsi="Times New Roman" w:cs="Times New Roman"/>
                <w:sz w:val="20"/>
                <w:szCs w:val="20"/>
                <w:lang w:eastAsia="ru-RU"/>
              </w:rPr>
              <w:t>mgh</w:t>
            </w:r>
            <w:proofErr w:type="spellEnd"/>
          </w:p>
        </w:tc>
      </w:tr>
      <w:tr w:rsidR="00EB5941" w:rsidRPr="0046542A" w:rsidTr="00890B00">
        <w:tc>
          <w:tcPr>
            <w:tcW w:w="1077" w:type="dxa"/>
            <w:vMerge w:val="restart"/>
          </w:tcPr>
          <w:p w:rsidR="00EB5941" w:rsidRPr="0046542A" w:rsidRDefault="00EB5941" w:rsidP="00890B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1.19</w:t>
            </w:r>
          </w:p>
        </w:tc>
        <w:tc>
          <w:tcPr>
            <w:tcW w:w="7994" w:type="dxa"/>
            <w:tcBorders>
              <w:bottom w:val="nil"/>
            </w:tcBorders>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Механическая энергия:</w:t>
            </w:r>
          </w:p>
        </w:tc>
      </w:tr>
      <w:tr w:rsidR="00EB5941" w:rsidRPr="0046542A" w:rsidTr="00890B00">
        <w:tblPrEx>
          <w:tblBorders>
            <w:insideH w:val="nil"/>
          </w:tblBorders>
        </w:tblPrEx>
        <w:tc>
          <w:tcPr>
            <w:tcW w:w="1077" w:type="dxa"/>
            <w:vMerge/>
          </w:tcPr>
          <w:p w:rsidR="00EB5941" w:rsidRPr="0046542A" w:rsidRDefault="00EB5941" w:rsidP="00890B00">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7994" w:type="dxa"/>
            <w:tcBorders>
              <w:top w:val="nil"/>
              <w:bottom w:val="nil"/>
            </w:tcBorders>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E = </w:t>
            </w:r>
            <w:proofErr w:type="spellStart"/>
            <w:r w:rsidRPr="0046542A">
              <w:rPr>
                <w:rFonts w:ascii="Times New Roman" w:eastAsia="Times New Roman" w:hAnsi="Times New Roman" w:cs="Times New Roman"/>
                <w:sz w:val="20"/>
                <w:szCs w:val="20"/>
                <w:lang w:eastAsia="ru-RU"/>
              </w:rPr>
              <w:t>E</w:t>
            </w:r>
            <w:r w:rsidRPr="0046542A">
              <w:rPr>
                <w:rFonts w:ascii="Times New Roman" w:eastAsia="Times New Roman" w:hAnsi="Times New Roman" w:cs="Times New Roman"/>
                <w:sz w:val="20"/>
                <w:szCs w:val="20"/>
                <w:vertAlign w:val="subscript"/>
                <w:lang w:eastAsia="ru-RU"/>
              </w:rPr>
              <w:t>k</w:t>
            </w:r>
            <w:proofErr w:type="spellEnd"/>
            <w:r w:rsidRPr="0046542A">
              <w:rPr>
                <w:rFonts w:ascii="Times New Roman" w:eastAsia="Times New Roman" w:hAnsi="Times New Roman" w:cs="Times New Roman"/>
                <w:sz w:val="20"/>
                <w:szCs w:val="20"/>
                <w:lang w:eastAsia="ru-RU"/>
              </w:rPr>
              <w:t xml:space="preserve"> + </w:t>
            </w:r>
            <w:proofErr w:type="spellStart"/>
            <w:r w:rsidRPr="0046542A">
              <w:rPr>
                <w:rFonts w:ascii="Times New Roman" w:eastAsia="Times New Roman" w:hAnsi="Times New Roman" w:cs="Times New Roman"/>
                <w:sz w:val="20"/>
                <w:szCs w:val="20"/>
                <w:lang w:eastAsia="ru-RU"/>
              </w:rPr>
              <w:t>E</w:t>
            </w:r>
            <w:r w:rsidRPr="0046542A">
              <w:rPr>
                <w:rFonts w:ascii="Times New Roman" w:eastAsia="Times New Roman" w:hAnsi="Times New Roman" w:cs="Times New Roman"/>
                <w:sz w:val="20"/>
                <w:szCs w:val="20"/>
                <w:vertAlign w:val="subscript"/>
                <w:lang w:eastAsia="ru-RU"/>
              </w:rPr>
              <w:t>p</w:t>
            </w:r>
            <w:proofErr w:type="spellEnd"/>
            <w:r w:rsidRPr="0046542A">
              <w:rPr>
                <w:rFonts w:ascii="Times New Roman" w:eastAsia="Times New Roman" w:hAnsi="Times New Roman" w:cs="Times New Roman"/>
                <w:sz w:val="20"/>
                <w:szCs w:val="20"/>
                <w:lang w:eastAsia="ru-RU"/>
              </w:rPr>
              <w:t>.</w:t>
            </w:r>
          </w:p>
        </w:tc>
      </w:tr>
      <w:tr w:rsidR="00EB5941" w:rsidRPr="0046542A" w:rsidTr="00890B00">
        <w:tblPrEx>
          <w:tblBorders>
            <w:insideH w:val="nil"/>
          </w:tblBorders>
        </w:tblPrEx>
        <w:tc>
          <w:tcPr>
            <w:tcW w:w="1077" w:type="dxa"/>
            <w:vMerge/>
          </w:tcPr>
          <w:p w:rsidR="00EB5941" w:rsidRPr="0046542A" w:rsidRDefault="00EB5941" w:rsidP="00890B00">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7994" w:type="dxa"/>
            <w:tcBorders>
              <w:top w:val="nil"/>
              <w:bottom w:val="nil"/>
            </w:tcBorders>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Закон сохранения механической энергии. Формула для закона сохранения механической энергии в отсутствие сил трения:</w:t>
            </w:r>
          </w:p>
        </w:tc>
      </w:tr>
      <w:tr w:rsidR="00EB5941" w:rsidRPr="0046542A" w:rsidTr="00890B00">
        <w:tblPrEx>
          <w:tblBorders>
            <w:insideH w:val="nil"/>
          </w:tblBorders>
        </w:tblPrEx>
        <w:tc>
          <w:tcPr>
            <w:tcW w:w="1077" w:type="dxa"/>
            <w:vMerge/>
          </w:tcPr>
          <w:p w:rsidR="00EB5941" w:rsidRPr="0046542A" w:rsidRDefault="00EB5941" w:rsidP="00890B00">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7994" w:type="dxa"/>
            <w:tcBorders>
              <w:top w:val="nil"/>
              <w:bottom w:val="nil"/>
            </w:tcBorders>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E = </w:t>
            </w:r>
            <w:proofErr w:type="spellStart"/>
            <w:r w:rsidRPr="0046542A">
              <w:rPr>
                <w:rFonts w:ascii="Times New Roman" w:eastAsia="Times New Roman" w:hAnsi="Times New Roman" w:cs="Times New Roman"/>
                <w:sz w:val="20"/>
                <w:szCs w:val="20"/>
                <w:lang w:eastAsia="ru-RU"/>
              </w:rPr>
              <w:t>const</w:t>
            </w:r>
            <w:proofErr w:type="spellEnd"/>
            <w:r w:rsidRPr="0046542A">
              <w:rPr>
                <w:rFonts w:ascii="Times New Roman" w:eastAsia="Times New Roman" w:hAnsi="Times New Roman" w:cs="Times New Roman"/>
                <w:sz w:val="20"/>
                <w:szCs w:val="20"/>
                <w:lang w:eastAsia="ru-RU"/>
              </w:rPr>
              <w:t>.</w:t>
            </w:r>
          </w:p>
        </w:tc>
      </w:tr>
      <w:tr w:rsidR="00EB5941" w:rsidRPr="0046542A" w:rsidTr="00890B00">
        <w:tc>
          <w:tcPr>
            <w:tcW w:w="1077" w:type="dxa"/>
            <w:vMerge/>
          </w:tcPr>
          <w:p w:rsidR="00EB5941" w:rsidRPr="0046542A" w:rsidRDefault="00EB5941" w:rsidP="00890B00">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7994" w:type="dxa"/>
            <w:tcBorders>
              <w:top w:val="nil"/>
            </w:tcBorders>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Превращение механической энергии при наличии силы трения</w:t>
            </w:r>
          </w:p>
        </w:tc>
      </w:tr>
      <w:tr w:rsidR="00EB5941" w:rsidRPr="0046542A" w:rsidTr="00890B00">
        <w:tc>
          <w:tcPr>
            <w:tcW w:w="1077" w:type="dxa"/>
            <w:vMerge w:val="restart"/>
          </w:tcPr>
          <w:p w:rsidR="00EB5941" w:rsidRPr="0046542A" w:rsidRDefault="00EB5941" w:rsidP="00890B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1.20</w:t>
            </w:r>
          </w:p>
        </w:tc>
        <w:tc>
          <w:tcPr>
            <w:tcW w:w="7994" w:type="dxa"/>
            <w:tcBorders>
              <w:bottom w:val="nil"/>
            </w:tcBorders>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Простые механизмы. "Золотое правило" механики.</w:t>
            </w:r>
          </w:p>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Рычаг. Момент силы:</w:t>
            </w:r>
          </w:p>
        </w:tc>
      </w:tr>
      <w:tr w:rsidR="00EB5941" w:rsidRPr="0046542A" w:rsidTr="00890B00">
        <w:tblPrEx>
          <w:tblBorders>
            <w:insideH w:val="nil"/>
          </w:tblBorders>
        </w:tblPrEx>
        <w:tc>
          <w:tcPr>
            <w:tcW w:w="1077" w:type="dxa"/>
            <w:vMerge/>
          </w:tcPr>
          <w:p w:rsidR="00EB5941" w:rsidRPr="0046542A" w:rsidRDefault="00EB5941" w:rsidP="00890B00">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7994" w:type="dxa"/>
            <w:tcBorders>
              <w:top w:val="nil"/>
              <w:bottom w:val="nil"/>
            </w:tcBorders>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M = </w:t>
            </w:r>
            <w:proofErr w:type="spellStart"/>
            <w:r w:rsidRPr="0046542A">
              <w:rPr>
                <w:rFonts w:ascii="Times New Roman" w:eastAsia="Times New Roman" w:hAnsi="Times New Roman" w:cs="Times New Roman"/>
                <w:sz w:val="20"/>
                <w:szCs w:val="20"/>
                <w:lang w:eastAsia="ru-RU"/>
              </w:rPr>
              <w:t>Fl</w:t>
            </w:r>
            <w:proofErr w:type="spellEnd"/>
            <w:r w:rsidRPr="0046542A">
              <w:rPr>
                <w:rFonts w:ascii="Times New Roman" w:eastAsia="Times New Roman" w:hAnsi="Times New Roman" w:cs="Times New Roman"/>
                <w:sz w:val="20"/>
                <w:szCs w:val="20"/>
                <w:lang w:eastAsia="ru-RU"/>
              </w:rPr>
              <w:t>.</w:t>
            </w:r>
          </w:p>
        </w:tc>
      </w:tr>
      <w:tr w:rsidR="00EB5941" w:rsidRPr="0046542A" w:rsidTr="00890B00">
        <w:tblPrEx>
          <w:tblBorders>
            <w:insideH w:val="nil"/>
          </w:tblBorders>
        </w:tblPrEx>
        <w:tc>
          <w:tcPr>
            <w:tcW w:w="1077" w:type="dxa"/>
            <w:vMerge/>
          </w:tcPr>
          <w:p w:rsidR="00EB5941" w:rsidRPr="0046542A" w:rsidRDefault="00EB5941" w:rsidP="00890B00">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7994" w:type="dxa"/>
            <w:tcBorders>
              <w:top w:val="nil"/>
              <w:bottom w:val="nil"/>
            </w:tcBorders>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Условие равновесия рычага:</w:t>
            </w:r>
          </w:p>
        </w:tc>
      </w:tr>
      <w:tr w:rsidR="00EB5941" w:rsidRPr="0046542A" w:rsidTr="00890B00">
        <w:tblPrEx>
          <w:tblBorders>
            <w:insideH w:val="nil"/>
          </w:tblBorders>
        </w:tblPrEx>
        <w:tc>
          <w:tcPr>
            <w:tcW w:w="1077" w:type="dxa"/>
            <w:vMerge/>
          </w:tcPr>
          <w:p w:rsidR="00EB5941" w:rsidRPr="0046542A" w:rsidRDefault="00EB5941" w:rsidP="00890B00">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7994" w:type="dxa"/>
            <w:tcBorders>
              <w:top w:val="nil"/>
              <w:bottom w:val="nil"/>
            </w:tcBorders>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M</w:t>
            </w:r>
            <w:r w:rsidRPr="0046542A">
              <w:rPr>
                <w:rFonts w:ascii="Times New Roman" w:eastAsia="Times New Roman" w:hAnsi="Times New Roman" w:cs="Times New Roman"/>
                <w:sz w:val="20"/>
                <w:szCs w:val="20"/>
                <w:vertAlign w:val="subscript"/>
                <w:lang w:eastAsia="ru-RU"/>
              </w:rPr>
              <w:t>1</w:t>
            </w:r>
            <w:r w:rsidRPr="0046542A">
              <w:rPr>
                <w:rFonts w:ascii="Times New Roman" w:eastAsia="Times New Roman" w:hAnsi="Times New Roman" w:cs="Times New Roman"/>
                <w:sz w:val="20"/>
                <w:szCs w:val="20"/>
                <w:lang w:eastAsia="ru-RU"/>
              </w:rPr>
              <w:t xml:space="preserve"> + M</w:t>
            </w:r>
            <w:r w:rsidRPr="0046542A">
              <w:rPr>
                <w:rFonts w:ascii="Times New Roman" w:eastAsia="Times New Roman" w:hAnsi="Times New Roman" w:cs="Times New Roman"/>
                <w:sz w:val="20"/>
                <w:szCs w:val="20"/>
                <w:vertAlign w:val="subscript"/>
                <w:lang w:eastAsia="ru-RU"/>
              </w:rPr>
              <w:t>2</w:t>
            </w:r>
            <w:r w:rsidRPr="0046542A">
              <w:rPr>
                <w:rFonts w:ascii="Times New Roman" w:eastAsia="Times New Roman" w:hAnsi="Times New Roman" w:cs="Times New Roman"/>
                <w:sz w:val="20"/>
                <w:szCs w:val="20"/>
                <w:lang w:eastAsia="ru-RU"/>
              </w:rPr>
              <w:t xml:space="preserve"> + ... = 0.</w:t>
            </w:r>
          </w:p>
        </w:tc>
      </w:tr>
      <w:tr w:rsidR="00EB5941" w:rsidRPr="0046542A" w:rsidTr="00890B00">
        <w:tblPrEx>
          <w:tblBorders>
            <w:insideH w:val="nil"/>
          </w:tblBorders>
        </w:tblPrEx>
        <w:tc>
          <w:tcPr>
            <w:tcW w:w="1077" w:type="dxa"/>
            <w:vMerge/>
          </w:tcPr>
          <w:p w:rsidR="00EB5941" w:rsidRPr="0046542A" w:rsidRDefault="00EB5941" w:rsidP="00890B00">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7994" w:type="dxa"/>
            <w:tcBorders>
              <w:top w:val="nil"/>
              <w:bottom w:val="nil"/>
            </w:tcBorders>
          </w:tcPr>
          <w:p w:rsidR="00EB5941" w:rsidRPr="0046542A" w:rsidRDefault="00EB5941" w:rsidP="00890B00">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EB5941" w:rsidRPr="0046542A" w:rsidTr="00890B00">
        <w:tblPrEx>
          <w:tblBorders>
            <w:insideH w:val="nil"/>
          </w:tblBorders>
        </w:tblPrEx>
        <w:tc>
          <w:tcPr>
            <w:tcW w:w="1077" w:type="dxa"/>
            <w:vMerge/>
          </w:tcPr>
          <w:p w:rsidR="00EB5941" w:rsidRPr="0046542A" w:rsidRDefault="00EB5941" w:rsidP="00890B00">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7994" w:type="dxa"/>
            <w:tcBorders>
              <w:top w:val="nil"/>
              <w:bottom w:val="nil"/>
            </w:tcBorders>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Подвижный и неподвижный блоки.</w:t>
            </w:r>
          </w:p>
        </w:tc>
      </w:tr>
      <w:tr w:rsidR="00EB5941" w:rsidRPr="0046542A" w:rsidTr="00890B00">
        <w:tc>
          <w:tcPr>
            <w:tcW w:w="1077" w:type="dxa"/>
            <w:vMerge/>
          </w:tcPr>
          <w:p w:rsidR="00EB5941" w:rsidRPr="0046542A" w:rsidRDefault="00EB5941" w:rsidP="00890B00">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7994" w:type="dxa"/>
            <w:tcBorders>
              <w:top w:val="nil"/>
            </w:tcBorders>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КПД простых механизмов, </w:t>
            </w:r>
            <w:r w:rsidRPr="0046542A">
              <w:rPr>
                <w:rFonts w:ascii="Times New Roman" w:eastAsia="Times New Roman" w:hAnsi="Times New Roman" w:cs="Times New Roman"/>
                <w:noProof/>
                <w:position w:val="-30"/>
                <w:sz w:val="20"/>
                <w:szCs w:val="20"/>
                <w:lang w:eastAsia="ru-RU"/>
              </w:rPr>
              <w:drawing>
                <wp:inline distT="0" distB="0" distL="0" distR="0" wp14:anchorId="7A3C76C8" wp14:editId="7CA5D8E1">
                  <wp:extent cx="1040130" cy="537210"/>
                  <wp:effectExtent l="0" t="0" r="0" b="0"/>
                  <wp:docPr id="1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040130" cy="537210"/>
                          </a:xfrm>
                          <a:prstGeom prst="rect">
                            <a:avLst/>
                          </a:prstGeom>
                          <a:noFill/>
                          <a:ln>
                            <a:noFill/>
                          </a:ln>
                        </pic:spPr>
                      </pic:pic>
                    </a:graphicData>
                  </a:graphic>
                </wp:inline>
              </w:drawing>
            </w:r>
          </w:p>
        </w:tc>
      </w:tr>
      <w:tr w:rsidR="00EB5941" w:rsidRPr="0046542A" w:rsidTr="00890B00">
        <w:tc>
          <w:tcPr>
            <w:tcW w:w="1077" w:type="dxa"/>
            <w:vMerge w:val="restart"/>
          </w:tcPr>
          <w:p w:rsidR="00EB5941" w:rsidRPr="0046542A" w:rsidRDefault="00EB5941" w:rsidP="00890B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1.21</w:t>
            </w:r>
          </w:p>
        </w:tc>
        <w:tc>
          <w:tcPr>
            <w:tcW w:w="7994" w:type="dxa"/>
            <w:tcBorders>
              <w:bottom w:val="nil"/>
            </w:tcBorders>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Давление твердого тела.</w:t>
            </w:r>
          </w:p>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Формула для вычисления давления твердого тела:</w:t>
            </w:r>
          </w:p>
        </w:tc>
      </w:tr>
      <w:tr w:rsidR="00EB5941" w:rsidRPr="0046542A" w:rsidTr="00890B00">
        <w:tblPrEx>
          <w:tblBorders>
            <w:insideH w:val="nil"/>
          </w:tblBorders>
        </w:tblPrEx>
        <w:tc>
          <w:tcPr>
            <w:tcW w:w="1077" w:type="dxa"/>
            <w:vMerge/>
          </w:tcPr>
          <w:p w:rsidR="00EB5941" w:rsidRPr="0046542A" w:rsidRDefault="00EB5941" w:rsidP="00890B00">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7994" w:type="dxa"/>
            <w:tcBorders>
              <w:top w:val="nil"/>
              <w:bottom w:val="nil"/>
            </w:tcBorders>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noProof/>
                <w:position w:val="-24"/>
                <w:sz w:val="20"/>
                <w:szCs w:val="20"/>
                <w:lang w:eastAsia="ru-RU"/>
              </w:rPr>
              <w:drawing>
                <wp:inline distT="0" distB="0" distL="0" distR="0" wp14:anchorId="017E2442" wp14:editId="5F419679">
                  <wp:extent cx="582930" cy="468630"/>
                  <wp:effectExtent l="0" t="0" r="0" b="0"/>
                  <wp:docPr id="2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82930" cy="468630"/>
                          </a:xfrm>
                          <a:prstGeom prst="rect">
                            <a:avLst/>
                          </a:prstGeom>
                          <a:noFill/>
                          <a:ln>
                            <a:noFill/>
                          </a:ln>
                        </pic:spPr>
                      </pic:pic>
                    </a:graphicData>
                  </a:graphic>
                </wp:inline>
              </w:drawing>
            </w:r>
          </w:p>
        </w:tc>
      </w:tr>
      <w:tr w:rsidR="00EB5941" w:rsidRPr="0046542A" w:rsidTr="00890B00">
        <w:tblPrEx>
          <w:tblBorders>
            <w:insideH w:val="nil"/>
          </w:tblBorders>
        </w:tblPrEx>
        <w:tc>
          <w:tcPr>
            <w:tcW w:w="1077" w:type="dxa"/>
            <w:vMerge/>
          </w:tcPr>
          <w:p w:rsidR="00EB5941" w:rsidRPr="0046542A" w:rsidRDefault="00EB5941" w:rsidP="00890B00">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7994" w:type="dxa"/>
            <w:tcBorders>
              <w:top w:val="nil"/>
              <w:bottom w:val="nil"/>
            </w:tcBorders>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Давление газа. Атмосферное давление.</w:t>
            </w:r>
          </w:p>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Гидростатическое давление внутри жидкости.</w:t>
            </w:r>
          </w:p>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Формула для вычисления давления внутри жидкости:</w:t>
            </w:r>
          </w:p>
        </w:tc>
      </w:tr>
      <w:tr w:rsidR="00EB5941" w:rsidRPr="0046542A" w:rsidTr="00890B00">
        <w:tc>
          <w:tcPr>
            <w:tcW w:w="1077" w:type="dxa"/>
            <w:vMerge/>
          </w:tcPr>
          <w:p w:rsidR="00EB5941" w:rsidRPr="0046542A" w:rsidRDefault="00EB5941" w:rsidP="00890B00">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7994" w:type="dxa"/>
            <w:tcBorders>
              <w:top w:val="nil"/>
            </w:tcBorders>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noProof/>
                <w:position w:val="-9"/>
                <w:sz w:val="20"/>
                <w:szCs w:val="20"/>
                <w:lang w:eastAsia="ru-RU"/>
              </w:rPr>
              <w:drawing>
                <wp:inline distT="0" distB="0" distL="0" distR="0" wp14:anchorId="72367706" wp14:editId="2E810908">
                  <wp:extent cx="1097280" cy="274320"/>
                  <wp:effectExtent l="0" t="0" r="0" b="0"/>
                  <wp:docPr id="2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097280" cy="274320"/>
                          </a:xfrm>
                          <a:prstGeom prst="rect">
                            <a:avLst/>
                          </a:prstGeom>
                          <a:noFill/>
                          <a:ln>
                            <a:noFill/>
                          </a:ln>
                        </pic:spPr>
                      </pic:pic>
                    </a:graphicData>
                  </a:graphic>
                </wp:inline>
              </w:drawing>
            </w:r>
          </w:p>
        </w:tc>
      </w:tr>
      <w:tr w:rsidR="00EB5941" w:rsidRPr="0046542A" w:rsidTr="00890B00">
        <w:tc>
          <w:tcPr>
            <w:tcW w:w="1077" w:type="dxa"/>
          </w:tcPr>
          <w:p w:rsidR="00EB5941" w:rsidRPr="0046542A" w:rsidRDefault="00EB5941" w:rsidP="00890B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lastRenderedPageBreak/>
              <w:t>1.22</w:t>
            </w:r>
          </w:p>
        </w:tc>
        <w:tc>
          <w:tcPr>
            <w:tcW w:w="7994" w:type="dxa"/>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Закон Паскаля. Гидравлический пресс</w:t>
            </w:r>
          </w:p>
        </w:tc>
      </w:tr>
      <w:tr w:rsidR="00EB5941" w:rsidRPr="0046542A" w:rsidTr="00890B00">
        <w:tc>
          <w:tcPr>
            <w:tcW w:w="1077" w:type="dxa"/>
            <w:vMerge w:val="restart"/>
          </w:tcPr>
          <w:p w:rsidR="00EB5941" w:rsidRPr="0046542A" w:rsidRDefault="00EB5941" w:rsidP="00890B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1.23</w:t>
            </w:r>
          </w:p>
        </w:tc>
        <w:tc>
          <w:tcPr>
            <w:tcW w:w="7994" w:type="dxa"/>
            <w:tcBorders>
              <w:bottom w:val="nil"/>
            </w:tcBorders>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Закон Архимеда. Формула для определения выталкивающей силы, действующей на тело, погруженное в жидкость или газ:</w:t>
            </w:r>
          </w:p>
        </w:tc>
      </w:tr>
      <w:tr w:rsidR="00EB5941" w:rsidRPr="0046542A" w:rsidTr="00890B00">
        <w:tblPrEx>
          <w:tblBorders>
            <w:insideH w:val="nil"/>
          </w:tblBorders>
        </w:tblPrEx>
        <w:tc>
          <w:tcPr>
            <w:tcW w:w="1077" w:type="dxa"/>
            <w:vMerge/>
          </w:tcPr>
          <w:p w:rsidR="00EB5941" w:rsidRPr="0046542A" w:rsidRDefault="00EB5941" w:rsidP="00890B00">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7994" w:type="dxa"/>
            <w:tcBorders>
              <w:top w:val="nil"/>
              <w:bottom w:val="nil"/>
            </w:tcBorders>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noProof/>
                <w:position w:val="-10"/>
                <w:sz w:val="20"/>
                <w:szCs w:val="20"/>
                <w:lang w:eastAsia="ru-RU"/>
              </w:rPr>
              <w:drawing>
                <wp:inline distT="0" distB="0" distL="0" distR="0" wp14:anchorId="27444875" wp14:editId="019C6E19">
                  <wp:extent cx="914400" cy="285750"/>
                  <wp:effectExtent l="0" t="0" r="0" b="0"/>
                  <wp:docPr id="2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914400" cy="285750"/>
                          </a:xfrm>
                          <a:prstGeom prst="rect">
                            <a:avLst/>
                          </a:prstGeom>
                          <a:noFill/>
                          <a:ln>
                            <a:noFill/>
                          </a:ln>
                        </pic:spPr>
                      </pic:pic>
                    </a:graphicData>
                  </a:graphic>
                </wp:inline>
              </w:drawing>
            </w:r>
          </w:p>
        </w:tc>
      </w:tr>
      <w:tr w:rsidR="00EB5941" w:rsidRPr="0046542A" w:rsidTr="00890B00">
        <w:tc>
          <w:tcPr>
            <w:tcW w:w="1077" w:type="dxa"/>
            <w:vMerge/>
          </w:tcPr>
          <w:p w:rsidR="00EB5941" w:rsidRPr="0046542A" w:rsidRDefault="00EB5941" w:rsidP="00890B00">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7994" w:type="dxa"/>
            <w:tcBorders>
              <w:top w:val="nil"/>
            </w:tcBorders>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Условие плавания тела. Плавание судов и воздухоплавание</w:t>
            </w:r>
          </w:p>
        </w:tc>
      </w:tr>
      <w:tr w:rsidR="00EB5941" w:rsidRPr="0046542A" w:rsidTr="00890B00">
        <w:tc>
          <w:tcPr>
            <w:tcW w:w="1077" w:type="dxa"/>
          </w:tcPr>
          <w:p w:rsidR="00EB5941" w:rsidRPr="0046542A" w:rsidRDefault="00EB5941" w:rsidP="00890B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1.24</w:t>
            </w:r>
          </w:p>
        </w:tc>
        <w:tc>
          <w:tcPr>
            <w:tcW w:w="7994" w:type="dxa"/>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Механические колебания. Амплитуда, период и частота колебаний. Формула, связывающая частоту и период колебаний: </w:t>
            </w:r>
            <w:r w:rsidRPr="0046542A">
              <w:rPr>
                <w:rFonts w:ascii="Times New Roman" w:eastAsia="Times New Roman" w:hAnsi="Times New Roman" w:cs="Times New Roman"/>
                <w:noProof/>
                <w:position w:val="-24"/>
                <w:sz w:val="20"/>
                <w:szCs w:val="20"/>
                <w:lang w:eastAsia="ru-RU"/>
              </w:rPr>
              <w:drawing>
                <wp:inline distT="0" distB="0" distL="0" distR="0" wp14:anchorId="69387465" wp14:editId="35D63331">
                  <wp:extent cx="468630" cy="468630"/>
                  <wp:effectExtent l="0" t="0" r="0" b="0"/>
                  <wp:docPr id="2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68630" cy="468630"/>
                          </a:xfrm>
                          <a:prstGeom prst="rect">
                            <a:avLst/>
                          </a:prstGeom>
                          <a:noFill/>
                          <a:ln>
                            <a:noFill/>
                          </a:ln>
                        </pic:spPr>
                      </pic:pic>
                    </a:graphicData>
                  </a:graphic>
                </wp:inline>
              </w:drawing>
            </w:r>
          </w:p>
        </w:tc>
      </w:tr>
      <w:tr w:rsidR="00EB5941" w:rsidRPr="0046542A" w:rsidTr="00890B00">
        <w:tc>
          <w:tcPr>
            <w:tcW w:w="1077" w:type="dxa"/>
          </w:tcPr>
          <w:p w:rsidR="00EB5941" w:rsidRPr="0046542A" w:rsidRDefault="00EB5941" w:rsidP="00890B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1.25</w:t>
            </w:r>
          </w:p>
        </w:tc>
        <w:tc>
          <w:tcPr>
            <w:tcW w:w="7994" w:type="dxa"/>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Математический и пружинный маятники. Превращение энергии при колебательном движении</w:t>
            </w:r>
          </w:p>
        </w:tc>
      </w:tr>
      <w:tr w:rsidR="00EB5941" w:rsidRPr="0046542A" w:rsidTr="00890B00">
        <w:tc>
          <w:tcPr>
            <w:tcW w:w="1077" w:type="dxa"/>
          </w:tcPr>
          <w:p w:rsidR="00EB5941" w:rsidRPr="0046542A" w:rsidRDefault="00EB5941" w:rsidP="00890B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1.26</w:t>
            </w:r>
          </w:p>
        </w:tc>
        <w:tc>
          <w:tcPr>
            <w:tcW w:w="7994" w:type="dxa"/>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Затухающие колебания. Вынужденные колебания. Резонанс</w:t>
            </w:r>
          </w:p>
        </w:tc>
      </w:tr>
      <w:tr w:rsidR="00EB5941" w:rsidRPr="0046542A" w:rsidTr="00890B00">
        <w:tc>
          <w:tcPr>
            <w:tcW w:w="1077" w:type="dxa"/>
            <w:vMerge w:val="restart"/>
          </w:tcPr>
          <w:p w:rsidR="00EB5941" w:rsidRPr="0046542A" w:rsidRDefault="00EB5941" w:rsidP="00890B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1.27</w:t>
            </w:r>
          </w:p>
        </w:tc>
        <w:tc>
          <w:tcPr>
            <w:tcW w:w="7994" w:type="dxa"/>
            <w:tcBorders>
              <w:bottom w:val="nil"/>
            </w:tcBorders>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Механические волны. Продольные и поперечные волны. Длина волны и скорость распространения волны:</w:t>
            </w:r>
          </w:p>
        </w:tc>
      </w:tr>
      <w:tr w:rsidR="00EB5941" w:rsidRPr="0046542A" w:rsidTr="00890B00">
        <w:tc>
          <w:tcPr>
            <w:tcW w:w="1077" w:type="dxa"/>
            <w:vMerge/>
          </w:tcPr>
          <w:p w:rsidR="00EB5941" w:rsidRPr="0046542A" w:rsidRDefault="00EB5941" w:rsidP="00890B00">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7994" w:type="dxa"/>
            <w:tcBorders>
              <w:top w:val="nil"/>
            </w:tcBorders>
          </w:tcPr>
          <w:p w:rsidR="00EB5941" w:rsidRPr="0046542A" w:rsidRDefault="00EB5941" w:rsidP="00890B00">
            <w:pPr>
              <w:widowControl w:val="0"/>
              <w:autoSpaceDE w:val="0"/>
              <w:autoSpaceDN w:val="0"/>
              <w:spacing w:after="0" w:line="240" w:lineRule="auto"/>
              <w:rPr>
                <w:rFonts w:ascii="Times New Roman" w:eastAsia="Times New Roman" w:hAnsi="Times New Roman" w:cs="Times New Roman"/>
                <w:sz w:val="20"/>
                <w:szCs w:val="20"/>
                <w:lang w:eastAsia="ru-RU"/>
              </w:rPr>
            </w:pPr>
            <w:r w:rsidRPr="0046542A">
              <w:rPr>
                <w:rFonts w:ascii="Times New Roman" w:eastAsia="Times New Roman" w:hAnsi="Times New Roman" w:cs="Times New Roman"/>
                <w:noProof/>
                <w:position w:val="-5"/>
                <w:sz w:val="20"/>
                <w:szCs w:val="20"/>
                <w:lang w:eastAsia="ru-RU"/>
              </w:rPr>
              <w:drawing>
                <wp:inline distT="0" distB="0" distL="0" distR="0" wp14:anchorId="75769E56" wp14:editId="62A54AA4">
                  <wp:extent cx="628650" cy="217170"/>
                  <wp:effectExtent l="0" t="0" r="0" b="0"/>
                  <wp:docPr id="2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628650" cy="217170"/>
                          </a:xfrm>
                          <a:prstGeom prst="rect">
                            <a:avLst/>
                          </a:prstGeom>
                          <a:noFill/>
                          <a:ln>
                            <a:noFill/>
                          </a:ln>
                        </pic:spPr>
                      </pic:pic>
                    </a:graphicData>
                  </a:graphic>
                </wp:inline>
              </w:drawing>
            </w:r>
          </w:p>
        </w:tc>
      </w:tr>
      <w:tr w:rsidR="00EB5941" w:rsidRPr="0046542A" w:rsidTr="00890B00">
        <w:tc>
          <w:tcPr>
            <w:tcW w:w="1077" w:type="dxa"/>
          </w:tcPr>
          <w:p w:rsidR="00EB5941" w:rsidRPr="0046542A" w:rsidRDefault="00EB5941" w:rsidP="00890B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1.28</w:t>
            </w:r>
          </w:p>
        </w:tc>
        <w:tc>
          <w:tcPr>
            <w:tcW w:w="7994" w:type="dxa"/>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Звук. Громкость и высота звука. Отражение звуковой волны на границе двух сред. Инфразвук и ультразвук</w:t>
            </w:r>
          </w:p>
        </w:tc>
      </w:tr>
      <w:tr w:rsidR="00EB5941" w:rsidRPr="0046542A" w:rsidTr="00890B00">
        <w:tc>
          <w:tcPr>
            <w:tcW w:w="1077" w:type="dxa"/>
          </w:tcPr>
          <w:p w:rsidR="00EB5941" w:rsidRPr="0046542A" w:rsidRDefault="00EB5941" w:rsidP="00890B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1.29</w:t>
            </w:r>
          </w:p>
        </w:tc>
        <w:tc>
          <w:tcPr>
            <w:tcW w:w="7994" w:type="dxa"/>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Практические работы</w:t>
            </w:r>
          </w:p>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Измерение средней плотности вещества; архимедовой силы; жесткости пружины; коэффициента трения скольжения; работы силы трения, силы упругости; средней скорости движения бруска по наклонной плоскости; ускорения бруска при движении по наклонной плоскости; частоты и периода колебаний математического маятника; частоты и периода колебаний пружинного маятника; момента силы, действующего на рычаг; работы силы упругости при подъеме груза с помощью неподвижного блока; работы силы упругости при подъеме груза с помощью подвижного блока.</w:t>
            </w:r>
          </w:p>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Исследование зависимости архимедовой силы от объема погруженной части тела и от плотности жидкости; независимости выталкивающей силы от массы тела; силы трения скольжения от силы нормального давления и от рода поверхности; силы упругости, возникающей в пружине, от степени деформации пружины; ускорения бруска от угла наклона направляющей; периода (частоты) колебаний нитяного маятника от длины нити; периода колебаний пружинного маятника от массы груза и жесткости пружины; исследование независимости периода колебаний нитяного маятника от массы груза.</w:t>
            </w:r>
          </w:p>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Проверка условия равновесия рычага</w:t>
            </w:r>
          </w:p>
        </w:tc>
      </w:tr>
      <w:tr w:rsidR="00EB5941" w:rsidRPr="0046542A" w:rsidTr="00890B00">
        <w:tc>
          <w:tcPr>
            <w:tcW w:w="1077" w:type="dxa"/>
          </w:tcPr>
          <w:p w:rsidR="00EB5941" w:rsidRPr="0046542A" w:rsidRDefault="00EB5941" w:rsidP="00890B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1.30</w:t>
            </w:r>
          </w:p>
        </w:tc>
        <w:tc>
          <w:tcPr>
            <w:tcW w:w="7994" w:type="dxa"/>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Физические явления в природе: примеры движения с различными скоростями в живой и неживой природе, действие силы трения в природе и технике, приливы и отливы, движение планет Солнечной системы, реактивное движение живых организмов, рычаги в теле человека, влияние атмосферного давления на живой организм, плавание рыб, восприятие звуков животными, землетрясение, сейсмические волны, цунами, эхо</w:t>
            </w:r>
          </w:p>
        </w:tc>
      </w:tr>
      <w:tr w:rsidR="00EB5941" w:rsidRPr="0046542A" w:rsidTr="00890B00">
        <w:tc>
          <w:tcPr>
            <w:tcW w:w="1077" w:type="dxa"/>
          </w:tcPr>
          <w:p w:rsidR="00EB5941" w:rsidRPr="0046542A" w:rsidRDefault="00EB5941" w:rsidP="00890B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1.31</w:t>
            </w:r>
          </w:p>
        </w:tc>
        <w:tc>
          <w:tcPr>
            <w:tcW w:w="7994" w:type="dxa"/>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Технические устройства: спидометр, датчики положения, расстояния и ускорения, динамометр, подшипники, ракеты, рычаг, подвижный и неподвижный блоки, наклонная плоскость, простые механизмы в быту, сообщающиеся сосуды, устройство водопровода, гидравлический пресс, манометр, барометр, высотомер, поршневой насос, ареометр, эхолот, использование ультразвука в быту и технике</w:t>
            </w:r>
          </w:p>
        </w:tc>
      </w:tr>
      <w:tr w:rsidR="00EB5941" w:rsidRPr="0046542A" w:rsidTr="00890B00">
        <w:tc>
          <w:tcPr>
            <w:tcW w:w="1077" w:type="dxa"/>
          </w:tcPr>
          <w:p w:rsidR="00EB5941" w:rsidRPr="0046542A" w:rsidRDefault="00EB5941" w:rsidP="00890B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2</w:t>
            </w:r>
          </w:p>
        </w:tc>
        <w:tc>
          <w:tcPr>
            <w:tcW w:w="7994" w:type="dxa"/>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ТЕПЛОВЫЕ ЯВЛЕНИЯ</w:t>
            </w:r>
          </w:p>
        </w:tc>
      </w:tr>
      <w:tr w:rsidR="00EB5941" w:rsidRPr="0046542A" w:rsidTr="00890B00">
        <w:tc>
          <w:tcPr>
            <w:tcW w:w="1077" w:type="dxa"/>
          </w:tcPr>
          <w:p w:rsidR="00EB5941" w:rsidRPr="0046542A" w:rsidRDefault="00EB5941" w:rsidP="00890B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lastRenderedPageBreak/>
              <w:t>2.1</w:t>
            </w:r>
          </w:p>
        </w:tc>
        <w:tc>
          <w:tcPr>
            <w:tcW w:w="7994" w:type="dxa"/>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Основные положения молекулярно-кинетической теории строения вещества. Модели твердого, жидкого и газообразного состояний вещества. Кристаллические и аморфные тела</w:t>
            </w:r>
          </w:p>
        </w:tc>
      </w:tr>
      <w:tr w:rsidR="00EB5941" w:rsidRPr="0046542A" w:rsidTr="00890B00">
        <w:tc>
          <w:tcPr>
            <w:tcW w:w="1077" w:type="dxa"/>
          </w:tcPr>
          <w:p w:rsidR="00EB5941" w:rsidRPr="0046542A" w:rsidRDefault="00EB5941" w:rsidP="00890B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2.2</w:t>
            </w:r>
          </w:p>
        </w:tc>
        <w:tc>
          <w:tcPr>
            <w:tcW w:w="7994" w:type="dxa"/>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Движение частиц вещества. Связь скорости движения частиц с температурой. Броуновское движение, диффузия</w:t>
            </w:r>
          </w:p>
        </w:tc>
      </w:tr>
      <w:tr w:rsidR="00EB5941" w:rsidRPr="0046542A" w:rsidTr="00890B00">
        <w:tc>
          <w:tcPr>
            <w:tcW w:w="1077" w:type="dxa"/>
          </w:tcPr>
          <w:p w:rsidR="00EB5941" w:rsidRPr="0046542A" w:rsidRDefault="00EB5941" w:rsidP="00890B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2.3</w:t>
            </w:r>
          </w:p>
        </w:tc>
        <w:tc>
          <w:tcPr>
            <w:tcW w:w="7994" w:type="dxa"/>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Смачивание и капиллярные явления</w:t>
            </w:r>
          </w:p>
        </w:tc>
      </w:tr>
      <w:tr w:rsidR="00EB5941" w:rsidRPr="0046542A" w:rsidTr="00890B00">
        <w:tc>
          <w:tcPr>
            <w:tcW w:w="1077" w:type="dxa"/>
          </w:tcPr>
          <w:p w:rsidR="00EB5941" w:rsidRPr="0046542A" w:rsidRDefault="00EB5941" w:rsidP="00890B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2.4</w:t>
            </w:r>
          </w:p>
        </w:tc>
        <w:tc>
          <w:tcPr>
            <w:tcW w:w="7994" w:type="dxa"/>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Тепловое расширение и сжатие</w:t>
            </w:r>
          </w:p>
        </w:tc>
      </w:tr>
      <w:tr w:rsidR="00EB5941" w:rsidRPr="0046542A" w:rsidTr="00890B00">
        <w:tc>
          <w:tcPr>
            <w:tcW w:w="1077" w:type="dxa"/>
          </w:tcPr>
          <w:p w:rsidR="00EB5941" w:rsidRPr="0046542A" w:rsidRDefault="00EB5941" w:rsidP="00890B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2.5</w:t>
            </w:r>
          </w:p>
        </w:tc>
        <w:tc>
          <w:tcPr>
            <w:tcW w:w="7994" w:type="dxa"/>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Тепловое равновесие</w:t>
            </w:r>
          </w:p>
        </w:tc>
      </w:tr>
      <w:tr w:rsidR="00EB5941" w:rsidRPr="0046542A" w:rsidTr="00890B00">
        <w:tc>
          <w:tcPr>
            <w:tcW w:w="1077" w:type="dxa"/>
          </w:tcPr>
          <w:p w:rsidR="00EB5941" w:rsidRPr="0046542A" w:rsidRDefault="00EB5941" w:rsidP="00890B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2.6</w:t>
            </w:r>
          </w:p>
        </w:tc>
        <w:tc>
          <w:tcPr>
            <w:tcW w:w="7994" w:type="dxa"/>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Внутренняя энергия. Работа и теплопередача как способы изменения внутренней энергии</w:t>
            </w:r>
          </w:p>
        </w:tc>
      </w:tr>
      <w:tr w:rsidR="00EB5941" w:rsidRPr="0046542A" w:rsidTr="00890B00">
        <w:tc>
          <w:tcPr>
            <w:tcW w:w="1077" w:type="dxa"/>
          </w:tcPr>
          <w:p w:rsidR="00EB5941" w:rsidRPr="0046542A" w:rsidRDefault="00EB5941" w:rsidP="00890B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2.7</w:t>
            </w:r>
          </w:p>
        </w:tc>
        <w:tc>
          <w:tcPr>
            <w:tcW w:w="7994" w:type="dxa"/>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Виды теплопередачи: теплопроводность, конвекция, излучение</w:t>
            </w:r>
          </w:p>
        </w:tc>
      </w:tr>
      <w:tr w:rsidR="00EB5941" w:rsidRPr="0046542A" w:rsidTr="00890B00">
        <w:tc>
          <w:tcPr>
            <w:tcW w:w="1077" w:type="dxa"/>
            <w:vMerge w:val="restart"/>
          </w:tcPr>
          <w:p w:rsidR="00EB5941" w:rsidRPr="0046542A" w:rsidRDefault="00EB5941" w:rsidP="00890B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2.8</w:t>
            </w:r>
          </w:p>
        </w:tc>
        <w:tc>
          <w:tcPr>
            <w:tcW w:w="7994" w:type="dxa"/>
            <w:tcBorders>
              <w:bottom w:val="nil"/>
            </w:tcBorders>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Нагревание и охлаждение тел. Количество теплоты. Удельная теплоемкость:</w:t>
            </w:r>
          </w:p>
        </w:tc>
      </w:tr>
      <w:tr w:rsidR="00EB5941" w:rsidRPr="0046542A" w:rsidTr="00890B00">
        <w:tc>
          <w:tcPr>
            <w:tcW w:w="1077" w:type="dxa"/>
            <w:vMerge/>
          </w:tcPr>
          <w:p w:rsidR="00EB5941" w:rsidRPr="0046542A" w:rsidRDefault="00EB5941" w:rsidP="00890B00">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7994" w:type="dxa"/>
            <w:tcBorders>
              <w:top w:val="nil"/>
            </w:tcBorders>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Q = </w:t>
            </w:r>
            <w:proofErr w:type="spellStart"/>
            <w:r w:rsidRPr="0046542A">
              <w:rPr>
                <w:rFonts w:ascii="Times New Roman" w:eastAsia="Times New Roman" w:hAnsi="Times New Roman" w:cs="Times New Roman"/>
                <w:sz w:val="20"/>
                <w:szCs w:val="20"/>
                <w:lang w:eastAsia="ru-RU"/>
              </w:rPr>
              <w:t>cm</w:t>
            </w:r>
            <w:proofErr w:type="spellEnd"/>
            <w:r w:rsidRPr="0046542A">
              <w:rPr>
                <w:rFonts w:ascii="Times New Roman" w:eastAsia="Times New Roman" w:hAnsi="Times New Roman" w:cs="Times New Roman"/>
                <w:sz w:val="20"/>
                <w:szCs w:val="20"/>
                <w:lang w:eastAsia="ru-RU"/>
              </w:rPr>
              <w:t>(t</w:t>
            </w:r>
            <w:r w:rsidRPr="0046542A">
              <w:rPr>
                <w:rFonts w:ascii="Times New Roman" w:eastAsia="Times New Roman" w:hAnsi="Times New Roman" w:cs="Times New Roman"/>
                <w:sz w:val="20"/>
                <w:szCs w:val="20"/>
                <w:vertAlign w:val="subscript"/>
                <w:lang w:eastAsia="ru-RU"/>
              </w:rPr>
              <w:t>2</w:t>
            </w:r>
            <w:r w:rsidRPr="0046542A">
              <w:rPr>
                <w:rFonts w:ascii="Times New Roman" w:eastAsia="Times New Roman" w:hAnsi="Times New Roman" w:cs="Times New Roman"/>
                <w:sz w:val="20"/>
                <w:szCs w:val="20"/>
                <w:lang w:eastAsia="ru-RU"/>
              </w:rPr>
              <w:t xml:space="preserve"> - t</w:t>
            </w:r>
            <w:r w:rsidRPr="0046542A">
              <w:rPr>
                <w:rFonts w:ascii="Times New Roman" w:eastAsia="Times New Roman" w:hAnsi="Times New Roman" w:cs="Times New Roman"/>
                <w:sz w:val="20"/>
                <w:szCs w:val="20"/>
                <w:vertAlign w:val="subscript"/>
                <w:lang w:eastAsia="ru-RU"/>
              </w:rPr>
              <w:t>1</w:t>
            </w:r>
            <w:r w:rsidRPr="0046542A">
              <w:rPr>
                <w:rFonts w:ascii="Times New Roman" w:eastAsia="Times New Roman" w:hAnsi="Times New Roman" w:cs="Times New Roman"/>
                <w:sz w:val="20"/>
                <w:szCs w:val="20"/>
                <w:lang w:eastAsia="ru-RU"/>
              </w:rPr>
              <w:t>)</w:t>
            </w:r>
          </w:p>
        </w:tc>
      </w:tr>
      <w:tr w:rsidR="00EB5941" w:rsidRPr="0046542A" w:rsidTr="00890B00">
        <w:tc>
          <w:tcPr>
            <w:tcW w:w="1077" w:type="dxa"/>
            <w:vMerge w:val="restart"/>
          </w:tcPr>
          <w:p w:rsidR="00EB5941" w:rsidRPr="0046542A" w:rsidRDefault="00EB5941" w:rsidP="00890B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2.9</w:t>
            </w:r>
          </w:p>
        </w:tc>
        <w:tc>
          <w:tcPr>
            <w:tcW w:w="7994" w:type="dxa"/>
            <w:tcBorders>
              <w:bottom w:val="nil"/>
            </w:tcBorders>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Закон сохранения энергии в тепловых процессах. Уравнение теплового баланса:</w:t>
            </w:r>
          </w:p>
        </w:tc>
      </w:tr>
      <w:tr w:rsidR="00EB5941" w:rsidRPr="0046542A" w:rsidTr="00890B00">
        <w:tc>
          <w:tcPr>
            <w:tcW w:w="1077" w:type="dxa"/>
            <w:vMerge/>
          </w:tcPr>
          <w:p w:rsidR="00EB5941" w:rsidRPr="0046542A" w:rsidRDefault="00EB5941" w:rsidP="00890B00">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7994" w:type="dxa"/>
            <w:tcBorders>
              <w:top w:val="nil"/>
            </w:tcBorders>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Q</w:t>
            </w:r>
            <w:r w:rsidRPr="0046542A">
              <w:rPr>
                <w:rFonts w:ascii="Times New Roman" w:eastAsia="Times New Roman" w:hAnsi="Times New Roman" w:cs="Times New Roman"/>
                <w:sz w:val="20"/>
                <w:szCs w:val="20"/>
                <w:vertAlign w:val="subscript"/>
                <w:lang w:eastAsia="ru-RU"/>
              </w:rPr>
              <w:t>1</w:t>
            </w:r>
            <w:r w:rsidRPr="0046542A">
              <w:rPr>
                <w:rFonts w:ascii="Times New Roman" w:eastAsia="Times New Roman" w:hAnsi="Times New Roman" w:cs="Times New Roman"/>
                <w:sz w:val="20"/>
                <w:szCs w:val="20"/>
                <w:lang w:eastAsia="ru-RU"/>
              </w:rPr>
              <w:t xml:space="preserve"> + Q</w:t>
            </w:r>
            <w:r w:rsidRPr="0046542A">
              <w:rPr>
                <w:rFonts w:ascii="Times New Roman" w:eastAsia="Times New Roman" w:hAnsi="Times New Roman" w:cs="Times New Roman"/>
                <w:sz w:val="20"/>
                <w:szCs w:val="20"/>
                <w:vertAlign w:val="subscript"/>
                <w:lang w:eastAsia="ru-RU"/>
              </w:rPr>
              <w:t>2</w:t>
            </w:r>
            <w:r w:rsidRPr="0046542A">
              <w:rPr>
                <w:rFonts w:ascii="Times New Roman" w:eastAsia="Times New Roman" w:hAnsi="Times New Roman" w:cs="Times New Roman"/>
                <w:sz w:val="20"/>
                <w:szCs w:val="20"/>
                <w:lang w:eastAsia="ru-RU"/>
              </w:rPr>
              <w:t xml:space="preserve"> + ... = 0</w:t>
            </w:r>
          </w:p>
        </w:tc>
      </w:tr>
      <w:tr w:rsidR="00EB5941" w:rsidRPr="0046542A" w:rsidTr="00890B00">
        <w:tc>
          <w:tcPr>
            <w:tcW w:w="1077" w:type="dxa"/>
            <w:vMerge w:val="restart"/>
          </w:tcPr>
          <w:p w:rsidR="00EB5941" w:rsidRPr="0046542A" w:rsidRDefault="00EB5941" w:rsidP="00890B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2.10</w:t>
            </w:r>
          </w:p>
        </w:tc>
        <w:tc>
          <w:tcPr>
            <w:tcW w:w="7994" w:type="dxa"/>
            <w:tcBorders>
              <w:bottom w:val="nil"/>
            </w:tcBorders>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Испарение и конденсация. Изменение внутренней энергии в процессе испарения и конденсации. Кипение жидкости. Удельная теплота парообразования:</w:t>
            </w:r>
          </w:p>
        </w:tc>
      </w:tr>
      <w:tr w:rsidR="00EB5941" w:rsidRPr="0046542A" w:rsidTr="00890B00">
        <w:tc>
          <w:tcPr>
            <w:tcW w:w="1077" w:type="dxa"/>
            <w:vMerge/>
          </w:tcPr>
          <w:p w:rsidR="00EB5941" w:rsidRPr="0046542A" w:rsidRDefault="00EB5941" w:rsidP="00890B00">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7994" w:type="dxa"/>
            <w:tcBorders>
              <w:top w:val="nil"/>
            </w:tcBorders>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noProof/>
                <w:position w:val="-24"/>
                <w:sz w:val="20"/>
                <w:szCs w:val="20"/>
                <w:lang w:eastAsia="ru-RU"/>
              </w:rPr>
              <w:drawing>
                <wp:inline distT="0" distB="0" distL="0" distR="0" wp14:anchorId="7A2D6A17" wp14:editId="3B4BDF81">
                  <wp:extent cx="514350" cy="468630"/>
                  <wp:effectExtent l="0" t="0" r="0" b="0"/>
                  <wp:docPr id="2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14350" cy="468630"/>
                          </a:xfrm>
                          <a:prstGeom prst="rect">
                            <a:avLst/>
                          </a:prstGeom>
                          <a:noFill/>
                          <a:ln>
                            <a:noFill/>
                          </a:ln>
                        </pic:spPr>
                      </pic:pic>
                    </a:graphicData>
                  </a:graphic>
                </wp:inline>
              </w:drawing>
            </w:r>
          </w:p>
        </w:tc>
      </w:tr>
      <w:tr w:rsidR="00EB5941" w:rsidRPr="0046542A" w:rsidTr="00890B00">
        <w:tc>
          <w:tcPr>
            <w:tcW w:w="1077" w:type="dxa"/>
          </w:tcPr>
          <w:p w:rsidR="00EB5941" w:rsidRPr="0046542A" w:rsidRDefault="00EB5941" w:rsidP="00890B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2.11</w:t>
            </w:r>
          </w:p>
        </w:tc>
        <w:tc>
          <w:tcPr>
            <w:tcW w:w="7994" w:type="dxa"/>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Влажность воздуха</w:t>
            </w:r>
          </w:p>
        </w:tc>
      </w:tr>
      <w:tr w:rsidR="00EB5941" w:rsidRPr="0046542A" w:rsidTr="00890B00">
        <w:tc>
          <w:tcPr>
            <w:tcW w:w="1077" w:type="dxa"/>
            <w:vMerge w:val="restart"/>
          </w:tcPr>
          <w:p w:rsidR="00EB5941" w:rsidRPr="0046542A" w:rsidRDefault="00EB5941" w:rsidP="00890B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2.12</w:t>
            </w:r>
          </w:p>
        </w:tc>
        <w:tc>
          <w:tcPr>
            <w:tcW w:w="7994" w:type="dxa"/>
            <w:tcBorders>
              <w:bottom w:val="nil"/>
            </w:tcBorders>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Плавление и кристаллизация. Изменение внутренней энергии при плавлении и кристаллизации. Удельная теплота плавления:</w:t>
            </w:r>
          </w:p>
        </w:tc>
      </w:tr>
      <w:tr w:rsidR="00EB5941" w:rsidRPr="0046542A" w:rsidTr="00890B00">
        <w:tc>
          <w:tcPr>
            <w:tcW w:w="1077" w:type="dxa"/>
            <w:vMerge/>
          </w:tcPr>
          <w:p w:rsidR="00EB5941" w:rsidRPr="0046542A" w:rsidRDefault="00EB5941" w:rsidP="00890B00">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7994" w:type="dxa"/>
            <w:tcBorders>
              <w:top w:val="nil"/>
            </w:tcBorders>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noProof/>
                <w:position w:val="-24"/>
                <w:sz w:val="20"/>
                <w:szCs w:val="20"/>
                <w:lang w:eastAsia="ru-RU"/>
              </w:rPr>
              <w:drawing>
                <wp:inline distT="0" distB="0" distL="0" distR="0" wp14:anchorId="68CA281C" wp14:editId="2E71A89E">
                  <wp:extent cx="502920" cy="468630"/>
                  <wp:effectExtent l="0" t="0" r="0" b="0"/>
                  <wp:docPr id="2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502920" cy="468630"/>
                          </a:xfrm>
                          <a:prstGeom prst="rect">
                            <a:avLst/>
                          </a:prstGeom>
                          <a:noFill/>
                          <a:ln>
                            <a:noFill/>
                          </a:ln>
                        </pic:spPr>
                      </pic:pic>
                    </a:graphicData>
                  </a:graphic>
                </wp:inline>
              </w:drawing>
            </w:r>
          </w:p>
        </w:tc>
      </w:tr>
      <w:tr w:rsidR="00EB5941" w:rsidRPr="0046542A" w:rsidTr="00890B00">
        <w:tc>
          <w:tcPr>
            <w:tcW w:w="1077" w:type="dxa"/>
            <w:vMerge w:val="restart"/>
          </w:tcPr>
          <w:p w:rsidR="00EB5941" w:rsidRPr="0046542A" w:rsidRDefault="00EB5941" w:rsidP="00890B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2.13</w:t>
            </w:r>
          </w:p>
        </w:tc>
        <w:tc>
          <w:tcPr>
            <w:tcW w:w="7994" w:type="dxa"/>
            <w:tcBorders>
              <w:bottom w:val="nil"/>
            </w:tcBorders>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Внутренняя энергия сгорания топлива. Удельная теплота сгорания топлива:</w:t>
            </w:r>
          </w:p>
        </w:tc>
      </w:tr>
      <w:tr w:rsidR="00EB5941" w:rsidRPr="0046542A" w:rsidTr="00890B00">
        <w:tc>
          <w:tcPr>
            <w:tcW w:w="1077" w:type="dxa"/>
            <w:vMerge/>
          </w:tcPr>
          <w:p w:rsidR="00EB5941" w:rsidRPr="0046542A" w:rsidRDefault="00EB5941" w:rsidP="00890B00">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7994" w:type="dxa"/>
            <w:tcBorders>
              <w:top w:val="nil"/>
            </w:tcBorders>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noProof/>
                <w:position w:val="-24"/>
                <w:sz w:val="20"/>
                <w:szCs w:val="20"/>
                <w:lang w:eastAsia="ru-RU"/>
              </w:rPr>
              <w:drawing>
                <wp:inline distT="0" distB="0" distL="0" distR="0" wp14:anchorId="595E8532" wp14:editId="1A28BA2A">
                  <wp:extent cx="502920" cy="468630"/>
                  <wp:effectExtent l="0" t="0" r="0" b="0"/>
                  <wp:docPr id="2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502920" cy="468630"/>
                          </a:xfrm>
                          <a:prstGeom prst="rect">
                            <a:avLst/>
                          </a:prstGeom>
                          <a:noFill/>
                          <a:ln>
                            <a:noFill/>
                          </a:ln>
                        </pic:spPr>
                      </pic:pic>
                    </a:graphicData>
                  </a:graphic>
                </wp:inline>
              </w:drawing>
            </w:r>
          </w:p>
        </w:tc>
      </w:tr>
      <w:tr w:rsidR="00EB5941" w:rsidRPr="0046542A" w:rsidTr="00890B00">
        <w:tc>
          <w:tcPr>
            <w:tcW w:w="1077" w:type="dxa"/>
          </w:tcPr>
          <w:p w:rsidR="00EB5941" w:rsidRPr="0046542A" w:rsidRDefault="00EB5941" w:rsidP="00890B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2.14</w:t>
            </w:r>
          </w:p>
        </w:tc>
        <w:tc>
          <w:tcPr>
            <w:tcW w:w="7994" w:type="dxa"/>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Принципы работы тепловых двигателей. КПД теплового двигателя</w:t>
            </w:r>
          </w:p>
        </w:tc>
      </w:tr>
      <w:tr w:rsidR="00EB5941" w:rsidRPr="0046542A" w:rsidTr="00890B00">
        <w:tc>
          <w:tcPr>
            <w:tcW w:w="1077" w:type="dxa"/>
          </w:tcPr>
          <w:p w:rsidR="00EB5941" w:rsidRPr="0046542A" w:rsidRDefault="00EB5941" w:rsidP="00890B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2.15</w:t>
            </w:r>
          </w:p>
        </w:tc>
        <w:tc>
          <w:tcPr>
            <w:tcW w:w="7994" w:type="dxa"/>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Практические работы</w:t>
            </w:r>
          </w:p>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Измерение удельной теплоемкости металлического цилиндра; количества теплоты, полученного водой комнатной температуры фиксированной массы, в которую опущен нагретый цилиндр; количества теплоты, отданного нагретым цилиндром, после опускания его в воду комнатной температуры; относительной влажности воздуха; удельной теплоты плавления льда.</w:t>
            </w:r>
          </w:p>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Исследование изменения температуры воды при различных условиях; явления теплообмена при смешивании холодной и горячей воды; процесса испарения</w:t>
            </w:r>
          </w:p>
        </w:tc>
      </w:tr>
      <w:tr w:rsidR="00EB5941" w:rsidRPr="0046542A" w:rsidTr="00890B00">
        <w:tc>
          <w:tcPr>
            <w:tcW w:w="1077" w:type="dxa"/>
          </w:tcPr>
          <w:p w:rsidR="00EB5941" w:rsidRPr="0046542A" w:rsidRDefault="00EB5941" w:rsidP="00890B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2.16</w:t>
            </w:r>
          </w:p>
        </w:tc>
        <w:tc>
          <w:tcPr>
            <w:tcW w:w="7994" w:type="dxa"/>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Физические явления в природе: поверхностное натяжение и капиллярные явления в природе, кристаллы в природе, излучение Солнца, замерзание водоемов, морские бризы; образование росы, тумана, инея, снега</w:t>
            </w:r>
          </w:p>
        </w:tc>
      </w:tr>
      <w:tr w:rsidR="00EB5941" w:rsidRPr="0046542A" w:rsidTr="00890B00">
        <w:tc>
          <w:tcPr>
            <w:tcW w:w="1077" w:type="dxa"/>
          </w:tcPr>
          <w:p w:rsidR="00EB5941" w:rsidRPr="0046542A" w:rsidRDefault="00EB5941" w:rsidP="00890B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2.17</w:t>
            </w:r>
          </w:p>
        </w:tc>
        <w:tc>
          <w:tcPr>
            <w:tcW w:w="7994" w:type="dxa"/>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Технические устройства: капилляры, примеры использования кристаллов, жидкостный термометр, датчик температуры, термос, система отопления домов, гигрометры, </w:t>
            </w:r>
            <w:r w:rsidRPr="0046542A">
              <w:rPr>
                <w:rFonts w:ascii="Times New Roman" w:eastAsia="Times New Roman" w:hAnsi="Times New Roman" w:cs="Times New Roman"/>
                <w:sz w:val="20"/>
                <w:szCs w:val="20"/>
                <w:lang w:eastAsia="ru-RU"/>
              </w:rPr>
              <w:lastRenderedPageBreak/>
              <w:t>психрометр, паровая турбина, двигатель внутреннего сгорания</w:t>
            </w:r>
          </w:p>
        </w:tc>
      </w:tr>
      <w:tr w:rsidR="00EB5941" w:rsidRPr="0046542A" w:rsidTr="00890B00">
        <w:tc>
          <w:tcPr>
            <w:tcW w:w="1077" w:type="dxa"/>
          </w:tcPr>
          <w:p w:rsidR="00EB5941" w:rsidRPr="0046542A" w:rsidRDefault="00EB5941" w:rsidP="00890B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lastRenderedPageBreak/>
              <w:t>3</w:t>
            </w:r>
          </w:p>
        </w:tc>
        <w:tc>
          <w:tcPr>
            <w:tcW w:w="7994" w:type="dxa"/>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ЭЛЕКТРОМАГНИТНЫЕ ЯВЛЕНИЯ</w:t>
            </w:r>
          </w:p>
        </w:tc>
      </w:tr>
      <w:tr w:rsidR="00EB5941" w:rsidRPr="0046542A" w:rsidTr="00890B00">
        <w:tc>
          <w:tcPr>
            <w:tcW w:w="1077" w:type="dxa"/>
          </w:tcPr>
          <w:p w:rsidR="00EB5941" w:rsidRPr="0046542A" w:rsidRDefault="00EB5941" w:rsidP="00890B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3.1</w:t>
            </w:r>
          </w:p>
        </w:tc>
        <w:tc>
          <w:tcPr>
            <w:tcW w:w="7994" w:type="dxa"/>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Электризация тел. Два вида электрических зарядов</w:t>
            </w:r>
          </w:p>
        </w:tc>
      </w:tr>
      <w:tr w:rsidR="00EB5941" w:rsidRPr="0046542A" w:rsidTr="00890B00">
        <w:tc>
          <w:tcPr>
            <w:tcW w:w="1077" w:type="dxa"/>
          </w:tcPr>
          <w:p w:rsidR="00EB5941" w:rsidRPr="0046542A" w:rsidRDefault="00EB5941" w:rsidP="00890B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3.2</w:t>
            </w:r>
          </w:p>
        </w:tc>
        <w:tc>
          <w:tcPr>
            <w:tcW w:w="7994" w:type="dxa"/>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Взаимодействие заряженных тел. Закон Кулона</w:t>
            </w:r>
          </w:p>
        </w:tc>
      </w:tr>
      <w:tr w:rsidR="00EB5941" w:rsidRPr="0046542A" w:rsidTr="00890B00">
        <w:tc>
          <w:tcPr>
            <w:tcW w:w="1077" w:type="dxa"/>
          </w:tcPr>
          <w:p w:rsidR="00EB5941" w:rsidRPr="0046542A" w:rsidRDefault="00EB5941" w:rsidP="00890B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3.3</w:t>
            </w:r>
          </w:p>
        </w:tc>
        <w:tc>
          <w:tcPr>
            <w:tcW w:w="7994" w:type="dxa"/>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Закон сохранения электрического заряда</w:t>
            </w:r>
          </w:p>
        </w:tc>
      </w:tr>
      <w:tr w:rsidR="00EB5941" w:rsidRPr="0046542A" w:rsidTr="00890B00">
        <w:tc>
          <w:tcPr>
            <w:tcW w:w="1077" w:type="dxa"/>
          </w:tcPr>
          <w:p w:rsidR="00EB5941" w:rsidRPr="0046542A" w:rsidRDefault="00EB5941" w:rsidP="00890B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3.4</w:t>
            </w:r>
          </w:p>
        </w:tc>
        <w:tc>
          <w:tcPr>
            <w:tcW w:w="7994" w:type="dxa"/>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Электрическое поле. Напряженность электрического поля. Принцип суперпозиции электрических полей (на качественном уровне)</w:t>
            </w:r>
          </w:p>
        </w:tc>
      </w:tr>
      <w:tr w:rsidR="00EB5941" w:rsidRPr="0046542A" w:rsidTr="00890B00">
        <w:tc>
          <w:tcPr>
            <w:tcW w:w="1077" w:type="dxa"/>
          </w:tcPr>
          <w:p w:rsidR="00EB5941" w:rsidRPr="0046542A" w:rsidRDefault="00EB5941" w:rsidP="00890B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3.5</w:t>
            </w:r>
          </w:p>
        </w:tc>
        <w:tc>
          <w:tcPr>
            <w:tcW w:w="7994" w:type="dxa"/>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Носители электрических зарядов. Действие электрического поля на электрические заряды. Проводники и диэлектрики</w:t>
            </w:r>
          </w:p>
        </w:tc>
      </w:tr>
      <w:tr w:rsidR="00EB5941" w:rsidRPr="0046542A" w:rsidTr="00890B00">
        <w:tc>
          <w:tcPr>
            <w:tcW w:w="1077" w:type="dxa"/>
            <w:vMerge w:val="restart"/>
          </w:tcPr>
          <w:p w:rsidR="00EB5941" w:rsidRPr="0046542A" w:rsidRDefault="00EB5941" w:rsidP="00890B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3.6</w:t>
            </w:r>
          </w:p>
        </w:tc>
        <w:tc>
          <w:tcPr>
            <w:tcW w:w="7994" w:type="dxa"/>
            <w:tcBorders>
              <w:bottom w:val="nil"/>
            </w:tcBorders>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Постоянный электрический ток. Действия электрического тока. Сила тока. Напряжение.</w:t>
            </w:r>
          </w:p>
        </w:tc>
      </w:tr>
      <w:tr w:rsidR="00EB5941" w:rsidRPr="0046542A" w:rsidTr="00890B00">
        <w:tblPrEx>
          <w:tblBorders>
            <w:insideH w:val="nil"/>
          </w:tblBorders>
        </w:tblPrEx>
        <w:tc>
          <w:tcPr>
            <w:tcW w:w="1077" w:type="dxa"/>
            <w:vMerge/>
          </w:tcPr>
          <w:p w:rsidR="00EB5941" w:rsidRPr="0046542A" w:rsidRDefault="00EB5941" w:rsidP="00890B00">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7994" w:type="dxa"/>
            <w:tcBorders>
              <w:top w:val="nil"/>
              <w:bottom w:val="nil"/>
            </w:tcBorders>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noProof/>
                <w:position w:val="-24"/>
                <w:sz w:val="20"/>
                <w:szCs w:val="20"/>
                <w:lang w:eastAsia="ru-RU"/>
              </w:rPr>
              <w:drawing>
                <wp:inline distT="0" distB="0" distL="0" distR="0" wp14:anchorId="277A9F6C" wp14:editId="2642B49F">
                  <wp:extent cx="457200" cy="468630"/>
                  <wp:effectExtent l="0" t="0" r="0" b="0"/>
                  <wp:docPr id="2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57200" cy="468630"/>
                          </a:xfrm>
                          <a:prstGeom prst="rect">
                            <a:avLst/>
                          </a:prstGeom>
                          <a:noFill/>
                          <a:ln>
                            <a:noFill/>
                          </a:ln>
                        </pic:spPr>
                      </pic:pic>
                    </a:graphicData>
                  </a:graphic>
                </wp:inline>
              </w:drawing>
            </w:r>
          </w:p>
        </w:tc>
      </w:tr>
      <w:tr w:rsidR="00EB5941" w:rsidRPr="0046542A" w:rsidTr="00890B00">
        <w:tc>
          <w:tcPr>
            <w:tcW w:w="1077" w:type="dxa"/>
            <w:vMerge/>
          </w:tcPr>
          <w:p w:rsidR="00EB5941" w:rsidRPr="0046542A" w:rsidRDefault="00EB5941" w:rsidP="00890B00">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7994" w:type="dxa"/>
            <w:tcBorders>
              <w:top w:val="nil"/>
            </w:tcBorders>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noProof/>
                <w:position w:val="-27"/>
                <w:sz w:val="20"/>
                <w:szCs w:val="20"/>
                <w:lang w:eastAsia="ru-RU"/>
              </w:rPr>
              <w:drawing>
                <wp:inline distT="0" distB="0" distL="0" distR="0" wp14:anchorId="68180F0D" wp14:editId="7E065703">
                  <wp:extent cx="537210" cy="502920"/>
                  <wp:effectExtent l="0" t="0" r="0" b="0"/>
                  <wp:docPr id="2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537210" cy="502920"/>
                          </a:xfrm>
                          <a:prstGeom prst="rect">
                            <a:avLst/>
                          </a:prstGeom>
                          <a:noFill/>
                          <a:ln>
                            <a:noFill/>
                          </a:ln>
                        </pic:spPr>
                      </pic:pic>
                    </a:graphicData>
                  </a:graphic>
                </wp:inline>
              </w:drawing>
            </w:r>
          </w:p>
        </w:tc>
      </w:tr>
      <w:tr w:rsidR="00EB5941" w:rsidRPr="0046542A" w:rsidTr="00890B00">
        <w:tc>
          <w:tcPr>
            <w:tcW w:w="1077" w:type="dxa"/>
            <w:vMerge w:val="restart"/>
          </w:tcPr>
          <w:p w:rsidR="00EB5941" w:rsidRPr="0046542A" w:rsidRDefault="00EB5941" w:rsidP="00890B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3.7</w:t>
            </w:r>
          </w:p>
        </w:tc>
        <w:tc>
          <w:tcPr>
            <w:tcW w:w="7994" w:type="dxa"/>
            <w:tcBorders>
              <w:bottom w:val="nil"/>
            </w:tcBorders>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Электрическое сопротивление. Удельное электрическое сопротивление:</w:t>
            </w:r>
          </w:p>
        </w:tc>
      </w:tr>
      <w:tr w:rsidR="00EB5941" w:rsidRPr="0046542A" w:rsidTr="00890B00">
        <w:tc>
          <w:tcPr>
            <w:tcW w:w="1077" w:type="dxa"/>
            <w:vMerge/>
          </w:tcPr>
          <w:p w:rsidR="00EB5941" w:rsidRPr="0046542A" w:rsidRDefault="00EB5941" w:rsidP="00890B00">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7994" w:type="dxa"/>
            <w:tcBorders>
              <w:top w:val="nil"/>
            </w:tcBorders>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noProof/>
                <w:position w:val="-24"/>
                <w:sz w:val="20"/>
                <w:szCs w:val="20"/>
                <w:lang w:eastAsia="ru-RU"/>
              </w:rPr>
              <w:drawing>
                <wp:inline distT="0" distB="0" distL="0" distR="0" wp14:anchorId="54450081" wp14:editId="76313CC9">
                  <wp:extent cx="537210" cy="468630"/>
                  <wp:effectExtent l="0" t="0" r="0" b="0"/>
                  <wp:docPr id="3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37210" cy="468630"/>
                          </a:xfrm>
                          <a:prstGeom prst="rect">
                            <a:avLst/>
                          </a:prstGeom>
                          <a:noFill/>
                          <a:ln>
                            <a:noFill/>
                          </a:ln>
                        </pic:spPr>
                      </pic:pic>
                    </a:graphicData>
                  </a:graphic>
                </wp:inline>
              </w:drawing>
            </w:r>
          </w:p>
        </w:tc>
      </w:tr>
      <w:tr w:rsidR="00EB5941" w:rsidRPr="0046542A" w:rsidTr="00890B00">
        <w:tc>
          <w:tcPr>
            <w:tcW w:w="1077" w:type="dxa"/>
            <w:vMerge w:val="restart"/>
          </w:tcPr>
          <w:p w:rsidR="00EB5941" w:rsidRPr="0046542A" w:rsidRDefault="00EB5941" w:rsidP="00890B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3.8</w:t>
            </w:r>
          </w:p>
        </w:tc>
        <w:tc>
          <w:tcPr>
            <w:tcW w:w="7994" w:type="dxa"/>
            <w:tcBorders>
              <w:bottom w:val="nil"/>
            </w:tcBorders>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Закон Ома для участка электрической цепи:</w:t>
            </w:r>
          </w:p>
        </w:tc>
      </w:tr>
      <w:tr w:rsidR="00EB5941" w:rsidRPr="0046542A" w:rsidTr="00890B00">
        <w:tc>
          <w:tcPr>
            <w:tcW w:w="1077" w:type="dxa"/>
            <w:vMerge/>
          </w:tcPr>
          <w:p w:rsidR="00EB5941" w:rsidRPr="0046542A" w:rsidRDefault="00EB5941" w:rsidP="00890B00">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7994" w:type="dxa"/>
            <w:tcBorders>
              <w:top w:val="nil"/>
            </w:tcBorders>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noProof/>
                <w:position w:val="-24"/>
                <w:sz w:val="20"/>
                <w:szCs w:val="20"/>
                <w:lang w:eastAsia="ru-RU"/>
              </w:rPr>
              <w:drawing>
                <wp:inline distT="0" distB="0" distL="0" distR="0" wp14:anchorId="59F5E8BF" wp14:editId="49EEDFCC">
                  <wp:extent cx="502920" cy="468630"/>
                  <wp:effectExtent l="0" t="0" r="0" b="0"/>
                  <wp:docPr id="3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502920" cy="468630"/>
                          </a:xfrm>
                          <a:prstGeom prst="rect">
                            <a:avLst/>
                          </a:prstGeom>
                          <a:noFill/>
                          <a:ln>
                            <a:noFill/>
                          </a:ln>
                        </pic:spPr>
                      </pic:pic>
                    </a:graphicData>
                  </a:graphic>
                </wp:inline>
              </w:drawing>
            </w:r>
          </w:p>
        </w:tc>
      </w:tr>
      <w:tr w:rsidR="00EB5941" w:rsidRPr="0046542A" w:rsidTr="00890B00">
        <w:tc>
          <w:tcPr>
            <w:tcW w:w="1077" w:type="dxa"/>
            <w:vMerge w:val="restart"/>
          </w:tcPr>
          <w:p w:rsidR="00EB5941" w:rsidRPr="0046542A" w:rsidRDefault="00EB5941" w:rsidP="00890B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3.9</w:t>
            </w:r>
          </w:p>
        </w:tc>
        <w:tc>
          <w:tcPr>
            <w:tcW w:w="7994" w:type="dxa"/>
            <w:tcBorders>
              <w:bottom w:val="nil"/>
            </w:tcBorders>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Последовательное соединение проводников:</w:t>
            </w:r>
          </w:p>
        </w:tc>
      </w:tr>
      <w:tr w:rsidR="00EB5941" w:rsidRPr="0046542A" w:rsidTr="00890B00">
        <w:tblPrEx>
          <w:tblBorders>
            <w:insideH w:val="nil"/>
          </w:tblBorders>
        </w:tblPrEx>
        <w:tc>
          <w:tcPr>
            <w:tcW w:w="1077" w:type="dxa"/>
            <w:vMerge/>
          </w:tcPr>
          <w:p w:rsidR="00EB5941" w:rsidRPr="0046542A" w:rsidRDefault="00EB5941" w:rsidP="00890B00">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7994" w:type="dxa"/>
            <w:tcBorders>
              <w:top w:val="nil"/>
              <w:bottom w:val="nil"/>
            </w:tcBorders>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I</w:t>
            </w:r>
            <w:r w:rsidRPr="0046542A">
              <w:rPr>
                <w:rFonts w:ascii="Times New Roman" w:eastAsia="Times New Roman" w:hAnsi="Times New Roman" w:cs="Times New Roman"/>
                <w:sz w:val="20"/>
                <w:szCs w:val="20"/>
                <w:vertAlign w:val="subscript"/>
                <w:lang w:eastAsia="ru-RU"/>
              </w:rPr>
              <w:t>1</w:t>
            </w:r>
            <w:r w:rsidRPr="0046542A">
              <w:rPr>
                <w:rFonts w:ascii="Times New Roman" w:eastAsia="Times New Roman" w:hAnsi="Times New Roman" w:cs="Times New Roman"/>
                <w:sz w:val="20"/>
                <w:szCs w:val="20"/>
                <w:lang w:eastAsia="ru-RU"/>
              </w:rPr>
              <w:t xml:space="preserve"> = I</w:t>
            </w:r>
            <w:r w:rsidRPr="0046542A">
              <w:rPr>
                <w:rFonts w:ascii="Times New Roman" w:eastAsia="Times New Roman" w:hAnsi="Times New Roman" w:cs="Times New Roman"/>
                <w:sz w:val="20"/>
                <w:szCs w:val="20"/>
                <w:vertAlign w:val="subscript"/>
                <w:lang w:eastAsia="ru-RU"/>
              </w:rPr>
              <w:t>2</w:t>
            </w:r>
            <w:r w:rsidRPr="0046542A">
              <w:rPr>
                <w:rFonts w:ascii="Times New Roman" w:eastAsia="Times New Roman" w:hAnsi="Times New Roman" w:cs="Times New Roman"/>
                <w:sz w:val="20"/>
                <w:szCs w:val="20"/>
                <w:lang w:eastAsia="ru-RU"/>
              </w:rPr>
              <w:t>; U = U</w:t>
            </w:r>
            <w:r w:rsidRPr="0046542A">
              <w:rPr>
                <w:rFonts w:ascii="Times New Roman" w:eastAsia="Times New Roman" w:hAnsi="Times New Roman" w:cs="Times New Roman"/>
                <w:sz w:val="20"/>
                <w:szCs w:val="20"/>
                <w:vertAlign w:val="subscript"/>
                <w:lang w:eastAsia="ru-RU"/>
              </w:rPr>
              <w:t>1</w:t>
            </w:r>
            <w:r w:rsidRPr="0046542A">
              <w:rPr>
                <w:rFonts w:ascii="Times New Roman" w:eastAsia="Times New Roman" w:hAnsi="Times New Roman" w:cs="Times New Roman"/>
                <w:sz w:val="20"/>
                <w:szCs w:val="20"/>
                <w:lang w:eastAsia="ru-RU"/>
              </w:rPr>
              <w:t xml:space="preserve"> + U</w:t>
            </w:r>
            <w:r w:rsidRPr="0046542A">
              <w:rPr>
                <w:rFonts w:ascii="Times New Roman" w:eastAsia="Times New Roman" w:hAnsi="Times New Roman" w:cs="Times New Roman"/>
                <w:sz w:val="20"/>
                <w:szCs w:val="20"/>
                <w:vertAlign w:val="subscript"/>
                <w:lang w:eastAsia="ru-RU"/>
              </w:rPr>
              <w:t>2</w:t>
            </w:r>
            <w:r w:rsidRPr="0046542A">
              <w:rPr>
                <w:rFonts w:ascii="Times New Roman" w:eastAsia="Times New Roman" w:hAnsi="Times New Roman" w:cs="Times New Roman"/>
                <w:sz w:val="20"/>
                <w:szCs w:val="20"/>
                <w:lang w:eastAsia="ru-RU"/>
              </w:rPr>
              <w:t>; R = R</w:t>
            </w:r>
            <w:r w:rsidRPr="0046542A">
              <w:rPr>
                <w:rFonts w:ascii="Times New Roman" w:eastAsia="Times New Roman" w:hAnsi="Times New Roman" w:cs="Times New Roman"/>
                <w:sz w:val="20"/>
                <w:szCs w:val="20"/>
                <w:vertAlign w:val="subscript"/>
                <w:lang w:eastAsia="ru-RU"/>
              </w:rPr>
              <w:t>1</w:t>
            </w:r>
            <w:r w:rsidRPr="0046542A">
              <w:rPr>
                <w:rFonts w:ascii="Times New Roman" w:eastAsia="Times New Roman" w:hAnsi="Times New Roman" w:cs="Times New Roman"/>
                <w:sz w:val="20"/>
                <w:szCs w:val="20"/>
                <w:lang w:eastAsia="ru-RU"/>
              </w:rPr>
              <w:t xml:space="preserve"> + R</w:t>
            </w:r>
            <w:r w:rsidRPr="0046542A">
              <w:rPr>
                <w:rFonts w:ascii="Times New Roman" w:eastAsia="Times New Roman" w:hAnsi="Times New Roman" w:cs="Times New Roman"/>
                <w:sz w:val="20"/>
                <w:szCs w:val="20"/>
                <w:vertAlign w:val="subscript"/>
                <w:lang w:eastAsia="ru-RU"/>
              </w:rPr>
              <w:t>2</w:t>
            </w:r>
            <w:r w:rsidRPr="0046542A">
              <w:rPr>
                <w:rFonts w:ascii="Times New Roman" w:eastAsia="Times New Roman" w:hAnsi="Times New Roman" w:cs="Times New Roman"/>
                <w:sz w:val="20"/>
                <w:szCs w:val="20"/>
                <w:lang w:eastAsia="ru-RU"/>
              </w:rPr>
              <w:t>.</w:t>
            </w:r>
          </w:p>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Параллельное соединение проводников равного сопротивления:</w:t>
            </w:r>
          </w:p>
        </w:tc>
      </w:tr>
      <w:tr w:rsidR="00EB5941" w:rsidRPr="0046542A" w:rsidTr="00890B00">
        <w:tblPrEx>
          <w:tblBorders>
            <w:insideH w:val="nil"/>
          </w:tblBorders>
        </w:tblPrEx>
        <w:tc>
          <w:tcPr>
            <w:tcW w:w="1077" w:type="dxa"/>
            <w:vMerge/>
          </w:tcPr>
          <w:p w:rsidR="00EB5941" w:rsidRPr="0046542A" w:rsidRDefault="00EB5941" w:rsidP="00890B00">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7994" w:type="dxa"/>
            <w:tcBorders>
              <w:top w:val="nil"/>
              <w:bottom w:val="nil"/>
            </w:tcBorders>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U</w:t>
            </w:r>
            <w:r w:rsidRPr="0046542A">
              <w:rPr>
                <w:rFonts w:ascii="Times New Roman" w:eastAsia="Times New Roman" w:hAnsi="Times New Roman" w:cs="Times New Roman"/>
                <w:sz w:val="20"/>
                <w:szCs w:val="20"/>
                <w:vertAlign w:val="subscript"/>
                <w:lang w:eastAsia="ru-RU"/>
              </w:rPr>
              <w:t>1</w:t>
            </w:r>
            <w:r w:rsidRPr="0046542A">
              <w:rPr>
                <w:rFonts w:ascii="Times New Roman" w:eastAsia="Times New Roman" w:hAnsi="Times New Roman" w:cs="Times New Roman"/>
                <w:sz w:val="20"/>
                <w:szCs w:val="20"/>
                <w:lang w:eastAsia="ru-RU"/>
              </w:rPr>
              <w:t xml:space="preserve"> = U</w:t>
            </w:r>
            <w:r w:rsidRPr="0046542A">
              <w:rPr>
                <w:rFonts w:ascii="Times New Roman" w:eastAsia="Times New Roman" w:hAnsi="Times New Roman" w:cs="Times New Roman"/>
                <w:sz w:val="20"/>
                <w:szCs w:val="20"/>
                <w:vertAlign w:val="subscript"/>
                <w:lang w:eastAsia="ru-RU"/>
              </w:rPr>
              <w:t>2</w:t>
            </w:r>
            <w:r w:rsidRPr="0046542A">
              <w:rPr>
                <w:rFonts w:ascii="Times New Roman" w:eastAsia="Times New Roman" w:hAnsi="Times New Roman" w:cs="Times New Roman"/>
                <w:sz w:val="20"/>
                <w:szCs w:val="20"/>
                <w:lang w:eastAsia="ru-RU"/>
              </w:rPr>
              <w:t>; I = I</w:t>
            </w:r>
            <w:r w:rsidRPr="0046542A">
              <w:rPr>
                <w:rFonts w:ascii="Times New Roman" w:eastAsia="Times New Roman" w:hAnsi="Times New Roman" w:cs="Times New Roman"/>
                <w:sz w:val="20"/>
                <w:szCs w:val="20"/>
                <w:vertAlign w:val="subscript"/>
                <w:lang w:eastAsia="ru-RU"/>
              </w:rPr>
              <w:t>1</w:t>
            </w:r>
            <w:r w:rsidRPr="0046542A">
              <w:rPr>
                <w:rFonts w:ascii="Times New Roman" w:eastAsia="Times New Roman" w:hAnsi="Times New Roman" w:cs="Times New Roman"/>
                <w:sz w:val="20"/>
                <w:szCs w:val="20"/>
                <w:lang w:eastAsia="ru-RU"/>
              </w:rPr>
              <w:t xml:space="preserve"> + I</w:t>
            </w:r>
            <w:r w:rsidRPr="0046542A">
              <w:rPr>
                <w:rFonts w:ascii="Times New Roman" w:eastAsia="Times New Roman" w:hAnsi="Times New Roman" w:cs="Times New Roman"/>
                <w:sz w:val="20"/>
                <w:szCs w:val="20"/>
                <w:vertAlign w:val="subscript"/>
                <w:lang w:eastAsia="ru-RU"/>
              </w:rPr>
              <w:t>2</w:t>
            </w:r>
            <w:r w:rsidRPr="0046542A">
              <w:rPr>
                <w:rFonts w:ascii="Times New Roman" w:eastAsia="Times New Roman" w:hAnsi="Times New Roman" w:cs="Times New Roman"/>
                <w:sz w:val="20"/>
                <w:szCs w:val="20"/>
                <w:lang w:eastAsia="ru-RU"/>
              </w:rPr>
              <w:t xml:space="preserve">; </w:t>
            </w:r>
            <w:r w:rsidRPr="0046542A">
              <w:rPr>
                <w:rFonts w:ascii="Times New Roman" w:eastAsia="Times New Roman" w:hAnsi="Times New Roman" w:cs="Times New Roman"/>
                <w:noProof/>
                <w:position w:val="-24"/>
                <w:sz w:val="20"/>
                <w:szCs w:val="20"/>
                <w:lang w:eastAsia="ru-RU"/>
              </w:rPr>
              <w:drawing>
                <wp:inline distT="0" distB="0" distL="0" distR="0" wp14:anchorId="6C0C6AFA" wp14:editId="3370D8CE">
                  <wp:extent cx="560070" cy="468630"/>
                  <wp:effectExtent l="0" t="0" r="0" b="0"/>
                  <wp:docPr id="3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560070" cy="468630"/>
                          </a:xfrm>
                          <a:prstGeom prst="rect">
                            <a:avLst/>
                          </a:prstGeom>
                          <a:noFill/>
                          <a:ln>
                            <a:noFill/>
                          </a:ln>
                        </pic:spPr>
                      </pic:pic>
                    </a:graphicData>
                  </a:graphic>
                </wp:inline>
              </w:drawing>
            </w:r>
            <w:r w:rsidRPr="0046542A">
              <w:rPr>
                <w:rFonts w:ascii="Times New Roman" w:eastAsia="Times New Roman" w:hAnsi="Times New Roman" w:cs="Times New Roman"/>
                <w:sz w:val="20"/>
                <w:szCs w:val="20"/>
                <w:lang w:eastAsia="ru-RU"/>
              </w:rPr>
              <w:t>.</w:t>
            </w:r>
          </w:p>
        </w:tc>
      </w:tr>
      <w:tr w:rsidR="00EB5941" w:rsidRPr="0046542A" w:rsidTr="00890B00">
        <w:tc>
          <w:tcPr>
            <w:tcW w:w="1077" w:type="dxa"/>
            <w:vMerge/>
          </w:tcPr>
          <w:p w:rsidR="00EB5941" w:rsidRPr="0046542A" w:rsidRDefault="00EB5941" w:rsidP="00890B00">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7994" w:type="dxa"/>
            <w:tcBorders>
              <w:top w:val="nil"/>
            </w:tcBorders>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Смешанные соединения проводников</w:t>
            </w:r>
          </w:p>
        </w:tc>
      </w:tr>
      <w:tr w:rsidR="00EB5941" w:rsidRPr="0046542A" w:rsidTr="00890B00">
        <w:tc>
          <w:tcPr>
            <w:tcW w:w="1077" w:type="dxa"/>
            <w:vMerge w:val="restart"/>
          </w:tcPr>
          <w:p w:rsidR="00EB5941" w:rsidRPr="0046542A" w:rsidRDefault="00EB5941" w:rsidP="00890B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3.10</w:t>
            </w:r>
          </w:p>
        </w:tc>
        <w:tc>
          <w:tcPr>
            <w:tcW w:w="7994" w:type="dxa"/>
            <w:tcBorders>
              <w:bottom w:val="nil"/>
            </w:tcBorders>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Работа и мощность электрического тока.</w:t>
            </w:r>
          </w:p>
        </w:tc>
      </w:tr>
      <w:tr w:rsidR="00EB5941" w:rsidRPr="0046542A" w:rsidTr="00890B00">
        <w:tc>
          <w:tcPr>
            <w:tcW w:w="1077" w:type="dxa"/>
            <w:vMerge/>
          </w:tcPr>
          <w:p w:rsidR="00EB5941" w:rsidRPr="0046542A" w:rsidRDefault="00EB5941" w:rsidP="00890B00">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7994" w:type="dxa"/>
            <w:tcBorders>
              <w:top w:val="nil"/>
            </w:tcBorders>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A = U · I · t; P = U · I</w:t>
            </w:r>
          </w:p>
        </w:tc>
      </w:tr>
      <w:tr w:rsidR="00EB5941" w:rsidRPr="0046542A" w:rsidTr="00890B00">
        <w:tc>
          <w:tcPr>
            <w:tcW w:w="1077" w:type="dxa"/>
            <w:vMerge w:val="restart"/>
          </w:tcPr>
          <w:p w:rsidR="00EB5941" w:rsidRPr="0046542A" w:rsidRDefault="00EB5941" w:rsidP="00890B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3.11</w:t>
            </w:r>
          </w:p>
        </w:tc>
        <w:tc>
          <w:tcPr>
            <w:tcW w:w="7994" w:type="dxa"/>
            <w:tcBorders>
              <w:bottom w:val="nil"/>
            </w:tcBorders>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Закон Джоуля-Ленца:</w:t>
            </w:r>
          </w:p>
        </w:tc>
      </w:tr>
      <w:tr w:rsidR="00EB5941" w:rsidRPr="0046542A" w:rsidTr="00890B00">
        <w:tc>
          <w:tcPr>
            <w:tcW w:w="1077" w:type="dxa"/>
            <w:vMerge/>
          </w:tcPr>
          <w:p w:rsidR="00EB5941" w:rsidRPr="0046542A" w:rsidRDefault="00EB5941" w:rsidP="00890B00">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7994" w:type="dxa"/>
            <w:tcBorders>
              <w:top w:val="nil"/>
            </w:tcBorders>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Q = I</w:t>
            </w:r>
            <w:r w:rsidRPr="0046542A">
              <w:rPr>
                <w:rFonts w:ascii="Times New Roman" w:eastAsia="Times New Roman" w:hAnsi="Times New Roman" w:cs="Times New Roman"/>
                <w:sz w:val="20"/>
                <w:szCs w:val="20"/>
                <w:vertAlign w:val="superscript"/>
                <w:lang w:eastAsia="ru-RU"/>
              </w:rPr>
              <w:t>2</w:t>
            </w:r>
            <w:r w:rsidRPr="0046542A">
              <w:rPr>
                <w:rFonts w:ascii="Times New Roman" w:eastAsia="Times New Roman" w:hAnsi="Times New Roman" w:cs="Times New Roman"/>
                <w:sz w:val="20"/>
                <w:szCs w:val="20"/>
                <w:lang w:eastAsia="ru-RU"/>
              </w:rPr>
              <w:t xml:space="preserve"> · R · t</w:t>
            </w:r>
          </w:p>
        </w:tc>
      </w:tr>
      <w:tr w:rsidR="00EB5941" w:rsidRPr="0046542A" w:rsidTr="00890B00">
        <w:tc>
          <w:tcPr>
            <w:tcW w:w="1077" w:type="dxa"/>
          </w:tcPr>
          <w:p w:rsidR="00EB5941" w:rsidRPr="0046542A" w:rsidRDefault="00EB5941" w:rsidP="00890B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3.12</w:t>
            </w:r>
          </w:p>
        </w:tc>
        <w:tc>
          <w:tcPr>
            <w:tcW w:w="7994" w:type="dxa"/>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Опыт Эрстеда. Магнитное поле прямого проводника с током. Линии магнитной индукции</w:t>
            </w:r>
          </w:p>
        </w:tc>
      </w:tr>
      <w:tr w:rsidR="00EB5941" w:rsidRPr="0046542A" w:rsidTr="00890B00">
        <w:tc>
          <w:tcPr>
            <w:tcW w:w="1077" w:type="dxa"/>
          </w:tcPr>
          <w:p w:rsidR="00EB5941" w:rsidRPr="0046542A" w:rsidRDefault="00EB5941" w:rsidP="00890B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3.13</w:t>
            </w:r>
          </w:p>
        </w:tc>
        <w:tc>
          <w:tcPr>
            <w:tcW w:w="7994" w:type="dxa"/>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Магнитное поле постоянного магнита. Взаимодействие постоянных магнитов</w:t>
            </w:r>
          </w:p>
        </w:tc>
      </w:tr>
      <w:tr w:rsidR="00EB5941" w:rsidRPr="0046542A" w:rsidTr="00890B00">
        <w:tc>
          <w:tcPr>
            <w:tcW w:w="1077" w:type="dxa"/>
          </w:tcPr>
          <w:p w:rsidR="00EB5941" w:rsidRPr="0046542A" w:rsidRDefault="00EB5941" w:rsidP="00890B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3.14</w:t>
            </w:r>
          </w:p>
        </w:tc>
        <w:tc>
          <w:tcPr>
            <w:tcW w:w="7994" w:type="dxa"/>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Действие магнитного поля на проводник с током</w:t>
            </w:r>
          </w:p>
        </w:tc>
      </w:tr>
      <w:tr w:rsidR="00EB5941" w:rsidRPr="0046542A" w:rsidTr="00890B00">
        <w:tc>
          <w:tcPr>
            <w:tcW w:w="1077" w:type="dxa"/>
          </w:tcPr>
          <w:p w:rsidR="00EB5941" w:rsidRPr="0046542A" w:rsidRDefault="00EB5941" w:rsidP="00890B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lastRenderedPageBreak/>
              <w:t>3.15</w:t>
            </w:r>
          </w:p>
        </w:tc>
        <w:tc>
          <w:tcPr>
            <w:tcW w:w="7994" w:type="dxa"/>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Опыты Фарадея. Явление электромагнитной индукции. Правило Ленца</w:t>
            </w:r>
          </w:p>
        </w:tc>
      </w:tr>
      <w:tr w:rsidR="00EB5941" w:rsidRPr="0046542A" w:rsidTr="00890B00">
        <w:tc>
          <w:tcPr>
            <w:tcW w:w="1077" w:type="dxa"/>
          </w:tcPr>
          <w:p w:rsidR="00EB5941" w:rsidRPr="0046542A" w:rsidRDefault="00EB5941" w:rsidP="00890B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3.16</w:t>
            </w:r>
          </w:p>
        </w:tc>
        <w:tc>
          <w:tcPr>
            <w:tcW w:w="7994" w:type="dxa"/>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Практические работы</w:t>
            </w:r>
          </w:p>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Измерение электрического сопротивления резистора; мощности электрического тока; работы электрического тока.</w:t>
            </w:r>
          </w:p>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Исследование зависимости силы тока, возникающего в проводнике (резисторы, лампочка), от напряжения на концах проводника; зависимости сопротивления от длины проводника, площади его поперечного сечения и удельного сопротивления.</w:t>
            </w:r>
          </w:p>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Проверка правила для электрического напряжения при последовательном соединении проводников; правила для силы электрического тока при параллельном соединении проводников (резисторы и лампочка)</w:t>
            </w:r>
          </w:p>
        </w:tc>
      </w:tr>
      <w:tr w:rsidR="00EB5941" w:rsidRPr="0046542A" w:rsidTr="00890B00">
        <w:tc>
          <w:tcPr>
            <w:tcW w:w="1077" w:type="dxa"/>
          </w:tcPr>
          <w:p w:rsidR="00EB5941" w:rsidRPr="0046542A" w:rsidRDefault="00EB5941" w:rsidP="00890B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3.17</w:t>
            </w:r>
          </w:p>
        </w:tc>
        <w:tc>
          <w:tcPr>
            <w:tcW w:w="7994" w:type="dxa"/>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Физические явления в природе: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w:t>
            </w:r>
          </w:p>
        </w:tc>
      </w:tr>
      <w:tr w:rsidR="00EB5941" w:rsidRPr="0046542A" w:rsidTr="00890B00">
        <w:tc>
          <w:tcPr>
            <w:tcW w:w="1077" w:type="dxa"/>
          </w:tcPr>
          <w:p w:rsidR="00EB5941" w:rsidRPr="0046542A" w:rsidRDefault="00EB5941" w:rsidP="00890B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3.18</w:t>
            </w:r>
          </w:p>
        </w:tc>
        <w:tc>
          <w:tcPr>
            <w:tcW w:w="7994" w:type="dxa"/>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Технические устройства: электроскоп, амперметр, вольтметр, реостат, счетчик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генератор постоянного тока</w:t>
            </w:r>
          </w:p>
        </w:tc>
      </w:tr>
      <w:tr w:rsidR="00EB5941" w:rsidRPr="0046542A" w:rsidTr="00890B00">
        <w:tc>
          <w:tcPr>
            <w:tcW w:w="1077" w:type="dxa"/>
          </w:tcPr>
          <w:p w:rsidR="00EB5941" w:rsidRPr="0046542A" w:rsidRDefault="00EB5941" w:rsidP="00890B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3.19</w:t>
            </w:r>
          </w:p>
        </w:tc>
        <w:tc>
          <w:tcPr>
            <w:tcW w:w="7994" w:type="dxa"/>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Электромагнитные волны. Шкала электромагнитных волн</w:t>
            </w:r>
          </w:p>
        </w:tc>
      </w:tr>
      <w:tr w:rsidR="00EB5941" w:rsidRPr="0046542A" w:rsidTr="00890B00">
        <w:tc>
          <w:tcPr>
            <w:tcW w:w="1077" w:type="dxa"/>
          </w:tcPr>
          <w:p w:rsidR="00EB5941" w:rsidRPr="0046542A" w:rsidRDefault="00EB5941" w:rsidP="00890B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3.20</w:t>
            </w:r>
          </w:p>
        </w:tc>
        <w:tc>
          <w:tcPr>
            <w:tcW w:w="7994" w:type="dxa"/>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Лучевая модель света. Прямолинейное распространение света</w:t>
            </w:r>
          </w:p>
        </w:tc>
      </w:tr>
      <w:tr w:rsidR="00EB5941" w:rsidRPr="0046542A" w:rsidTr="00890B00">
        <w:tc>
          <w:tcPr>
            <w:tcW w:w="1077" w:type="dxa"/>
          </w:tcPr>
          <w:p w:rsidR="00EB5941" w:rsidRPr="0046542A" w:rsidRDefault="00EB5941" w:rsidP="00890B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3.21</w:t>
            </w:r>
          </w:p>
        </w:tc>
        <w:tc>
          <w:tcPr>
            <w:tcW w:w="7994" w:type="dxa"/>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Закон отражения света. Плоское зеркало</w:t>
            </w:r>
          </w:p>
        </w:tc>
      </w:tr>
      <w:tr w:rsidR="00EB5941" w:rsidRPr="0046542A" w:rsidTr="00890B00">
        <w:tc>
          <w:tcPr>
            <w:tcW w:w="1077" w:type="dxa"/>
          </w:tcPr>
          <w:p w:rsidR="00EB5941" w:rsidRPr="0046542A" w:rsidRDefault="00EB5941" w:rsidP="00890B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3.22</w:t>
            </w:r>
          </w:p>
        </w:tc>
        <w:tc>
          <w:tcPr>
            <w:tcW w:w="7994" w:type="dxa"/>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Преломление света. Закон преломления света</w:t>
            </w:r>
          </w:p>
        </w:tc>
      </w:tr>
      <w:tr w:rsidR="00EB5941" w:rsidRPr="0046542A" w:rsidTr="00890B00">
        <w:tc>
          <w:tcPr>
            <w:tcW w:w="1077" w:type="dxa"/>
          </w:tcPr>
          <w:p w:rsidR="00EB5941" w:rsidRPr="0046542A" w:rsidRDefault="00EB5941" w:rsidP="00890B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3.23</w:t>
            </w:r>
          </w:p>
        </w:tc>
        <w:tc>
          <w:tcPr>
            <w:tcW w:w="7994" w:type="dxa"/>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Дисперсия света</w:t>
            </w:r>
          </w:p>
        </w:tc>
      </w:tr>
      <w:tr w:rsidR="00EB5941" w:rsidRPr="0046542A" w:rsidTr="00890B00">
        <w:tc>
          <w:tcPr>
            <w:tcW w:w="1077" w:type="dxa"/>
            <w:vMerge w:val="restart"/>
          </w:tcPr>
          <w:p w:rsidR="00EB5941" w:rsidRPr="0046542A" w:rsidRDefault="00EB5941" w:rsidP="00890B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3.24</w:t>
            </w:r>
          </w:p>
        </w:tc>
        <w:tc>
          <w:tcPr>
            <w:tcW w:w="7994" w:type="dxa"/>
            <w:tcBorders>
              <w:bottom w:val="nil"/>
            </w:tcBorders>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Линза. Ход лучей в линзе. Фокусное расстояние линзы. Оптическая сила линзы:</w:t>
            </w:r>
          </w:p>
        </w:tc>
      </w:tr>
      <w:tr w:rsidR="00EB5941" w:rsidRPr="0046542A" w:rsidTr="00890B00">
        <w:tc>
          <w:tcPr>
            <w:tcW w:w="1077" w:type="dxa"/>
            <w:vMerge/>
          </w:tcPr>
          <w:p w:rsidR="00EB5941" w:rsidRPr="0046542A" w:rsidRDefault="00EB5941" w:rsidP="00890B00">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7994" w:type="dxa"/>
            <w:tcBorders>
              <w:top w:val="nil"/>
            </w:tcBorders>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D = 1 / F</w:t>
            </w:r>
          </w:p>
        </w:tc>
      </w:tr>
      <w:tr w:rsidR="00EB5941" w:rsidRPr="0046542A" w:rsidTr="00890B00">
        <w:tc>
          <w:tcPr>
            <w:tcW w:w="1077" w:type="dxa"/>
          </w:tcPr>
          <w:p w:rsidR="00EB5941" w:rsidRPr="0046542A" w:rsidRDefault="00EB5941" w:rsidP="00890B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3.25</w:t>
            </w:r>
          </w:p>
        </w:tc>
        <w:tc>
          <w:tcPr>
            <w:tcW w:w="7994" w:type="dxa"/>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Глаз как оптическая система. Оптические приборы</w:t>
            </w:r>
          </w:p>
        </w:tc>
      </w:tr>
      <w:tr w:rsidR="00EB5941" w:rsidRPr="0046542A" w:rsidTr="00890B00">
        <w:tc>
          <w:tcPr>
            <w:tcW w:w="1077" w:type="dxa"/>
          </w:tcPr>
          <w:p w:rsidR="00EB5941" w:rsidRPr="0046542A" w:rsidRDefault="00EB5941" w:rsidP="00890B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3.26</w:t>
            </w:r>
          </w:p>
        </w:tc>
        <w:tc>
          <w:tcPr>
            <w:tcW w:w="7994" w:type="dxa"/>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Практические работы</w:t>
            </w:r>
          </w:p>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Измерение оптической силы собирающей линзы; фокусного расстояния собирающей линзы (по свойству равенства размеров предмета и изображения, когда предмет расположен в двойном фокусе), показателя преломления стекла.</w:t>
            </w:r>
          </w:p>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Исследование свойства изображения, полученного с помощью собирающей линзы; изменения фокусного расстояния двух сложенных линз; зависимости угла преломления светового луча от угла падения на границе "воздух - стекло"</w:t>
            </w:r>
          </w:p>
        </w:tc>
      </w:tr>
      <w:tr w:rsidR="00EB5941" w:rsidRPr="0046542A" w:rsidTr="00890B00">
        <w:tc>
          <w:tcPr>
            <w:tcW w:w="1077" w:type="dxa"/>
          </w:tcPr>
          <w:p w:rsidR="00EB5941" w:rsidRPr="0046542A" w:rsidRDefault="00EB5941" w:rsidP="00890B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3.27</w:t>
            </w:r>
          </w:p>
        </w:tc>
        <w:tc>
          <w:tcPr>
            <w:tcW w:w="7994" w:type="dxa"/>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Физические явления в природе: затмения Солнца и Луны, цвета тел, оптические явления в атмосфере (цвет неба, рефракция, радуга, мираж)</w:t>
            </w:r>
          </w:p>
        </w:tc>
      </w:tr>
      <w:tr w:rsidR="00EB5941" w:rsidRPr="0046542A" w:rsidTr="00890B00">
        <w:tc>
          <w:tcPr>
            <w:tcW w:w="1077" w:type="dxa"/>
          </w:tcPr>
          <w:p w:rsidR="00EB5941" w:rsidRPr="0046542A" w:rsidRDefault="00EB5941" w:rsidP="00890B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3.28</w:t>
            </w:r>
          </w:p>
        </w:tc>
        <w:tc>
          <w:tcPr>
            <w:tcW w:w="7994" w:type="dxa"/>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Технические устройства: очки, перископ, фотоаппарат, оптические </w:t>
            </w:r>
            <w:proofErr w:type="spellStart"/>
            <w:r w:rsidRPr="0046542A">
              <w:rPr>
                <w:rFonts w:ascii="Times New Roman" w:eastAsia="Times New Roman" w:hAnsi="Times New Roman" w:cs="Times New Roman"/>
                <w:sz w:val="20"/>
                <w:szCs w:val="20"/>
                <w:lang w:eastAsia="ru-RU"/>
              </w:rPr>
              <w:t>световоды</w:t>
            </w:r>
            <w:proofErr w:type="spellEnd"/>
          </w:p>
        </w:tc>
      </w:tr>
      <w:tr w:rsidR="00EB5941" w:rsidRPr="0046542A" w:rsidTr="00890B00">
        <w:tc>
          <w:tcPr>
            <w:tcW w:w="1077" w:type="dxa"/>
          </w:tcPr>
          <w:p w:rsidR="00EB5941" w:rsidRPr="0046542A" w:rsidRDefault="00EB5941" w:rsidP="00890B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4</w:t>
            </w:r>
          </w:p>
        </w:tc>
        <w:tc>
          <w:tcPr>
            <w:tcW w:w="7994" w:type="dxa"/>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КВАНТОВЫЕ ЯВЛЕНИЯ</w:t>
            </w:r>
          </w:p>
        </w:tc>
      </w:tr>
      <w:tr w:rsidR="00EB5941" w:rsidRPr="0046542A" w:rsidTr="00890B00">
        <w:tc>
          <w:tcPr>
            <w:tcW w:w="1077" w:type="dxa"/>
          </w:tcPr>
          <w:p w:rsidR="00EB5941" w:rsidRPr="0046542A" w:rsidRDefault="00EB5941" w:rsidP="00890B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4.1</w:t>
            </w:r>
          </w:p>
        </w:tc>
        <w:tc>
          <w:tcPr>
            <w:tcW w:w="7994" w:type="dxa"/>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Радиоактивность. Альфа-, бета-, гамма-излучения. Реакции альфа- и бета-распада</w:t>
            </w:r>
          </w:p>
        </w:tc>
      </w:tr>
      <w:tr w:rsidR="00EB5941" w:rsidRPr="0046542A" w:rsidTr="00890B00">
        <w:tc>
          <w:tcPr>
            <w:tcW w:w="1077" w:type="dxa"/>
          </w:tcPr>
          <w:p w:rsidR="00EB5941" w:rsidRPr="0046542A" w:rsidRDefault="00EB5941" w:rsidP="00890B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4.2</w:t>
            </w:r>
          </w:p>
        </w:tc>
        <w:tc>
          <w:tcPr>
            <w:tcW w:w="7994" w:type="dxa"/>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Опыты Резерфорда по рассеянию альфа-частиц. Планетарная модель атома</w:t>
            </w:r>
          </w:p>
        </w:tc>
      </w:tr>
      <w:tr w:rsidR="00EB5941" w:rsidRPr="0046542A" w:rsidTr="00890B00">
        <w:tc>
          <w:tcPr>
            <w:tcW w:w="1077" w:type="dxa"/>
          </w:tcPr>
          <w:p w:rsidR="00EB5941" w:rsidRPr="0046542A" w:rsidRDefault="00EB5941" w:rsidP="00890B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4.3</w:t>
            </w:r>
          </w:p>
        </w:tc>
        <w:tc>
          <w:tcPr>
            <w:tcW w:w="7994" w:type="dxa"/>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Состав атомного ядра. Изотопы</w:t>
            </w:r>
          </w:p>
        </w:tc>
      </w:tr>
      <w:tr w:rsidR="00EB5941" w:rsidRPr="0046542A" w:rsidTr="00890B00">
        <w:tc>
          <w:tcPr>
            <w:tcW w:w="1077" w:type="dxa"/>
          </w:tcPr>
          <w:p w:rsidR="00EB5941" w:rsidRPr="0046542A" w:rsidRDefault="00EB5941" w:rsidP="00890B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4.4</w:t>
            </w:r>
          </w:p>
        </w:tc>
        <w:tc>
          <w:tcPr>
            <w:tcW w:w="7994" w:type="dxa"/>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Период полураспада атомных ядер</w:t>
            </w:r>
          </w:p>
        </w:tc>
      </w:tr>
      <w:tr w:rsidR="00EB5941" w:rsidRPr="0046542A" w:rsidTr="00890B00">
        <w:tc>
          <w:tcPr>
            <w:tcW w:w="1077" w:type="dxa"/>
          </w:tcPr>
          <w:p w:rsidR="00EB5941" w:rsidRPr="0046542A" w:rsidRDefault="00EB5941" w:rsidP="00890B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4.5</w:t>
            </w:r>
          </w:p>
        </w:tc>
        <w:tc>
          <w:tcPr>
            <w:tcW w:w="7994" w:type="dxa"/>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Ядерные реакции. Законы сохранения зарядового и массового чисел</w:t>
            </w:r>
          </w:p>
        </w:tc>
      </w:tr>
      <w:tr w:rsidR="00EB5941" w:rsidRPr="0046542A" w:rsidTr="00890B00">
        <w:tc>
          <w:tcPr>
            <w:tcW w:w="1077" w:type="dxa"/>
          </w:tcPr>
          <w:p w:rsidR="00EB5941" w:rsidRPr="0046542A" w:rsidRDefault="00EB5941" w:rsidP="00890B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4.6</w:t>
            </w:r>
          </w:p>
        </w:tc>
        <w:tc>
          <w:tcPr>
            <w:tcW w:w="7994" w:type="dxa"/>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 xml:space="preserve">Физические явления в природе: естественный радиоактивный фон, космические лучи, </w:t>
            </w:r>
            <w:r w:rsidRPr="0046542A">
              <w:rPr>
                <w:rFonts w:ascii="Times New Roman" w:eastAsia="Times New Roman" w:hAnsi="Times New Roman" w:cs="Times New Roman"/>
                <w:sz w:val="20"/>
                <w:szCs w:val="20"/>
                <w:lang w:eastAsia="ru-RU"/>
              </w:rPr>
              <w:lastRenderedPageBreak/>
              <w:t>радиоактивное излучение природных минералов, действие радиоактивных излучений на организм человека</w:t>
            </w:r>
          </w:p>
        </w:tc>
      </w:tr>
      <w:tr w:rsidR="00EB5941" w:rsidRPr="0046542A" w:rsidTr="00890B00">
        <w:tc>
          <w:tcPr>
            <w:tcW w:w="1077" w:type="dxa"/>
          </w:tcPr>
          <w:p w:rsidR="00EB5941" w:rsidRPr="0046542A" w:rsidRDefault="00EB5941" w:rsidP="00890B0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lastRenderedPageBreak/>
              <w:t>4.7</w:t>
            </w:r>
          </w:p>
        </w:tc>
        <w:tc>
          <w:tcPr>
            <w:tcW w:w="7994" w:type="dxa"/>
          </w:tcPr>
          <w:p w:rsidR="00EB5941" w:rsidRPr="0046542A" w:rsidRDefault="00EB5941" w:rsidP="00890B0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46542A">
              <w:rPr>
                <w:rFonts w:ascii="Times New Roman" w:eastAsia="Times New Roman" w:hAnsi="Times New Roman" w:cs="Times New Roman"/>
                <w:sz w:val="20"/>
                <w:szCs w:val="20"/>
                <w:lang w:eastAsia="ru-RU"/>
              </w:rPr>
              <w:t>Технические устройства: спектроскоп, индивидуальный дозиметр, камера Вильсона, ядерная энергетика</w:t>
            </w:r>
          </w:p>
        </w:tc>
      </w:tr>
    </w:tbl>
    <w:p w:rsidR="00EB5941" w:rsidRPr="00DD040D" w:rsidRDefault="00EB5941" w:rsidP="00EB5941">
      <w:pPr>
        <w:spacing w:after="0" w:line="240" w:lineRule="auto"/>
        <w:rPr>
          <w:rFonts w:ascii="Calibri" w:eastAsia="Times New Roman" w:hAnsi="Calibri" w:cs="Times New Roman"/>
          <w:lang w:eastAsia="ru-RU"/>
        </w:rPr>
      </w:pPr>
    </w:p>
    <w:p w:rsidR="00EB5941" w:rsidRPr="000B3DF6" w:rsidRDefault="00EB5941" w:rsidP="00EB5941">
      <w:pPr>
        <w:jc w:val="right"/>
        <w:rPr>
          <w:rFonts w:ascii="Times New Roman" w:hAnsi="Times New Roman" w:cs="Times New Roman"/>
          <w:sz w:val="28"/>
          <w:szCs w:val="28"/>
        </w:rPr>
      </w:pPr>
    </w:p>
    <w:p w:rsidR="00A64AFA" w:rsidRDefault="00A64AFA" w:rsidP="009E0C69">
      <w:pPr>
        <w:spacing w:after="0"/>
        <w:jc w:val="both"/>
        <w:rPr>
          <w:rFonts w:ascii="Times New Roman" w:hAnsi="Times New Roman" w:cs="Times New Roman"/>
          <w:sz w:val="24"/>
          <w:szCs w:val="24"/>
        </w:rPr>
      </w:pPr>
    </w:p>
    <w:p w:rsidR="00A64AFA" w:rsidRDefault="00A64AFA" w:rsidP="009E0C69">
      <w:pPr>
        <w:spacing w:after="0"/>
        <w:jc w:val="both"/>
        <w:rPr>
          <w:rFonts w:ascii="Times New Roman" w:hAnsi="Times New Roman" w:cs="Times New Roman"/>
          <w:sz w:val="24"/>
          <w:szCs w:val="24"/>
        </w:rPr>
      </w:pPr>
    </w:p>
    <w:p w:rsidR="00A64AFA" w:rsidRDefault="00A64AFA" w:rsidP="009E0C69">
      <w:pPr>
        <w:spacing w:after="0"/>
        <w:jc w:val="both"/>
        <w:rPr>
          <w:rFonts w:ascii="Times New Roman" w:hAnsi="Times New Roman" w:cs="Times New Roman"/>
          <w:sz w:val="24"/>
          <w:szCs w:val="24"/>
        </w:rPr>
      </w:pPr>
    </w:p>
    <w:p w:rsidR="00A64AFA" w:rsidRDefault="00A64AFA" w:rsidP="009E0C69">
      <w:pPr>
        <w:spacing w:after="0"/>
        <w:jc w:val="both"/>
        <w:rPr>
          <w:rFonts w:ascii="Times New Roman" w:hAnsi="Times New Roman" w:cs="Times New Roman"/>
          <w:sz w:val="24"/>
          <w:szCs w:val="24"/>
        </w:rPr>
      </w:pPr>
    </w:p>
    <w:p w:rsidR="00A64AFA" w:rsidRDefault="00A64AFA" w:rsidP="009E0C69">
      <w:pPr>
        <w:spacing w:after="0"/>
        <w:jc w:val="both"/>
        <w:rPr>
          <w:rFonts w:ascii="Times New Roman" w:hAnsi="Times New Roman" w:cs="Times New Roman"/>
          <w:sz w:val="24"/>
          <w:szCs w:val="24"/>
        </w:rPr>
      </w:pPr>
    </w:p>
    <w:p w:rsidR="00A64AFA" w:rsidRDefault="00A64AFA" w:rsidP="009E0C69">
      <w:pPr>
        <w:spacing w:after="0"/>
        <w:jc w:val="both"/>
        <w:rPr>
          <w:rFonts w:ascii="Times New Roman" w:hAnsi="Times New Roman" w:cs="Times New Roman"/>
          <w:sz w:val="24"/>
          <w:szCs w:val="24"/>
        </w:rPr>
      </w:pPr>
    </w:p>
    <w:p w:rsidR="00A64AFA" w:rsidRDefault="00A64AFA" w:rsidP="009E0C69">
      <w:pPr>
        <w:spacing w:after="0"/>
        <w:jc w:val="both"/>
        <w:rPr>
          <w:rFonts w:ascii="Times New Roman" w:hAnsi="Times New Roman" w:cs="Times New Roman"/>
          <w:sz w:val="24"/>
          <w:szCs w:val="24"/>
        </w:rPr>
      </w:pPr>
    </w:p>
    <w:p w:rsidR="00A64AFA" w:rsidRDefault="00A64AFA" w:rsidP="009E0C69">
      <w:pPr>
        <w:spacing w:after="0"/>
        <w:jc w:val="both"/>
        <w:rPr>
          <w:rFonts w:ascii="Times New Roman" w:hAnsi="Times New Roman" w:cs="Times New Roman"/>
          <w:sz w:val="24"/>
          <w:szCs w:val="24"/>
        </w:rPr>
      </w:pPr>
    </w:p>
    <w:p w:rsidR="00A64AFA" w:rsidRPr="009E0C69" w:rsidRDefault="00A64AFA" w:rsidP="009E0C69">
      <w:pPr>
        <w:spacing w:after="0"/>
        <w:jc w:val="both"/>
        <w:rPr>
          <w:rFonts w:ascii="Times New Roman" w:hAnsi="Times New Roman" w:cs="Times New Roman"/>
          <w:sz w:val="24"/>
          <w:szCs w:val="24"/>
        </w:rPr>
      </w:pPr>
    </w:p>
    <w:p w:rsidR="008336D8" w:rsidRDefault="008336D8"/>
    <w:sectPr w:rsidR="008336D8" w:rsidSect="00AB5C5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15:restartNumberingAfterBreak="0">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15:restartNumberingAfterBreak="0">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52D57245"/>
    <w:multiLevelType w:val="hybridMultilevel"/>
    <w:tmpl w:val="B6C429D2"/>
    <w:lvl w:ilvl="0" w:tplc="5122EF24">
      <w:start w:val="3"/>
      <w:numFmt w:val="decimal"/>
      <w:lvlText w:val="%1."/>
      <w:lvlJc w:val="left"/>
      <w:pPr>
        <w:ind w:left="780" w:hanging="360"/>
      </w:pPr>
      <w:rPr>
        <w:rFonts w:hint="default"/>
        <w:b/>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5" w15:restartNumberingAfterBreak="0">
    <w:nsid w:val="53F76EC2"/>
    <w:multiLevelType w:val="hybridMultilevel"/>
    <w:tmpl w:val="E280E64A"/>
    <w:lvl w:ilvl="0" w:tplc="ABAA3648">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6" w15:restartNumberingAfterBreak="0">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642369FC"/>
    <w:multiLevelType w:val="hybridMultilevel"/>
    <w:tmpl w:val="70CCBEAA"/>
    <w:lvl w:ilvl="0" w:tplc="2299532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7E8876A7"/>
    <w:multiLevelType w:val="hybridMultilevel"/>
    <w:tmpl w:val="5E54474A"/>
    <w:lvl w:ilvl="0" w:tplc="65601585">
      <w:start w:val="1"/>
      <w:numFmt w:val="decimal"/>
      <w:lvlText w:val="%1."/>
      <w:lvlJc w:val="left"/>
      <w:pPr>
        <w:ind w:left="720" w:hanging="360"/>
      </w:pPr>
    </w:lvl>
    <w:lvl w:ilvl="1" w:tplc="65601585" w:tentative="1">
      <w:start w:val="1"/>
      <w:numFmt w:val="lowerLetter"/>
      <w:lvlText w:val="%2."/>
      <w:lvlJc w:val="left"/>
      <w:pPr>
        <w:ind w:left="1440" w:hanging="360"/>
      </w:pPr>
    </w:lvl>
    <w:lvl w:ilvl="2" w:tplc="65601585" w:tentative="1">
      <w:start w:val="1"/>
      <w:numFmt w:val="lowerRoman"/>
      <w:lvlText w:val="%3."/>
      <w:lvlJc w:val="right"/>
      <w:pPr>
        <w:ind w:left="2160" w:hanging="180"/>
      </w:pPr>
    </w:lvl>
    <w:lvl w:ilvl="3" w:tplc="65601585" w:tentative="1">
      <w:start w:val="1"/>
      <w:numFmt w:val="decimal"/>
      <w:lvlText w:val="%4."/>
      <w:lvlJc w:val="left"/>
      <w:pPr>
        <w:ind w:left="2880" w:hanging="360"/>
      </w:pPr>
    </w:lvl>
    <w:lvl w:ilvl="4" w:tplc="65601585" w:tentative="1">
      <w:start w:val="1"/>
      <w:numFmt w:val="lowerLetter"/>
      <w:lvlText w:val="%5."/>
      <w:lvlJc w:val="left"/>
      <w:pPr>
        <w:ind w:left="3600" w:hanging="360"/>
      </w:pPr>
    </w:lvl>
    <w:lvl w:ilvl="5" w:tplc="65601585" w:tentative="1">
      <w:start w:val="1"/>
      <w:numFmt w:val="lowerRoman"/>
      <w:lvlText w:val="%6."/>
      <w:lvlJc w:val="right"/>
      <w:pPr>
        <w:ind w:left="4320" w:hanging="180"/>
      </w:pPr>
    </w:lvl>
    <w:lvl w:ilvl="6" w:tplc="65601585" w:tentative="1">
      <w:start w:val="1"/>
      <w:numFmt w:val="decimal"/>
      <w:lvlText w:val="%7."/>
      <w:lvlJc w:val="left"/>
      <w:pPr>
        <w:ind w:left="5040" w:hanging="360"/>
      </w:pPr>
    </w:lvl>
    <w:lvl w:ilvl="7" w:tplc="65601585" w:tentative="1">
      <w:start w:val="1"/>
      <w:numFmt w:val="lowerLetter"/>
      <w:lvlText w:val="%8."/>
      <w:lvlJc w:val="left"/>
      <w:pPr>
        <w:ind w:left="5760" w:hanging="360"/>
      </w:pPr>
    </w:lvl>
    <w:lvl w:ilvl="8" w:tplc="65601585" w:tentative="1">
      <w:start w:val="1"/>
      <w:numFmt w:val="lowerRoman"/>
      <w:lvlText w:val="%9."/>
      <w:lvlJc w:val="right"/>
      <w:pPr>
        <w:ind w:left="6480" w:hanging="180"/>
      </w:pPr>
    </w:lvl>
  </w:abstractNum>
  <w:num w:numId="1">
    <w:abstractNumId w:val="3"/>
  </w:num>
  <w:num w:numId="2">
    <w:abstractNumId w:val="7"/>
  </w:num>
  <w:num w:numId="3">
    <w:abstractNumId w:val="8"/>
  </w:num>
  <w:num w:numId="4">
    <w:abstractNumId w:val="6"/>
  </w:num>
  <w:num w:numId="5">
    <w:abstractNumId w:val="1"/>
  </w:num>
  <w:num w:numId="6">
    <w:abstractNumId w:val="0"/>
  </w:num>
  <w:num w:numId="7">
    <w:abstractNumId w:val="2"/>
  </w:num>
  <w:num w:numId="8">
    <w:abstractNumId w:val="9"/>
  </w:num>
  <w:num w:numId="9">
    <w:abstractNumId w:val="10"/>
  </w:num>
  <w:num w:numId="10">
    <w:abstractNumId w:val="5"/>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7"/>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0C69"/>
    <w:rsid w:val="0003254B"/>
    <w:rsid w:val="0007043A"/>
    <w:rsid w:val="000A584A"/>
    <w:rsid w:val="001474D1"/>
    <w:rsid w:val="001A1676"/>
    <w:rsid w:val="00236C4E"/>
    <w:rsid w:val="002B1660"/>
    <w:rsid w:val="003B1C10"/>
    <w:rsid w:val="0046542A"/>
    <w:rsid w:val="006F7C50"/>
    <w:rsid w:val="00707EC9"/>
    <w:rsid w:val="007B5516"/>
    <w:rsid w:val="008336D8"/>
    <w:rsid w:val="00867242"/>
    <w:rsid w:val="00895FCF"/>
    <w:rsid w:val="00910A69"/>
    <w:rsid w:val="009E0C69"/>
    <w:rsid w:val="00A64AFA"/>
    <w:rsid w:val="00AB5C50"/>
    <w:rsid w:val="00DC10D1"/>
    <w:rsid w:val="00EB5941"/>
    <w:rsid w:val="00F13B43"/>
    <w:rsid w:val="00F67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A248A"/>
  <w15:docId w15:val="{97E54934-25EF-4C55-BA4D-468AC433D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5C5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F6759B"/>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Body Text Indent"/>
    <w:basedOn w:val="a"/>
    <w:link w:val="a4"/>
    <w:uiPriority w:val="99"/>
    <w:unhideWhenUsed/>
    <w:rsid w:val="0007043A"/>
    <w:pPr>
      <w:spacing w:after="120" w:line="276" w:lineRule="auto"/>
      <w:ind w:left="283"/>
    </w:pPr>
    <w:rPr>
      <w:rFonts w:ascii="Calibri" w:eastAsia="Calibri" w:hAnsi="Calibri" w:cs="Times New Roman"/>
    </w:rPr>
  </w:style>
  <w:style w:type="character" w:customStyle="1" w:styleId="a4">
    <w:name w:val="Основной текст с отступом Знак"/>
    <w:basedOn w:val="a0"/>
    <w:link w:val="a3"/>
    <w:uiPriority w:val="99"/>
    <w:rsid w:val="0007043A"/>
    <w:rPr>
      <w:rFonts w:ascii="Calibri" w:eastAsia="Calibri" w:hAnsi="Calibri" w:cs="Times New Roman"/>
    </w:rPr>
  </w:style>
  <w:style w:type="character" w:styleId="a5">
    <w:name w:val="Strong"/>
    <w:uiPriority w:val="22"/>
    <w:qFormat/>
    <w:rsid w:val="0007043A"/>
    <w:rPr>
      <w:rFonts w:cs="Times New Roman"/>
      <w:b/>
    </w:rPr>
  </w:style>
  <w:style w:type="character" w:customStyle="1" w:styleId="DefaultParagraphFontPHPDOCX">
    <w:name w:val="Default Paragraph Font PHPDOCX"/>
    <w:uiPriority w:val="1"/>
    <w:semiHidden/>
    <w:unhideWhenUsed/>
  </w:style>
  <w:style w:type="paragraph" w:customStyle="1" w:styleId="ListParagraphPHPDOCX">
    <w:name w:val="List Paragraph PHPDOCX"/>
    <w:uiPriority w:val="34"/>
    <w:qFormat/>
    <w:rsid w:val="00DF064E"/>
    <w:pPr>
      <w:ind w:left="720"/>
      <w:contextualSpacing/>
    </w:pPr>
  </w:style>
  <w:style w:type="paragraph" w:customStyle="1" w:styleId="TitlePHPDOCX">
    <w:name w:val="Title PHPDOCX"/>
    <w:link w:val="TitleCarPHPDOCX"/>
    <w:uiPriority w:val="10"/>
    <w:qFormat/>
    <w:rsid w:val="00DF064E"/>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323E4F" w:themeColor="text2" w:themeShade="BF"/>
      <w:spacing w:val="5"/>
      <w:kern w:val="28"/>
      <w:sz w:val="52"/>
      <w:szCs w:val="52"/>
    </w:rPr>
  </w:style>
  <w:style w:type="paragraph" w:customStyle="1" w:styleId="SubtitlePHPDOCX">
    <w:name w:val="Subtitle PHPDOCX"/>
    <w:link w:val="SubtitleCarPHPDOCX"/>
    <w:uiPriority w:val="11"/>
    <w:qFormat/>
    <w:rsid w:val="00DF064E"/>
    <w:pPr>
      <w:numPr>
        <w:ilvl w:val="1"/>
      </w:numPr>
    </w:pPr>
    <w:rPr>
      <w:rFonts w:asciiTheme="majorHAnsi" w:eastAsiaTheme="majorEastAsia" w:hAnsiTheme="majorHAnsi" w:cstheme="majorBidi"/>
      <w:i/>
      <w:iCs/>
      <w:color w:val="4472C4"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472C4" w:themeColor="accent1"/>
      <w:spacing w:val="15"/>
      <w:sz w:val="24"/>
      <w:szCs w:val="24"/>
    </w:rPr>
  </w:style>
  <w:style w:type="table" w:customStyle="1" w:styleId="NormalTablePHPDOCX">
    <w:name w:val="Normal Table PHPDOCX"/>
    <w:uiPriority w:val="99"/>
    <w:semiHidden/>
    <w:unhideWhenUsed/>
    <w:qFormat/>
    <w:pPr>
      <w:spacing w:after="0" w:line="240" w:lineRule="auto"/>
    </w:pPr>
    <w:tblPr>
      <w:tblInd w:w="0" w:type="dxa"/>
      <w:tblCellMar>
        <w:top w:w="0" w:type="dxa"/>
        <w:left w:w="108" w:type="dxa"/>
        <w:bottom w:w="0" w:type="dxa"/>
        <w:right w:w="108" w:type="dxa"/>
      </w:tblCellMar>
    </w:tblPr>
  </w:style>
  <w:style w:type="table" w:customStyle="1" w:styleId="TableGridPHPDOCX">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link w:val="CommentTextCharPHPDOCX"/>
    <w:uiPriority w:val="99"/>
    <w:semiHidden/>
    <w:unhideWhenUsed/>
    <w:rsid w:val="00E139EA"/>
    <w:pPr>
      <w:spacing w:line="240" w:lineRule="auto"/>
    </w:pPr>
    <w:rPr>
      <w:sz w:val="20"/>
      <w:szCs w:val="20"/>
    </w:rPr>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link w:val="BalloonTextCharPHPDOCX"/>
    <w:uiPriority w:val="99"/>
    <w:semiHidden/>
    <w:unhideWhenUsed/>
    <w:rsid w:val="00E139EA"/>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 w:type="table" w:customStyle="1" w:styleId="myTableStyle">
    <w:name w:val="myTableStyle"/>
    <w:tblPr>
      <w:tblBorders>
        <w:top w:val="single" w:sz="16" w:space="0" w:color="000000"/>
        <w:left w:val="single" w:sz="16" w:space="0" w:color="000000"/>
        <w:bottom w:val="single" w:sz="16" w:space="0" w:color="000000"/>
        <w:right w:val="single" w:sz="16" w:space="0" w:color="000000"/>
        <w:insideH w:val="nil"/>
        <w:insideV w:val="nil"/>
      </w:tblBorders>
      <w:tblCellMar>
        <w:top w:w="0" w:type="dxa"/>
        <w:left w:w="150" w:type="dxa"/>
        <w:bottom w:w="0" w:type="dxa"/>
        <w:right w:w="150" w:type="dxa"/>
      </w:tblCellMar>
    </w:tblPr>
  </w:style>
  <w:style w:type="paragraph" w:styleId="a6">
    <w:name w:val="List Paragraph"/>
    <w:basedOn w:val="a"/>
    <w:uiPriority w:val="34"/>
    <w:qFormat/>
    <w:rsid w:val="0046542A"/>
    <w:pPr>
      <w:ind w:left="720"/>
      <w:contextualSpacing/>
    </w:pPr>
  </w:style>
  <w:style w:type="numbering" w:customStyle="1" w:styleId="1">
    <w:name w:val="Нет списка1"/>
    <w:next w:val="a2"/>
    <w:uiPriority w:val="99"/>
    <w:semiHidden/>
    <w:unhideWhenUsed/>
    <w:rsid w:val="0046542A"/>
  </w:style>
  <w:style w:type="paragraph" w:customStyle="1" w:styleId="msonormal0">
    <w:name w:val="msonormal"/>
    <w:basedOn w:val="a"/>
    <w:rsid w:val="0046542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Normal (Web)"/>
    <w:basedOn w:val="a"/>
    <w:uiPriority w:val="99"/>
    <w:semiHidden/>
    <w:unhideWhenUsed/>
    <w:rsid w:val="0046542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4">
    <w:name w:val="Style4"/>
    <w:basedOn w:val="a"/>
    <w:rsid w:val="00EB5941"/>
    <w:pPr>
      <w:widowControl w:val="0"/>
      <w:suppressAutoHyphens/>
      <w:autoSpaceDE w:val="0"/>
      <w:spacing w:after="0" w:line="220" w:lineRule="exact"/>
      <w:ind w:firstLine="514"/>
      <w:jc w:val="both"/>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78048">
      <w:bodyDiv w:val="1"/>
      <w:marLeft w:val="0"/>
      <w:marRight w:val="0"/>
      <w:marTop w:val="0"/>
      <w:marBottom w:val="0"/>
      <w:divBdr>
        <w:top w:val="none" w:sz="0" w:space="0" w:color="auto"/>
        <w:left w:val="none" w:sz="0" w:space="0" w:color="auto"/>
        <w:bottom w:val="none" w:sz="0" w:space="0" w:color="auto"/>
        <w:right w:val="none" w:sz="0" w:space="0" w:color="auto"/>
      </w:divBdr>
    </w:div>
    <w:div w:id="859011525">
      <w:bodyDiv w:val="1"/>
      <w:marLeft w:val="0"/>
      <w:marRight w:val="0"/>
      <w:marTop w:val="0"/>
      <w:marBottom w:val="0"/>
      <w:divBdr>
        <w:top w:val="none" w:sz="0" w:space="0" w:color="auto"/>
        <w:left w:val="none" w:sz="0" w:space="0" w:color="auto"/>
        <w:bottom w:val="none" w:sz="0" w:space="0" w:color="auto"/>
        <w:right w:val="none" w:sz="0" w:space="0" w:color="auto"/>
      </w:divBdr>
    </w:div>
    <w:div w:id="1895235977">
      <w:bodyDiv w:val="1"/>
      <w:marLeft w:val="0"/>
      <w:marRight w:val="0"/>
      <w:marTop w:val="0"/>
      <w:marBottom w:val="0"/>
      <w:divBdr>
        <w:top w:val="none" w:sz="0" w:space="0" w:color="auto"/>
        <w:left w:val="none" w:sz="0" w:space="0" w:color="auto"/>
        <w:bottom w:val="none" w:sz="0" w:space="0" w:color="auto"/>
        <w:right w:val="none" w:sz="0" w:space="0" w:color="auto"/>
      </w:divBdr>
    </w:div>
    <w:div w:id="2141338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image" Target="media/image9.wmf"/><Relationship Id="rId18" Type="http://schemas.openxmlformats.org/officeDocument/2006/relationships/image" Target="media/image14.wmf"/><Relationship Id="rId26" Type="http://schemas.openxmlformats.org/officeDocument/2006/relationships/image" Target="media/image22.wmf"/><Relationship Id="rId3" Type="http://schemas.openxmlformats.org/officeDocument/2006/relationships/settings" Target="settings.xml"/><Relationship Id="rId21" Type="http://schemas.openxmlformats.org/officeDocument/2006/relationships/image" Target="media/image17.wmf"/><Relationship Id="rId34" Type="http://schemas.openxmlformats.org/officeDocument/2006/relationships/image" Target="media/image30.wmf"/><Relationship Id="rId7" Type="http://schemas.openxmlformats.org/officeDocument/2006/relationships/image" Target="media/image3.wmf"/><Relationship Id="rId12" Type="http://schemas.openxmlformats.org/officeDocument/2006/relationships/image" Target="media/image8.wmf"/><Relationship Id="rId17" Type="http://schemas.openxmlformats.org/officeDocument/2006/relationships/image" Target="media/image13.wmf"/><Relationship Id="rId25" Type="http://schemas.openxmlformats.org/officeDocument/2006/relationships/image" Target="media/image21.wmf"/><Relationship Id="rId33" Type="http://schemas.openxmlformats.org/officeDocument/2006/relationships/image" Target="media/image29.wmf"/><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2.wmf"/><Relationship Id="rId20" Type="http://schemas.openxmlformats.org/officeDocument/2006/relationships/image" Target="media/image16.wmf"/><Relationship Id="rId29" Type="http://schemas.openxmlformats.org/officeDocument/2006/relationships/image" Target="media/image25.wmf"/><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image" Target="media/image7.wmf"/><Relationship Id="rId24" Type="http://schemas.openxmlformats.org/officeDocument/2006/relationships/image" Target="media/image20.wmf"/><Relationship Id="rId32" Type="http://schemas.openxmlformats.org/officeDocument/2006/relationships/image" Target="media/image28.wmf"/><Relationship Id="rId37" Type="http://schemas.openxmlformats.org/officeDocument/2006/relationships/fontTable" Target="fontTable.xml"/><Relationship Id="rId5" Type="http://schemas.openxmlformats.org/officeDocument/2006/relationships/image" Target="media/image1.wmf"/><Relationship Id="rId15" Type="http://schemas.openxmlformats.org/officeDocument/2006/relationships/image" Target="media/image11.wmf"/><Relationship Id="rId23" Type="http://schemas.openxmlformats.org/officeDocument/2006/relationships/image" Target="media/image19.wmf"/><Relationship Id="rId28" Type="http://schemas.openxmlformats.org/officeDocument/2006/relationships/image" Target="media/image24.wmf"/><Relationship Id="rId36" Type="http://schemas.openxmlformats.org/officeDocument/2006/relationships/image" Target="media/image32.wmf"/><Relationship Id="rId10" Type="http://schemas.openxmlformats.org/officeDocument/2006/relationships/image" Target="media/image6.wmf"/><Relationship Id="rId19" Type="http://schemas.openxmlformats.org/officeDocument/2006/relationships/image" Target="media/image15.wmf"/><Relationship Id="rId31" Type="http://schemas.openxmlformats.org/officeDocument/2006/relationships/image" Target="media/image27.wmf"/><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image" Target="media/image10.wmf"/><Relationship Id="rId22" Type="http://schemas.openxmlformats.org/officeDocument/2006/relationships/image" Target="media/image18.wmf"/><Relationship Id="rId27" Type="http://schemas.openxmlformats.org/officeDocument/2006/relationships/image" Target="media/image23.wmf"/><Relationship Id="rId30" Type="http://schemas.openxmlformats.org/officeDocument/2006/relationships/image" Target="media/image26.wmf"/><Relationship Id="rId35" Type="http://schemas.openxmlformats.org/officeDocument/2006/relationships/image" Target="media/image3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58</Pages>
  <Words>22393</Words>
  <Characters>127645</Characters>
  <Application>Microsoft Office Word</Application>
  <DocSecurity>0</DocSecurity>
  <Lines>1063</Lines>
  <Paragraphs>299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Зоненко Антон Валерьевич</dc:creator>
  <cp:lastModifiedBy>Пользователь</cp:lastModifiedBy>
  <cp:revision>2</cp:revision>
  <dcterms:created xsi:type="dcterms:W3CDTF">2025-08-29T05:52:00Z</dcterms:created>
  <dcterms:modified xsi:type="dcterms:W3CDTF">2025-08-29T05:52:00Z</dcterms:modified>
</cp:coreProperties>
</file>